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Spec="center" w:tblpY="2650"/>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A45545" w:rsidRPr="00921161" w14:paraId="129B4973" w14:textId="77777777" w:rsidTr="00A45545">
        <w:trPr>
          <w:trHeight w:val="1136"/>
          <w:jc w:val="center"/>
        </w:trPr>
        <w:tc>
          <w:tcPr>
            <w:tcW w:w="9356" w:type="dxa"/>
          </w:tcPr>
          <w:p w14:paraId="00F3F9E8" w14:textId="77777777" w:rsidR="00A45545" w:rsidRPr="0016105D" w:rsidRDefault="00A45545" w:rsidP="00A45545">
            <w:pPr>
              <w:rPr>
                <w:rFonts w:asciiTheme="minorHAnsi" w:hAnsiTheme="minorHAnsi" w:cstheme="minorHAnsi"/>
                <w:sz w:val="22"/>
                <w:szCs w:val="22"/>
              </w:rPr>
            </w:pPr>
          </w:p>
          <w:p w14:paraId="2AC6E4AB" w14:textId="77777777" w:rsidR="00A45545" w:rsidRPr="0016105D" w:rsidRDefault="00A45545" w:rsidP="00A45545">
            <w:pPr>
              <w:pStyle w:val="Nagwek2"/>
              <w:rPr>
                <w:rFonts w:asciiTheme="minorHAnsi" w:hAnsiTheme="minorHAnsi" w:cstheme="minorHAnsi"/>
                <w:sz w:val="22"/>
                <w:szCs w:val="22"/>
              </w:rPr>
            </w:pPr>
            <w:r w:rsidRPr="0016105D">
              <w:rPr>
                <w:rFonts w:asciiTheme="minorHAnsi" w:hAnsiTheme="minorHAnsi" w:cstheme="minorHAnsi"/>
                <w:sz w:val="22"/>
                <w:szCs w:val="22"/>
              </w:rPr>
              <w:t>Generalna Dyrekcja Ochrony Środowiska</w:t>
            </w:r>
          </w:p>
          <w:p w14:paraId="2B3F2E1E" w14:textId="1372B8C3" w:rsidR="00A45545" w:rsidRPr="0016105D" w:rsidRDefault="00A45545" w:rsidP="00A45545">
            <w:pPr>
              <w:jc w:val="center"/>
              <w:rPr>
                <w:rFonts w:asciiTheme="minorHAnsi" w:hAnsiTheme="minorHAnsi" w:cstheme="minorHAnsi"/>
                <w:b/>
                <w:sz w:val="22"/>
                <w:szCs w:val="22"/>
              </w:rPr>
            </w:pPr>
            <w:r w:rsidRPr="0016105D">
              <w:rPr>
                <w:rFonts w:asciiTheme="minorHAnsi" w:hAnsiTheme="minorHAnsi" w:cstheme="minorHAnsi"/>
                <w:b/>
                <w:sz w:val="22"/>
                <w:szCs w:val="22"/>
              </w:rPr>
              <w:t>02-305 Warszawa, Al. Jerozolimskie 136</w:t>
            </w:r>
          </w:p>
          <w:p w14:paraId="31D90A81" w14:textId="4776E0C1" w:rsidR="00A45545" w:rsidRPr="00921161" w:rsidRDefault="00A45545" w:rsidP="00A45545">
            <w:pPr>
              <w:pStyle w:val="Nagwek"/>
              <w:tabs>
                <w:tab w:val="clear" w:pos="4536"/>
                <w:tab w:val="clear" w:pos="9072"/>
              </w:tabs>
              <w:jc w:val="center"/>
              <w:rPr>
                <w:rFonts w:asciiTheme="minorHAnsi" w:hAnsiTheme="minorHAnsi" w:cstheme="minorHAnsi"/>
                <w:sz w:val="22"/>
                <w:szCs w:val="22"/>
              </w:rPr>
            </w:pPr>
            <w:r w:rsidRPr="00921161">
              <w:rPr>
                <w:rFonts w:asciiTheme="minorHAnsi" w:hAnsiTheme="minorHAnsi" w:cstheme="minorHAnsi"/>
                <w:sz w:val="22"/>
                <w:szCs w:val="22"/>
              </w:rPr>
              <w:t>NIP: 7010151052, REGON: 141628410</w:t>
            </w:r>
          </w:p>
          <w:p w14:paraId="5945DEE5" w14:textId="77777777" w:rsidR="00921161" w:rsidRPr="009C751B" w:rsidRDefault="00921161" w:rsidP="00A45545">
            <w:pPr>
              <w:pStyle w:val="Stopka"/>
              <w:tabs>
                <w:tab w:val="clear" w:pos="4536"/>
                <w:tab w:val="clear" w:pos="9072"/>
              </w:tabs>
              <w:jc w:val="center"/>
              <w:rPr>
                <w:rFonts w:asciiTheme="minorHAnsi" w:hAnsiTheme="minorHAnsi" w:cstheme="minorHAnsi"/>
                <w:sz w:val="22"/>
                <w:szCs w:val="22"/>
              </w:rPr>
            </w:pPr>
            <w:r w:rsidRPr="009C751B">
              <w:rPr>
                <w:rFonts w:asciiTheme="minorHAnsi" w:hAnsiTheme="minorHAnsi" w:cstheme="minorHAnsi"/>
                <w:sz w:val="22"/>
                <w:szCs w:val="22"/>
              </w:rPr>
              <w:t>tel. 22 310 67 00</w:t>
            </w:r>
          </w:p>
          <w:p w14:paraId="6D7822BD" w14:textId="4F1A72F7" w:rsidR="00A45545" w:rsidRPr="009C751B" w:rsidRDefault="00921161" w:rsidP="00A45545">
            <w:pPr>
              <w:pStyle w:val="Stopka"/>
              <w:tabs>
                <w:tab w:val="clear" w:pos="4536"/>
                <w:tab w:val="clear" w:pos="9072"/>
              </w:tabs>
              <w:jc w:val="center"/>
              <w:rPr>
                <w:rFonts w:asciiTheme="minorHAnsi" w:hAnsiTheme="minorHAnsi" w:cstheme="minorHAnsi"/>
                <w:sz w:val="22"/>
                <w:szCs w:val="22"/>
              </w:rPr>
            </w:pPr>
            <w:hyperlink r:id="rId8" w:history="1">
              <w:r w:rsidRPr="009C751B">
                <w:rPr>
                  <w:rStyle w:val="Hipercze"/>
                  <w:rFonts w:asciiTheme="minorHAnsi" w:hAnsiTheme="minorHAnsi" w:cstheme="minorHAnsi"/>
                  <w:sz w:val="22"/>
                  <w:szCs w:val="22"/>
                </w:rPr>
                <w:t>https://www.gov.pl/web/gdos</w:t>
              </w:r>
            </w:hyperlink>
            <w:r w:rsidR="00A45545" w:rsidRPr="009C751B">
              <w:rPr>
                <w:rFonts w:asciiTheme="minorHAnsi" w:hAnsiTheme="minorHAnsi" w:cstheme="minorHAnsi"/>
                <w:sz w:val="22"/>
                <w:szCs w:val="22"/>
              </w:rPr>
              <w:t xml:space="preserve"> </w:t>
            </w:r>
          </w:p>
          <w:p w14:paraId="6E74D1A3" w14:textId="77777777" w:rsidR="00A45545" w:rsidRPr="009C751B" w:rsidRDefault="00A45545" w:rsidP="00A45545">
            <w:pPr>
              <w:pStyle w:val="Stopka"/>
              <w:tabs>
                <w:tab w:val="clear" w:pos="4536"/>
                <w:tab w:val="clear" w:pos="9072"/>
              </w:tabs>
              <w:jc w:val="center"/>
              <w:rPr>
                <w:rFonts w:asciiTheme="minorHAnsi" w:hAnsiTheme="minorHAnsi" w:cstheme="minorHAnsi"/>
                <w:sz w:val="22"/>
                <w:szCs w:val="22"/>
              </w:rPr>
            </w:pPr>
          </w:p>
        </w:tc>
      </w:tr>
    </w:tbl>
    <w:p w14:paraId="056B6DAD" w14:textId="091B9818" w:rsidR="004E52E0" w:rsidRPr="0016105D" w:rsidRDefault="00853EB5" w:rsidP="00422EB9">
      <w:pPr>
        <w:pBdr>
          <w:top w:val="single" w:sz="4" w:space="1" w:color="auto"/>
          <w:left w:val="single" w:sz="4" w:space="4" w:color="auto"/>
          <w:bottom w:val="single" w:sz="4" w:space="1" w:color="auto"/>
          <w:right w:val="single" w:sz="4" w:space="0" w:color="auto"/>
        </w:pBdr>
        <w:jc w:val="right"/>
        <w:rPr>
          <w:rFonts w:asciiTheme="minorHAnsi" w:hAnsiTheme="minorHAnsi" w:cstheme="minorHAnsi"/>
          <w:b/>
          <w:sz w:val="22"/>
          <w:szCs w:val="22"/>
        </w:rPr>
      </w:pP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004E52E0" w:rsidRPr="0016105D">
        <w:rPr>
          <w:rFonts w:asciiTheme="minorHAnsi" w:hAnsiTheme="minorHAnsi" w:cstheme="minorHAnsi"/>
          <w:b/>
          <w:sz w:val="22"/>
          <w:szCs w:val="22"/>
        </w:rPr>
        <w:tab/>
      </w:r>
      <w:r w:rsidR="000C6ABE" w:rsidRPr="0016105D">
        <w:rPr>
          <w:rFonts w:asciiTheme="minorHAnsi" w:hAnsiTheme="minorHAnsi" w:cstheme="minorHAnsi"/>
          <w:b/>
          <w:sz w:val="22"/>
          <w:szCs w:val="22"/>
        </w:rPr>
        <w:tab/>
      </w:r>
      <w:r w:rsidR="0011237B" w:rsidRPr="0016105D">
        <w:rPr>
          <w:rFonts w:asciiTheme="minorHAnsi" w:hAnsiTheme="minorHAnsi" w:cstheme="minorHAnsi"/>
          <w:b/>
          <w:sz w:val="22"/>
          <w:szCs w:val="22"/>
        </w:rPr>
        <w:tab/>
      </w:r>
      <w:r w:rsidR="009375FE" w:rsidRPr="0016105D">
        <w:rPr>
          <w:rFonts w:asciiTheme="minorHAnsi" w:hAnsiTheme="minorHAnsi" w:cstheme="minorHAnsi"/>
          <w:b/>
          <w:sz w:val="22"/>
          <w:szCs w:val="22"/>
        </w:rPr>
        <w:tab/>
      </w:r>
      <w:r w:rsidR="009375FE" w:rsidRPr="0016105D">
        <w:rPr>
          <w:rFonts w:asciiTheme="minorHAnsi" w:hAnsiTheme="minorHAnsi" w:cstheme="minorHAnsi"/>
          <w:b/>
          <w:sz w:val="22"/>
          <w:szCs w:val="22"/>
        </w:rPr>
        <w:tab/>
      </w:r>
      <w:r w:rsidR="003B0FAB" w:rsidRPr="0016105D">
        <w:rPr>
          <w:rFonts w:asciiTheme="minorHAnsi" w:hAnsiTheme="minorHAnsi" w:cstheme="minorHAnsi"/>
          <w:b/>
          <w:sz w:val="22"/>
          <w:szCs w:val="22"/>
        </w:rPr>
        <w:t xml:space="preserve">         </w:t>
      </w:r>
      <w:r w:rsidR="009375FE" w:rsidRPr="0016105D">
        <w:rPr>
          <w:rFonts w:asciiTheme="minorHAnsi" w:hAnsiTheme="minorHAnsi" w:cstheme="minorHAnsi"/>
          <w:b/>
          <w:sz w:val="22"/>
          <w:szCs w:val="22"/>
        </w:rPr>
        <w:t>Załącznik nr 3</w:t>
      </w:r>
      <w:r w:rsidR="004E52E0" w:rsidRPr="0016105D">
        <w:rPr>
          <w:rFonts w:asciiTheme="minorHAnsi" w:hAnsiTheme="minorHAnsi" w:cstheme="minorHAnsi"/>
          <w:b/>
          <w:sz w:val="22"/>
          <w:szCs w:val="22"/>
        </w:rPr>
        <w:t xml:space="preserve"> do SWZ</w:t>
      </w:r>
    </w:p>
    <w:p w14:paraId="16DE4066" w14:textId="77777777" w:rsidR="004E52E0" w:rsidRPr="0016105D" w:rsidRDefault="004E52E0" w:rsidP="008205E6">
      <w:pPr>
        <w:pBdr>
          <w:top w:val="single" w:sz="4" w:space="1" w:color="auto"/>
          <w:left w:val="single" w:sz="4" w:space="4" w:color="auto"/>
          <w:bottom w:val="single" w:sz="4" w:space="1" w:color="auto"/>
          <w:right w:val="single" w:sz="4" w:space="0" w:color="auto"/>
        </w:pBdr>
        <w:jc w:val="center"/>
        <w:rPr>
          <w:rFonts w:asciiTheme="minorHAnsi" w:hAnsiTheme="minorHAnsi" w:cstheme="minorHAnsi"/>
          <w:b/>
          <w:sz w:val="22"/>
          <w:szCs w:val="22"/>
        </w:rPr>
      </w:pPr>
      <w:r w:rsidRPr="0016105D">
        <w:rPr>
          <w:rFonts w:asciiTheme="minorHAnsi" w:hAnsiTheme="minorHAnsi" w:cstheme="minorHAnsi"/>
          <w:b/>
          <w:sz w:val="22"/>
          <w:szCs w:val="22"/>
        </w:rPr>
        <w:t>FORMULARZ OFERTOWY</w:t>
      </w:r>
    </w:p>
    <w:p w14:paraId="67593A21" w14:textId="77777777" w:rsidR="004E52E0" w:rsidRPr="0016105D" w:rsidRDefault="004E52E0" w:rsidP="008205E6">
      <w:pPr>
        <w:pBdr>
          <w:top w:val="single" w:sz="4" w:space="1" w:color="auto"/>
          <w:left w:val="single" w:sz="4" w:space="4" w:color="auto"/>
          <w:bottom w:val="single" w:sz="4" w:space="1" w:color="auto"/>
          <w:right w:val="single" w:sz="4" w:space="0" w:color="auto"/>
        </w:pBdr>
        <w:jc w:val="center"/>
        <w:rPr>
          <w:rFonts w:asciiTheme="minorHAnsi" w:hAnsiTheme="minorHAnsi" w:cstheme="minorHAnsi"/>
          <w:sz w:val="22"/>
          <w:szCs w:val="22"/>
        </w:rPr>
      </w:pPr>
    </w:p>
    <w:p w14:paraId="65180337" w14:textId="1E1ACE47" w:rsidR="004E52E0" w:rsidRPr="0016105D" w:rsidRDefault="004E52E0" w:rsidP="004E52E0">
      <w:pPr>
        <w:jc w:val="both"/>
        <w:rPr>
          <w:rFonts w:asciiTheme="minorHAnsi" w:hAnsiTheme="minorHAnsi" w:cstheme="minorHAnsi"/>
          <w:sz w:val="22"/>
          <w:szCs w:val="22"/>
        </w:rPr>
      </w:pPr>
    </w:p>
    <w:tbl>
      <w:tblPr>
        <w:tblStyle w:val="Tabela-Siatka"/>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14"/>
      </w:tblGrid>
      <w:tr w:rsidR="00BA4C07" w:rsidRPr="0016105D" w14:paraId="644EBE99" w14:textId="77777777" w:rsidTr="00A8346B">
        <w:trPr>
          <w:jc w:val="center"/>
        </w:trPr>
        <w:tc>
          <w:tcPr>
            <w:tcW w:w="9214" w:type="dxa"/>
            <w:shd w:val="clear" w:color="auto" w:fill="D9D9D9" w:themeFill="background1" w:themeFillShade="D9"/>
          </w:tcPr>
          <w:p w14:paraId="0D8938A5" w14:textId="74E5B45D" w:rsidR="00BA4C07" w:rsidRPr="0016105D" w:rsidRDefault="00BA4C07" w:rsidP="00A8346B">
            <w:pPr>
              <w:jc w:val="both"/>
              <w:rPr>
                <w:rFonts w:asciiTheme="minorHAnsi" w:hAnsiTheme="minorHAnsi" w:cstheme="minorHAnsi"/>
                <w:b/>
                <w:bCs/>
                <w:sz w:val="22"/>
                <w:szCs w:val="22"/>
              </w:rPr>
            </w:pPr>
            <w:r w:rsidRPr="0016105D">
              <w:rPr>
                <w:rFonts w:asciiTheme="minorHAnsi" w:hAnsiTheme="minorHAnsi" w:cstheme="minorHAnsi"/>
                <w:b/>
                <w:bCs/>
                <w:sz w:val="22"/>
                <w:szCs w:val="22"/>
              </w:rPr>
              <w:t xml:space="preserve">I. </w:t>
            </w:r>
            <w:r w:rsidR="002500BD" w:rsidRPr="0016105D">
              <w:rPr>
                <w:rFonts w:asciiTheme="minorHAnsi" w:hAnsiTheme="minorHAnsi" w:cstheme="minorHAnsi"/>
                <w:b/>
                <w:bCs/>
                <w:sz w:val="22"/>
                <w:szCs w:val="22"/>
              </w:rPr>
              <w:t>POSTĘPOWANIE</w:t>
            </w:r>
            <w:r w:rsidRPr="0016105D">
              <w:rPr>
                <w:rFonts w:asciiTheme="minorHAnsi" w:hAnsiTheme="minorHAnsi" w:cstheme="minorHAnsi"/>
                <w:b/>
                <w:bCs/>
                <w:sz w:val="22"/>
                <w:szCs w:val="22"/>
              </w:rPr>
              <w:t xml:space="preserve"> </w:t>
            </w:r>
          </w:p>
        </w:tc>
      </w:tr>
    </w:tbl>
    <w:p w14:paraId="1FAF257A" w14:textId="0E034DFE" w:rsidR="00C84A03" w:rsidRPr="00C84A03" w:rsidRDefault="004B1AB6" w:rsidP="00340C7C">
      <w:pPr>
        <w:pStyle w:val="Tytu"/>
        <w:spacing w:before="120"/>
        <w:ind w:right="214"/>
        <w:jc w:val="both"/>
        <w:rPr>
          <w:rFonts w:asciiTheme="minorHAnsi" w:hAnsiTheme="minorHAnsi" w:cstheme="minorHAnsi"/>
          <w:iCs/>
          <w:sz w:val="22"/>
          <w:szCs w:val="22"/>
        </w:rPr>
      </w:pPr>
      <w:r w:rsidRPr="004B1AB6">
        <w:rPr>
          <w:rFonts w:asciiTheme="minorHAnsi" w:hAnsiTheme="minorHAnsi" w:cstheme="minorHAnsi"/>
          <w:iCs/>
          <w:sz w:val="22"/>
          <w:szCs w:val="22"/>
        </w:rPr>
        <w:t xml:space="preserve">Przedmiotem zamówienia jest świadczenie usługi w zakresie opracowania strategii komunikacji dotyczącej inwazyjnych gatunków obcych. </w:t>
      </w:r>
    </w:p>
    <w:p w14:paraId="3BF2D750" w14:textId="7A8368E1" w:rsidR="00BA4C07" w:rsidRPr="0016105D" w:rsidRDefault="00BA4C07" w:rsidP="006C2E63">
      <w:pPr>
        <w:autoSpaceDE w:val="0"/>
        <w:autoSpaceDN w:val="0"/>
        <w:adjustRightInd w:val="0"/>
        <w:spacing w:before="240"/>
        <w:ind w:right="214"/>
        <w:jc w:val="both"/>
        <w:rPr>
          <w:rFonts w:asciiTheme="minorHAnsi" w:hAnsiTheme="minorHAnsi" w:cstheme="minorHAnsi"/>
          <w:bCs/>
          <w:iCs/>
          <w:sz w:val="22"/>
          <w:szCs w:val="22"/>
        </w:rPr>
      </w:pPr>
      <w:r w:rsidRPr="0016105D">
        <w:rPr>
          <w:rFonts w:asciiTheme="minorHAnsi" w:hAnsiTheme="minorHAnsi" w:cstheme="minorHAnsi"/>
          <w:bCs/>
          <w:iCs/>
          <w:sz w:val="22"/>
          <w:szCs w:val="22"/>
        </w:rPr>
        <w:t xml:space="preserve">Nr </w:t>
      </w:r>
      <w:r w:rsidRPr="009E0E84">
        <w:rPr>
          <w:rFonts w:asciiTheme="minorHAnsi" w:hAnsiTheme="minorHAnsi" w:cstheme="minorHAnsi"/>
          <w:bCs/>
          <w:iCs/>
          <w:sz w:val="22"/>
          <w:szCs w:val="22"/>
        </w:rPr>
        <w:t xml:space="preserve">zamówienia: </w:t>
      </w:r>
      <w:r w:rsidR="009C0757" w:rsidRPr="009E0E84">
        <w:rPr>
          <w:rFonts w:asciiTheme="minorHAnsi" w:hAnsiTheme="minorHAnsi" w:cstheme="minorHAnsi"/>
          <w:bCs/>
          <w:iCs/>
          <w:sz w:val="22"/>
          <w:szCs w:val="22"/>
        </w:rPr>
        <w:t>B</w:t>
      </w:r>
      <w:r w:rsidR="00C84A03" w:rsidRPr="009E0E84">
        <w:rPr>
          <w:rFonts w:asciiTheme="minorHAnsi" w:hAnsiTheme="minorHAnsi" w:cstheme="minorHAnsi"/>
          <w:bCs/>
          <w:iCs/>
          <w:sz w:val="22"/>
          <w:szCs w:val="22"/>
        </w:rPr>
        <w:t>DG</w:t>
      </w:r>
      <w:r w:rsidR="009C0757" w:rsidRPr="009E0E84">
        <w:rPr>
          <w:rFonts w:asciiTheme="minorHAnsi" w:hAnsiTheme="minorHAnsi" w:cstheme="minorHAnsi"/>
          <w:bCs/>
          <w:iCs/>
          <w:sz w:val="22"/>
          <w:szCs w:val="22"/>
        </w:rPr>
        <w:t>-</w:t>
      </w:r>
      <w:r w:rsidR="00BD7EDA" w:rsidRPr="009E0E84">
        <w:rPr>
          <w:rFonts w:asciiTheme="minorHAnsi" w:hAnsiTheme="minorHAnsi" w:cstheme="minorHAnsi"/>
          <w:bCs/>
          <w:iCs/>
          <w:sz w:val="22"/>
          <w:szCs w:val="22"/>
        </w:rPr>
        <w:t>ZZP</w:t>
      </w:r>
      <w:r w:rsidR="009C0757" w:rsidRPr="009E0E84">
        <w:rPr>
          <w:rFonts w:asciiTheme="minorHAnsi" w:hAnsiTheme="minorHAnsi" w:cstheme="minorHAnsi"/>
          <w:bCs/>
          <w:iCs/>
          <w:sz w:val="22"/>
          <w:szCs w:val="22"/>
        </w:rPr>
        <w:t>.</w:t>
      </w:r>
      <w:r w:rsidR="006C2E63" w:rsidRPr="009E0E84">
        <w:rPr>
          <w:rFonts w:asciiTheme="minorHAnsi" w:hAnsiTheme="minorHAnsi" w:cstheme="minorHAnsi"/>
          <w:bCs/>
          <w:iCs/>
          <w:sz w:val="22"/>
          <w:szCs w:val="22"/>
        </w:rPr>
        <w:t>0</w:t>
      </w:r>
      <w:r w:rsidR="006C2E63" w:rsidRPr="004A3A8C">
        <w:rPr>
          <w:rFonts w:asciiTheme="minorHAnsi" w:hAnsiTheme="minorHAnsi" w:cstheme="minorHAnsi"/>
          <w:bCs/>
          <w:iCs/>
          <w:sz w:val="22"/>
          <w:szCs w:val="22"/>
        </w:rPr>
        <w:t>82</w:t>
      </w:r>
      <w:r w:rsidR="009C0757" w:rsidRPr="004A3A8C">
        <w:rPr>
          <w:rFonts w:asciiTheme="minorHAnsi" w:hAnsiTheme="minorHAnsi" w:cstheme="minorHAnsi"/>
          <w:bCs/>
          <w:iCs/>
          <w:sz w:val="22"/>
          <w:szCs w:val="22"/>
        </w:rPr>
        <w:t>.</w:t>
      </w:r>
      <w:r w:rsidR="00E32650" w:rsidRPr="004A3A8C">
        <w:rPr>
          <w:rFonts w:asciiTheme="minorHAnsi" w:hAnsiTheme="minorHAnsi" w:cstheme="minorHAnsi"/>
          <w:bCs/>
          <w:iCs/>
          <w:sz w:val="22"/>
          <w:szCs w:val="22"/>
        </w:rPr>
        <w:t>22</w:t>
      </w:r>
      <w:r w:rsidR="009C0757" w:rsidRPr="004A3A8C">
        <w:rPr>
          <w:rFonts w:asciiTheme="minorHAnsi" w:hAnsiTheme="minorHAnsi" w:cstheme="minorHAnsi"/>
          <w:bCs/>
          <w:iCs/>
          <w:sz w:val="22"/>
          <w:szCs w:val="22"/>
        </w:rPr>
        <w:t>.</w:t>
      </w:r>
      <w:r w:rsidRPr="004A3A8C">
        <w:rPr>
          <w:rFonts w:asciiTheme="minorHAnsi" w:hAnsiTheme="minorHAnsi" w:cstheme="minorHAnsi"/>
          <w:bCs/>
          <w:iCs/>
          <w:sz w:val="22"/>
          <w:szCs w:val="22"/>
        </w:rPr>
        <w:t>2</w:t>
      </w:r>
      <w:r w:rsidR="009C0757" w:rsidRPr="004A3A8C">
        <w:rPr>
          <w:rFonts w:asciiTheme="minorHAnsi" w:hAnsiTheme="minorHAnsi" w:cstheme="minorHAnsi"/>
          <w:bCs/>
          <w:iCs/>
          <w:sz w:val="22"/>
          <w:szCs w:val="22"/>
        </w:rPr>
        <w:t>02</w:t>
      </w:r>
      <w:r w:rsidR="003F7DC2" w:rsidRPr="004A3A8C">
        <w:rPr>
          <w:rFonts w:asciiTheme="minorHAnsi" w:hAnsiTheme="minorHAnsi" w:cstheme="minorHAnsi"/>
          <w:bCs/>
          <w:iCs/>
          <w:sz w:val="22"/>
          <w:szCs w:val="22"/>
        </w:rPr>
        <w:t>5</w:t>
      </w:r>
    </w:p>
    <w:p w14:paraId="19B490B3" w14:textId="3F1FE650" w:rsidR="002500BD" w:rsidRPr="0016105D" w:rsidRDefault="002500BD" w:rsidP="00BA4C07">
      <w:pPr>
        <w:jc w:val="both"/>
        <w:rPr>
          <w:rFonts w:asciiTheme="minorHAnsi" w:hAnsiTheme="minorHAnsi" w:cstheme="minorHAnsi"/>
          <w:bCs/>
          <w:iCs/>
          <w:sz w:val="22"/>
          <w:szCs w:val="22"/>
        </w:rPr>
      </w:pPr>
    </w:p>
    <w:tbl>
      <w:tblPr>
        <w:tblStyle w:val="Tabela-Siatka"/>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14"/>
      </w:tblGrid>
      <w:tr w:rsidR="002500BD" w:rsidRPr="0016105D" w14:paraId="019A4EE8" w14:textId="77777777" w:rsidTr="00A8346B">
        <w:trPr>
          <w:jc w:val="center"/>
        </w:trPr>
        <w:tc>
          <w:tcPr>
            <w:tcW w:w="9214" w:type="dxa"/>
            <w:shd w:val="clear" w:color="auto" w:fill="D9D9D9" w:themeFill="background1" w:themeFillShade="D9"/>
          </w:tcPr>
          <w:p w14:paraId="5A797C16" w14:textId="635736EF" w:rsidR="002500BD" w:rsidRPr="0016105D" w:rsidRDefault="002500BD" w:rsidP="00A8346B">
            <w:pPr>
              <w:jc w:val="both"/>
              <w:rPr>
                <w:rFonts w:asciiTheme="minorHAnsi" w:hAnsiTheme="minorHAnsi" w:cstheme="minorHAnsi"/>
                <w:b/>
                <w:bCs/>
                <w:sz w:val="22"/>
                <w:szCs w:val="22"/>
              </w:rPr>
            </w:pPr>
            <w:r w:rsidRPr="0016105D">
              <w:rPr>
                <w:rFonts w:asciiTheme="minorHAnsi" w:hAnsiTheme="minorHAnsi" w:cstheme="minorHAnsi"/>
                <w:b/>
                <w:bCs/>
                <w:sz w:val="22"/>
                <w:szCs w:val="22"/>
              </w:rPr>
              <w:t xml:space="preserve">II. ZAMAWIAJĄCY </w:t>
            </w:r>
          </w:p>
        </w:tc>
      </w:tr>
    </w:tbl>
    <w:p w14:paraId="17D1D7E0" w14:textId="77777777" w:rsidR="002500BD" w:rsidRPr="0016105D" w:rsidRDefault="002500BD" w:rsidP="00266BCD">
      <w:pPr>
        <w:spacing w:before="120"/>
        <w:jc w:val="both"/>
        <w:rPr>
          <w:rFonts w:asciiTheme="minorHAnsi" w:hAnsiTheme="minorHAnsi" w:cstheme="minorHAnsi"/>
          <w:bCs/>
          <w:iCs/>
          <w:sz w:val="22"/>
          <w:szCs w:val="22"/>
        </w:rPr>
      </w:pPr>
      <w:r w:rsidRPr="0016105D">
        <w:rPr>
          <w:rFonts w:asciiTheme="minorHAnsi" w:hAnsiTheme="minorHAnsi" w:cstheme="minorHAnsi"/>
          <w:bCs/>
          <w:iCs/>
          <w:sz w:val="22"/>
          <w:szCs w:val="22"/>
        </w:rPr>
        <w:t>Generalna Dyrekcja Ochrony Środowiska</w:t>
      </w:r>
    </w:p>
    <w:p w14:paraId="68536BB0" w14:textId="06879B3F" w:rsidR="002500BD" w:rsidRPr="0016105D" w:rsidRDefault="006C2E63" w:rsidP="002500BD">
      <w:pPr>
        <w:rPr>
          <w:rFonts w:asciiTheme="minorHAnsi" w:hAnsiTheme="minorHAnsi" w:cstheme="minorHAnsi"/>
          <w:bCs/>
          <w:iCs/>
          <w:sz w:val="22"/>
          <w:szCs w:val="22"/>
        </w:rPr>
      </w:pPr>
      <w:r w:rsidRPr="0016105D">
        <w:rPr>
          <w:rFonts w:asciiTheme="minorHAnsi" w:hAnsiTheme="minorHAnsi" w:cstheme="minorHAnsi"/>
          <w:bCs/>
          <w:iCs/>
          <w:sz w:val="22"/>
          <w:szCs w:val="22"/>
        </w:rPr>
        <w:t>Al. Jerozolimskie 136</w:t>
      </w:r>
      <w:r w:rsidR="002500BD" w:rsidRPr="0016105D">
        <w:rPr>
          <w:rFonts w:asciiTheme="minorHAnsi" w:hAnsiTheme="minorHAnsi" w:cstheme="minorHAnsi"/>
          <w:bCs/>
          <w:iCs/>
          <w:sz w:val="22"/>
          <w:szCs w:val="22"/>
        </w:rPr>
        <w:br/>
        <w:t>0</w:t>
      </w:r>
      <w:r w:rsidRPr="0016105D">
        <w:rPr>
          <w:rFonts w:asciiTheme="minorHAnsi" w:hAnsiTheme="minorHAnsi" w:cstheme="minorHAnsi"/>
          <w:bCs/>
          <w:iCs/>
          <w:sz w:val="22"/>
          <w:szCs w:val="22"/>
        </w:rPr>
        <w:t>2</w:t>
      </w:r>
      <w:r w:rsidR="002500BD" w:rsidRPr="0016105D">
        <w:rPr>
          <w:rFonts w:asciiTheme="minorHAnsi" w:hAnsiTheme="minorHAnsi" w:cstheme="minorHAnsi"/>
          <w:bCs/>
          <w:iCs/>
          <w:sz w:val="22"/>
          <w:szCs w:val="22"/>
        </w:rPr>
        <w:t>-</w:t>
      </w:r>
      <w:r w:rsidRPr="0016105D">
        <w:rPr>
          <w:rFonts w:asciiTheme="minorHAnsi" w:hAnsiTheme="minorHAnsi" w:cstheme="minorHAnsi"/>
          <w:bCs/>
          <w:iCs/>
          <w:sz w:val="22"/>
          <w:szCs w:val="22"/>
        </w:rPr>
        <w:t>305</w:t>
      </w:r>
      <w:r w:rsidR="002500BD" w:rsidRPr="0016105D">
        <w:rPr>
          <w:rFonts w:asciiTheme="minorHAnsi" w:hAnsiTheme="minorHAnsi" w:cstheme="minorHAnsi"/>
          <w:bCs/>
          <w:iCs/>
          <w:sz w:val="22"/>
          <w:szCs w:val="22"/>
        </w:rPr>
        <w:t xml:space="preserve"> Warszawa</w:t>
      </w:r>
    </w:p>
    <w:p w14:paraId="4E66463B" w14:textId="77777777" w:rsidR="008205E6" w:rsidRPr="0016105D" w:rsidRDefault="008205E6" w:rsidP="004E52E0">
      <w:pPr>
        <w:jc w:val="both"/>
        <w:rPr>
          <w:rFonts w:asciiTheme="minorHAnsi" w:hAnsiTheme="minorHAnsi" w:cstheme="minorHAnsi"/>
          <w:b/>
          <w:bCs/>
          <w:sz w:val="22"/>
          <w:szCs w:val="22"/>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EF7CC1" w:rsidRPr="0016105D" w14:paraId="1A6823C6" w14:textId="77777777" w:rsidTr="00EF7CC1">
        <w:trPr>
          <w:jc w:val="center"/>
        </w:trPr>
        <w:tc>
          <w:tcPr>
            <w:tcW w:w="9209" w:type="dxa"/>
            <w:shd w:val="clear" w:color="auto" w:fill="D9D9D9" w:themeFill="background1" w:themeFillShade="D9"/>
          </w:tcPr>
          <w:p w14:paraId="14479D3F" w14:textId="48F34024" w:rsidR="00EF7CC1" w:rsidRPr="0016105D" w:rsidRDefault="00EF7CC1" w:rsidP="004E52E0">
            <w:pPr>
              <w:jc w:val="both"/>
              <w:rPr>
                <w:rFonts w:asciiTheme="minorHAnsi" w:hAnsiTheme="minorHAnsi" w:cstheme="minorHAnsi"/>
                <w:b/>
                <w:bCs/>
                <w:sz w:val="22"/>
                <w:szCs w:val="22"/>
              </w:rPr>
            </w:pPr>
            <w:r w:rsidRPr="0016105D">
              <w:rPr>
                <w:rFonts w:asciiTheme="minorHAnsi" w:hAnsiTheme="minorHAnsi" w:cstheme="minorHAnsi"/>
                <w:b/>
                <w:bCs/>
                <w:sz w:val="22"/>
                <w:szCs w:val="22"/>
              </w:rPr>
              <w:t>I</w:t>
            </w:r>
            <w:r w:rsidR="00BA4C07" w:rsidRPr="0016105D">
              <w:rPr>
                <w:rFonts w:asciiTheme="minorHAnsi" w:hAnsiTheme="minorHAnsi" w:cstheme="minorHAnsi"/>
                <w:b/>
                <w:bCs/>
                <w:sz w:val="22"/>
                <w:szCs w:val="22"/>
              </w:rPr>
              <w:t>II</w:t>
            </w:r>
            <w:r w:rsidRPr="0016105D">
              <w:rPr>
                <w:rFonts w:asciiTheme="minorHAnsi" w:hAnsiTheme="minorHAnsi" w:cstheme="minorHAnsi"/>
                <w:b/>
                <w:bCs/>
                <w:sz w:val="22"/>
                <w:szCs w:val="22"/>
              </w:rPr>
              <w:t>. WYKONAWC</w:t>
            </w:r>
            <w:r w:rsidR="00BA4C07" w:rsidRPr="0016105D">
              <w:rPr>
                <w:rFonts w:asciiTheme="minorHAnsi" w:hAnsiTheme="minorHAnsi" w:cstheme="minorHAnsi"/>
                <w:b/>
                <w:bCs/>
                <w:sz w:val="22"/>
                <w:szCs w:val="22"/>
              </w:rPr>
              <w:t>A</w:t>
            </w:r>
          </w:p>
        </w:tc>
      </w:tr>
    </w:tbl>
    <w:p w14:paraId="1F8D0A39" w14:textId="77777777" w:rsidR="00EF7CC1" w:rsidRPr="0016105D" w:rsidRDefault="00EF7CC1" w:rsidP="004E52E0">
      <w:pPr>
        <w:jc w:val="both"/>
        <w:rPr>
          <w:rFonts w:asciiTheme="minorHAnsi" w:hAnsiTheme="minorHAnsi" w:cstheme="minorHAnsi"/>
          <w:sz w:val="22"/>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70"/>
      </w:tblGrid>
      <w:tr w:rsidR="00461258" w:rsidRPr="0016105D" w14:paraId="7FA73607" w14:textId="77777777" w:rsidTr="00FF6B9B">
        <w:trPr>
          <w:trHeight w:val="774"/>
          <w:jc w:val="center"/>
        </w:trPr>
        <w:tc>
          <w:tcPr>
            <w:tcW w:w="3539" w:type="dxa"/>
            <w:tcBorders>
              <w:top w:val="nil"/>
              <w:left w:val="nil"/>
              <w:bottom w:val="nil"/>
              <w:right w:val="single" w:sz="4" w:space="0" w:color="auto"/>
            </w:tcBorders>
            <w:shd w:val="clear" w:color="auto" w:fill="D9D9D9" w:themeFill="background1" w:themeFillShade="D9"/>
            <w:vAlign w:val="center"/>
          </w:tcPr>
          <w:p w14:paraId="036E67FC" w14:textId="3A6A394E" w:rsidR="00461258" w:rsidRPr="0016105D" w:rsidRDefault="00461258" w:rsidP="002500BD">
            <w:pPr>
              <w:pStyle w:val="NumPar1"/>
              <w:numPr>
                <w:ilvl w:val="0"/>
                <w:numId w:val="0"/>
              </w:numPr>
              <w:ind w:left="850" w:hanging="85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sz w:val="22"/>
                <w:lang w:eastAsia="pl-PL"/>
              </w:rPr>
              <w:t>Nazwa Wykonawcy:</w:t>
            </w:r>
          </w:p>
          <w:p w14:paraId="64E78070" w14:textId="5301337B" w:rsidR="00A270EF" w:rsidRPr="0016105D" w:rsidRDefault="000040D7" w:rsidP="002500BD">
            <w:pPr>
              <w:spacing w:after="60" w:line="276" w:lineRule="auto"/>
              <w:jc w:val="right"/>
              <w:rPr>
                <w:rFonts w:asciiTheme="minorHAnsi" w:hAnsiTheme="minorHAnsi" w:cstheme="minorHAnsi"/>
                <w:i/>
                <w:iCs/>
                <w:sz w:val="20"/>
                <w:szCs w:val="20"/>
              </w:rPr>
            </w:pPr>
            <w:r w:rsidRPr="0016105D">
              <w:rPr>
                <w:rFonts w:asciiTheme="minorHAnsi" w:hAnsiTheme="minorHAnsi" w:cstheme="minorHAnsi"/>
                <w:i/>
                <w:iCs/>
                <w:color w:val="595959" w:themeColor="text1" w:themeTint="A6"/>
                <w:sz w:val="18"/>
                <w:szCs w:val="18"/>
              </w:rPr>
              <w:t>w</w:t>
            </w:r>
            <w:r w:rsidR="00A270EF" w:rsidRPr="0016105D">
              <w:rPr>
                <w:rFonts w:asciiTheme="minorHAnsi" w:hAnsiTheme="minorHAnsi" w:cstheme="minorHAnsi"/>
                <w:i/>
                <w:iCs/>
                <w:color w:val="595959" w:themeColor="text1" w:themeTint="A6"/>
                <w:sz w:val="18"/>
                <w:szCs w:val="18"/>
              </w:rPr>
              <w:t> przypadku oferty wspólnej należy podać nazwy i adresy wszystkich Wykonawców</w:t>
            </w:r>
          </w:p>
        </w:tc>
        <w:tc>
          <w:tcPr>
            <w:tcW w:w="5670" w:type="dxa"/>
            <w:tcBorders>
              <w:left w:val="single" w:sz="4" w:space="0" w:color="auto"/>
            </w:tcBorders>
            <w:vAlign w:val="center"/>
          </w:tcPr>
          <w:p w14:paraId="20372C32" w14:textId="21AFF676" w:rsidR="00461258" w:rsidRPr="0016105D" w:rsidRDefault="00461258" w:rsidP="002500BD">
            <w:pPr>
              <w:pStyle w:val="Text1"/>
              <w:spacing w:before="0" w:after="0"/>
              <w:ind w:left="0" w:hanging="667"/>
              <w:jc w:val="left"/>
              <w:rPr>
                <w:rFonts w:asciiTheme="minorHAnsi" w:eastAsia="Times New Roman" w:hAnsiTheme="minorHAnsi" w:cstheme="minorHAnsi"/>
                <w:sz w:val="22"/>
                <w:lang w:eastAsia="pl-PL"/>
              </w:rPr>
            </w:pPr>
          </w:p>
        </w:tc>
      </w:tr>
    </w:tbl>
    <w:p w14:paraId="2BDD08FB" w14:textId="0CE9C7B7" w:rsidR="00BA4C07" w:rsidRPr="0016105D" w:rsidRDefault="00BA4C07" w:rsidP="002500BD">
      <w:pPr>
        <w:jc w:val="right"/>
        <w:rPr>
          <w:rFonts w:asciiTheme="minorHAnsi" w:hAnsiTheme="minorHAnsi" w:cstheme="minorHAnsi"/>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70"/>
      </w:tblGrid>
      <w:tr w:rsidR="002500BD" w:rsidRPr="0016105D" w14:paraId="3EDD370E" w14:textId="77777777" w:rsidTr="00620FE9">
        <w:trPr>
          <w:trHeight w:val="1134"/>
          <w:jc w:val="center"/>
        </w:trPr>
        <w:tc>
          <w:tcPr>
            <w:tcW w:w="3539" w:type="dxa"/>
            <w:tcBorders>
              <w:top w:val="nil"/>
              <w:left w:val="nil"/>
              <w:bottom w:val="nil"/>
              <w:right w:val="single" w:sz="4" w:space="0" w:color="auto"/>
            </w:tcBorders>
            <w:shd w:val="clear" w:color="auto" w:fill="D9D9D9" w:themeFill="background1" w:themeFillShade="D9"/>
            <w:vAlign w:val="center"/>
          </w:tcPr>
          <w:p w14:paraId="05772D25" w14:textId="77777777" w:rsidR="002500BD" w:rsidRPr="0016105D" w:rsidRDefault="002500BD" w:rsidP="002500BD">
            <w:pPr>
              <w:pStyle w:val="NumPar1"/>
              <w:numPr>
                <w:ilvl w:val="0"/>
                <w:numId w:val="0"/>
              </w:numPr>
              <w:spacing w:before="0" w:after="0"/>
              <w:jc w:val="right"/>
              <w:rPr>
                <w:rFonts w:asciiTheme="minorHAnsi" w:hAnsiTheme="minorHAnsi" w:cstheme="minorHAnsi"/>
                <w:i/>
                <w:iCs/>
                <w:sz w:val="20"/>
                <w:szCs w:val="20"/>
              </w:rPr>
            </w:pPr>
            <w:r w:rsidRPr="0016105D">
              <w:rPr>
                <w:rFonts w:asciiTheme="minorHAnsi" w:eastAsia="Times New Roman" w:hAnsiTheme="minorHAnsi" w:cstheme="minorHAnsi"/>
                <w:sz w:val="22"/>
                <w:lang w:eastAsia="pl-PL"/>
              </w:rPr>
              <w:t>Adres pocztowy:</w:t>
            </w:r>
            <w:r w:rsidRPr="0016105D">
              <w:rPr>
                <w:rFonts w:asciiTheme="minorHAnsi" w:hAnsiTheme="minorHAnsi" w:cstheme="minorHAnsi"/>
                <w:i/>
                <w:iCs/>
                <w:sz w:val="20"/>
                <w:szCs w:val="20"/>
              </w:rPr>
              <w:t xml:space="preserve"> </w:t>
            </w:r>
          </w:p>
          <w:p w14:paraId="7EBBF074" w14:textId="77777777" w:rsidR="002500BD" w:rsidRPr="0016105D" w:rsidRDefault="002500BD" w:rsidP="002500BD">
            <w:pPr>
              <w:pStyle w:val="NumPar1"/>
              <w:numPr>
                <w:ilvl w:val="0"/>
                <w:numId w:val="0"/>
              </w:numPr>
              <w:spacing w:before="0" w:after="0"/>
              <w:jc w:val="right"/>
              <w:rPr>
                <w:rFonts w:asciiTheme="minorHAnsi" w:hAnsiTheme="minorHAnsi" w:cstheme="minorHAnsi"/>
                <w:i/>
                <w:iCs/>
                <w:sz w:val="20"/>
                <w:szCs w:val="20"/>
              </w:rPr>
            </w:pPr>
          </w:p>
          <w:p w14:paraId="3845B683" w14:textId="53686CD5" w:rsidR="002500BD" w:rsidRPr="0016105D" w:rsidRDefault="002500BD" w:rsidP="002500BD">
            <w:pPr>
              <w:pStyle w:val="NumPar1"/>
              <w:numPr>
                <w:ilvl w:val="0"/>
                <w:numId w:val="0"/>
              </w:numPr>
              <w:spacing w:before="0" w:after="0"/>
              <w:jc w:val="right"/>
              <w:rPr>
                <w:rFonts w:asciiTheme="minorHAnsi" w:eastAsia="Times New Roman" w:hAnsiTheme="minorHAnsi" w:cstheme="minorHAnsi"/>
                <w:sz w:val="22"/>
                <w:lang w:eastAsia="pl-PL"/>
              </w:rPr>
            </w:pPr>
            <w:r w:rsidRPr="0016105D">
              <w:rPr>
                <w:rFonts w:asciiTheme="minorHAnsi" w:hAnsiTheme="minorHAnsi" w:cstheme="minorHAnsi"/>
                <w:i/>
                <w:iCs/>
                <w:sz w:val="20"/>
                <w:szCs w:val="20"/>
              </w:rPr>
              <w:t>województwo:</w:t>
            </w:r>
          </w:p>
          <w:p w14:paraId="53A5EF12" w14:textId="7020D6B7" w:rsidR="002500BD" w:rsidRPr="0016105D" w:rsidRDefault="002500BD" w:rsidP="002500BD">
            <w:pPr>
              <w:pStyle w:val="NumPar1"/>
              <w:numPr>
                <w:ilvl w:val="0"/>
                <w:numId w:val="0"/>
              </w:numPr>
              <w:jc w:val="right"/>
              <w:rPr>
                <w:rFonts w:asciiTheme="minorHAnsi" w:hAnsiTheme="minorHAnsi" w:cstheme="minorHAnsi"/>
                <w:i/>
                <w:iCs/>
                <w:sz w:val="20"/>
                <w:szCs w:val="20"/>
                <w:lang w:eastAsia="pl-PL"/>
              </w:rPr>
            </w:pPr>
            <w:r w:rsidRPr="0016105D">
              <w:rPr>
                <w:rFonts w:asciiTheme="minorHAnsi" w:eastAsia="Times New Roman" w:hAnsiTheme="minorHAnsi" w:cstheme="minorHAnsi"/>
                <w:i/>
                <w:iCs/>
                <w:color w:val="595959" w:themeColor="text1" w:themeTint="A6"/>
                <w:sz w:val="18"/>
                <w:szCs w:val="18"/>
                <w:lang w:eastAsia="pl-PL"/>
              </w:rPr>
              <w:t>jeśli adres siedziby jest inny niż korespondencyjny, należy wskazać</w:t>
            </w:r>
          </w:p>
        </w:tc>
        <w:tc>
          <w:tcPr>
            <w:tcW w:w="5670" w:type="dxa"/>
            <w:tcBorders>
              <w:left w:val="single" w:sz="4" w:space="0" w:color="auto"/>
            </w:tcBorders>
            <w:vAlign w:val="center"/>
          </w:tcPr>
          <w:p w14:paraId="1FD1635A" w14:textId="77777777" w:rsidR="002500BD" w:rsidRPr="0016105D" w:rsidRDefault="002500BD" w:rsidP="002500BD">
            <w:pPr>
              <w:pStyle w:val="Text1"/>
              <w:spacing w:before="0" w:after="0"/>
              <w:ind w:left="0"/>
              <w:jc w:val="left"/>
              <w:rPr>
                <w:rFonts w:asciiTheme="minorHAnsi" w:eastAsia="Times New Roman" w:hAnsiTheme="minorHAnsi" w:cstheme="minorHAnsi"/>
                <w:sz w:val="22"/>
                <w:lang w:eastAsia="pl-PL"/>
              </w:rPr>
            </w:pPr>
          </w:p>
        </w:tc>
      </w:tr>
    </w:tbl>
    <w:p w14:paraId="7F9F6A0E" w14:textId="21B48C3B" w:rsidR="002500BD" w:rsidRPr="0016105D" w:rsidRDefault="002500BD">
      <w:pPr>
        <w:rPr>
          <w:rFonts w:asciiTheme="minorHAnsi" w:hAnsiTheme="minorHAnsi" w:cstheme="minorHAnsi"/>
        </w:rPr>
      </w:pPr>
    </w:p>
    <w:tbl>
      <w:tblPr>
        <w:tblW w:w="9209" w:type="dxa"/>
        <w:jc w:val="center"/>
        <w:shd w:val="clear" w:color="auto" w:fill="FFFFFF" w:themeFill="background1"/>
        <w:tblLook w:val="04A0" w:firstRow="1" w:lastRow="0" w:firstColumn="1" w:lastColumn="0" w:noHBand="0" w:noVBand="1"/>
      </w:tblPr>
      <w:tblGrid>
        <w:gridCol w:w="3539"/>
        <w:gridCol w:w="5670"/>
      </w:tblGrid>
      <w:tr w:rsidR="003D5946" w:rsidRPr="0016105D" w14:paraId="516445FA" w14:textId="0EE69F98" w:rsidTr="00112D85">
        <w:trPr>
          <w:trHeight w:val="411"/>
          <w:jc w:val="center"/>
        </w:trPr>
        <w:tc>
          <w:tcPr>
            <w:tcW w:w="3539" w:type="dxa"/>
            <w:tcBorders>
              <w:right w:val="single" w:sz="4" w:space="0" w:color="auto"/>
            </w:tcBorders>
            <w:shd w:val="clear" w:color="auto" w:fill="D9D9D9" w:themeFill="background1" w:themeFillShade="D9"/>
            <w:vAlign w:val="center"/>
          </w:tcPr>
          <w:p w14:paraId="0D60E6EE" w14:textId="0F46520D" w:rsidR="003D5946" w:rsidRPr="0016105D" w:rsidRDefault="003D5946" w:rsidP="002500BD">
            <w:pPr>
              <w:pStyle w:val="Text1"/>
              <w:spacing w:before="0" w:after="0"/>
              <w:ind w:left="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szCs w:val="24"/>
                <w:lang w:eastAsia="pl-PL"/>
              </w:rPr>
              <w:br w:type="page"/>
            </w:r>
            <w:r w:rsidRPr="0016105D">
              <w:rPr>
                <w:rFonts w:asciiTheme="minorHAnsi" w:eastAsia="Times New Roman" w:hAnsiTheme="minorHAnsi" w:cstheme="minorHAnsi"/>
                <w:sz w:val="22"/>
                <w:lang w:eastAsia="pl-PL"/>
              </w:rPr>
              <w:t>Krajowy numer identyfikacyjny:</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539F3" w14:textId="77777777" w:rsidR="003D5946" w:rsidRPr="0016105D" w:rsidRDefault="003D5946" w:rsidP="002500BD">
            <w:pPr>
              <w:pStyle w:val="Text1"/>
              <w:spacing w:before="0" w:after="0"/>
              <w:ind w:left="0"/>
              <w:jc w:val="left"/>
              <w:rPr>
                <w:rFonts w:asciiTheme="minorHAnsi" w:eastAsia="Times New Roman" w:hAnsiTheme="minorHAnsi" w:cstheme="minorHAnsi"/>
                <w:sz w:val="22"/>
                <w:lang w:eastAsia="pl-PL"/>
              </w:rPr>
            </w:pPr>
          </w:p>
        </w:tc>
      </w:tr>
    </w:tbl>
    <w:p w14:paraId="33270BD0" w14:textId="699381A6" w:rsidR="00BA4C07" w:rsidRPr="0016105D" w:rsidRDefault="00BA4C07">
      <w:pPr>
        <w:rPr>
          <w:rFonts w:asciiTheme="minorHAnsi" w:hAnsiTheme="minorHAnsi" w:cstheme="minorHAnsi"/>
        </w:rPr>
      </w:pPr>
    </w:p>
    <w:tbl>
      <w:tblPr>
        <w:tblW w:w="9209" w:type="dxa"/>
        <w:jc w:val="center"/>
        <w:shd w:val="clear" w:color="auto" w:fill="FFFFFF" w:themeFill="background1"/>
        <w:tblLook w:val="04A0" w:firstRow="1" w:lastRow="0" w:firstColumn="1" w:lastColumn="0" w:noHBand="0" w:noVBand="1"/>
      </w:tblPr>
      <w:tblGrid>
        <w:gridCol w:w="3539"/>
        <w:gridCol w:w="5670"/>
      </w:tblGrid>
      <w:tr w:rsidR="002500BD" w:rsidRPr="0016105D" w14:paraId="117BAFDB" w14:textId="77777777" w:rsidTr="00112D85">
        <w:trPr>
          <w:trHeight w:val="267"/>
          <w:jc w:val="center"/>
        </w:trPr>
        <w:tc>
          <w:tcPr>
            <w:tcW w:w="3539" w:type="dxa"/>
            <w:tcBorders>
              <w:right w:val="single" w:sz="4" w:space="0" w:color="auto"/>
            </w:tcBorders>
            <w:shd w:val="clear" w:color="auto" w:fill="D9D9D9" w:themeFill="background1" w:themeFillShade="D9"/>
            <w:vAlign w:val="center"/>
          </w:tcPr>
          <w:p w14:paraId="54D41ADB" w14:textId="77777777" w:rsidR="002500BD" w:rsidRPr="0016105D" w:rsidRDefault="002500BD" w:rsidP="00A8346B">
            <w:pPr>
              <w:pStyle w:val="Text1"/>
              <w:spacing w:before="0" w:after="0"/>
              <w:ind w:left="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szCs w:val="24"/>
                <w:lang w:eastAsia="pl-PL"/>
              </w:rPr>
              <w:br w:type="page"/>
            </w:r>
            <w:r w:rsidR="00BD5AB9" w:rsidRPr="0016105D">
              <w:rPr>
                <w:rFonts w:asciiTheme="minorHAnsi" w:eastAsia="Times New Roman" w:hAnsiTheme="minorHAnsi" w:cstheme="minorHAnsi"/>
                <w:sz w:val="22"/>
                <w:lang w:eastAsia="pl-PL"/>
              </w:rPr>
              <w:t>Wielkość</w:t>
            </w:r>
            <w:r w:rsidRPr="0016105D">
              <w:rPr>
                <w:rFonts w:asciiTheme="minorHAnsi" w:eastAsia="Times New Roman" w:hAnsiTheme="minorHAnsi" w:cstheme="minorHAnsi"/>
                <w:sz w:val="22"/>
                <w:lang w:eastAsia="pl-PL"/>
              </w:rPr>
              <w:t xml:space="preserve"> Wykonawcy:</w:t>
            </w:r>
          </w:p>
          <w:p w14:paraId="0E047BE6" w14:textId="4FB1ED2D" w:rsidR="00BD5AB9" w:rsidRPr="0016105D" w:rsidRDefault="00BD5AB9" w:rsidP="00BD5AB9">
            <w:pPr>
              <w:pStyle w:val="Text1"/>
              <w:spacing w:before="0" w:after="0"/>
              <w:ind w:left="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i/>
                <w:iCs/>
                <w:color w:val="595959" w:themeColor="text1" w:themeTint="A6"/>
                <w:sz w:val="18"/>
                <w:szCs w:val="18"/>
                <w:lang w:eastAsia="pl-PL"/>
              </w:rPr>
              <w:t>zaznaczyć właściwe</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E9AE3" w14:textId="77902877" w:rsidR="00BD5AB9" w:rsidRPr="0016105D" w:rsidRDefault="00000000" w:rsidP="00266BCD">
            <w:pPr>
              <w:widowControl w:val="0"/>
              <w:autoSpaceDE w:val="0"/>
              <w:autoSpaceDN w:val="0"/>
              <w:spacing w:before="80" w:line="360" w:lineRule="auto"/>
              <w:jc w:val="both"/>
              <w:rPr>
                <w:rFonts w:asciiTheme="minorHAnsi" w:hAnsiTheme="minorHAnsi" w:cstheme="minorHAnsi"/>
                <w:sz w:val="18"/>
                <w:szCs w:val="18"/>
              </w:rPr>
            </w:pPr>
            <w:sdt>
              <w:sdtPr>
                <w:rPr>
                  <w:rFonts w:asciiTheme="minorHAnsi" w:hAnsiTheme="minorHAnsi" w:cstheme="minorHAnsi"/>
                  <w:sz w:val="18"/>
                  <w:szCs w:val="18"/>
                </w:rPr>
                <w:id w:val="1767969023"/>
                <w14:checkbox>
                  <w14:checked w14:val="0"/>
                  <w14:checkedState w14:val="2612" w14:font="MS Gothic"/>
                  <w14:uncheckedState w14:val="2610" w14:font="MS Gothic"/>
                </w14:checkbox>
              </w:sdtPr>
              <w:sdtContent>
                <w:r w:rsidR="00BD5AB9" w:rsidRPr="0016105D">
                  <w:rPr>
                    <w:rFonts w:ascii="Segoe UI Symbol" w:eastAsia="MS Gothic" w:hAnsi="Segoe UI Symbol" w:cs="Segoe UI Symbol"/>
                    <w:sz w:val="18"/>
                    <w:szCs w:val="18"/>
                  </w:rPr>
                  <w:t>☐</w:t>
                </w:r>
              </w:sdtContent>
            </w:sdt>
            <w:r w:rsidR="00BD5AB9" w:rsidRPr="0016105D">
              <w:rPr>
                <w:rFonts w:asciiTheme="minorHAnsi" w:hAnsiTheme="minorHAnsi" w:cstheme="minorHAnsi"/>
                <w:sz w:val="18"/>
                <w:szCs w:val="18"/>
              </w:rPr>
              <w:t xml:space="preserve"> mikroprzedsiębiorstwo</w:t>
            </w:r>
          </w:p>
          <w:p w14:paraId="4034862E" w14:textId="65E7E2ED" w:rsidR="00BD5AB9" w:rsidRPr="0016105D" w:rsidRDefault="00000000" w:rsidP="00BD5AB9">
            <w:pPr>
              <w:widowControl w:val="0"/>
              <w:autoSpaceDE w:val="0"/>
              <w:autoSpaceDN w:val="0"/>
              <w:spacing w:line="360" w:lineRule="auto"/>
              <w:ind w:right="-2"/>
              <w:jc w:val="both"/>
              <w:rPr>
                <w:rFonts w:asciiTheme="minorHAnsi" w:hAnsiTheme="minorHAnsi" w:cstheme="minorHAnsi"/>
                <w:sz w:val="18"/>
                <w:szCs w:val="18"/>
              </w:rPr>
            </w:pPr>
            <w:sdt>
              <w:sdtPr>
                <w:rPr>
                  <w:rFonts w:asciiTheme="minorHAnsi" w:hAnsiTheme="minorHAnsi" w:cstheme="minorHAnsi"/>
                  <w:sz w:val="18"/>
                  <w:szCs w:val="18"/>
                </w:rPr>
                <w:id w:val="1584716590"/>
                <w14:checkbox>
                  <w14:checked w14:val="0"/>
                  <w14:checkedState w14:val="2612" w14:font="MS Gothic"/>
                  <w14:uncheckedState w14:val="2610" w14:font="MS Gothic"/>
                </w14:checkbox>
              </w:sdtPr>
              <w:sdtContent>
                <w:r w:rsidR="00BD5AB9" w:rsidRPr="0016105D">
                  <w:rPr>
                    <w:rFonts w:ascii="Segoe UI Symbol" w:eastAsia="MS Gothic" w:hAnsi="Segoe UI Symbol" w:cs="Segoe UI Symbol"/>
                    <w:sz w:val="18"/>
                    <w:szCs w:val="18"/>
                  </w:rPr>
                  <w:t>☐</w:t>
                </w:r>
              </w:sdtContent>
            </w:sdt>
            <w:r w:rsidR="00BD5AB9" w:rsidRPr="0016105D">
              <w:rPr>
                <w:rFonts w:asciiTheme="minorHAnsi" w:hAnsiTheme="minorHAnsi" w:cstheme="minorHAnsi"/>
                <w:sz w:val="18"/>
                <w:szCs w:val="18"/>
              </w:rPr>
              <w:t xml:space="preserve"> małe przedsiębiorstwo</w:t>
            </w:r>
          </w:p>
          <w:p w14:paraId="36F50A8C" w14:textId="19DF763A" w:rsidR="00BD5AB9" w:rsidRPr="0016105D" w:rsidRDefault="00000000" w:rsidP="00BD5AB9">
            <w:pPr>
              <w:widowControl w:val="0"/>
              <w:autoSpaceDE w:val="0"/>
              <w:autoSpaceDN w:val="0"/>
              <w:spacing w:line="360" w:lineRule="auto"/>
              <w:ind w:right="-2"/>
              <w:jc w:val="both"/>
              <w:rPr>
                <w:rFonts w:asciiTheme="minorHAnsi" w:hAnsiTheme="minorHAnsi" w:cstheme="minorHAnsi"/>
                <w:sz w:val="18"/>
                <w:szCs w:val="18"/>
              </w:rPr>
            </w:pPr>
            <w:sdt>
              <w:sdtPr>
                <w:rPr>
                  <w:rFonts w:asciiTheme="minorHAnsi" w:hAnsiTheme="minorHAnsi" w:cstheme="minorHAnsi"/>
                  <w:sz w:val="18"/>
                  <w:szCs w:val="18"/>
                </w:rPr>
                <w:id w:val="401800574"/>
                <w14:checkbox>
                  <w14:checked w14:val="0"/>
                  <w14:checkedState w14:val="2612" w14:font="MS Gothic"/>
                  <w14:uncheckedState w14:val="2610" w14:font="MS Gothic"/>
                </w14:checkbox>
              </w:sdtPr>
              <w:sdtContent>
                <w:r w:rsidR="00BD5AB9" w:rsidRPr="0016105D">
                  <w:rPr>
                    <w:rFonts w:ascii="Segoe UI Symbol" w:eastAsia="MS Gothic" w:hAnsi="Segoe UI Symbol" w:cs="Segoe UI Symbol"/>
                    <w:sz w:val="18"/>
                    <w:szCs w:val="18"/>
                  </w:rPr>
                  <w:t>☐</w:t>
                </w:r>
              </w:sdtContent>
            </w:sdt>
            <w:r w:rsidR="00BD5AB9" w:rsidRPr="0016105D">
              <w:rPr>
                <w:rFonts w:asciiTheme="minorHAnsi" w:hAnsiTheme="minorHAnsi" w:cstheme="minorHAnsi"/>
                <w:sz w:val="18"/>
                <w:szCs w:val="18"/>
              </w:rPr>
              <w:t xml:space="preserve"> średnie przedsiębiorstwo</w:t>
            </w:r>
          </w:p>
          <w:p w14:paraId="3807523D" w14:textId="2865A7A5" w:rsidR="00BD5AB9" w:rsidRPr="0016105D" w:rsidRDefault="00000000" w:rsidP="00BD5AB9">
            <w:pPr>
              <w:widowControl w:val="0"/>
              <w:autoSpaceDE w:val="0"/>
              <w:autoSpaceDN w:val="0"/>
              <w:spacing w:line="360" w:lineRule="auto"/>
              <w:ind w:right="-2"/>
              <w:jc w:val="both"/>
              <w:rPr>
                <w:rFonts w:asciiTheme="minorHAnsi" w:hAnsiTheme="minorHAnsi" w:cstheme="minorHAnsi"/>
                <w:sz w:val="18"/>
                <w:szCs w:val="18"/>
              </w:rPr>
            </w:pPr>
            <w:sdt>
              <w:sdtPr>
                <w:rPr>
                  <w:rFonts w:asciiTheme="minorHAnsi" w:hAnsiTheme="minorHAnsi" w:cstheme="minorHAnsi"/>
                  <w:sz w:val="18"/>
                  <w:szCs w:val="18"/>
                </w:rPr>
                <w:id w:val="1502539354"/>
                <w14:checkbox>
                  <w14:checked w14:val="0"/>
                  <w14:checkedState w14:val="2612" w14:font="MS Gothic"/>
                  <w14:uncheckedState w14:val="2610" w14:font="MS Gothic"/>
                </w14:checkbox>
              </w:sdtPr>
              <w:sdtContent>
                <w:r w:rsidR="003D5946" w:rsidRPr="0016105D">
                  <w:rPr>
                    <w:rFonts w:ascii="Segoe UI Symbol" w:eastAsia="MS Gothic" w:hAnsi="Segoe UI Symbol" w:cs="Segoe UI Symbol"/>
                    <w:sz w:val="18"/>
                    <w:szCs w:val="18"/>
                  </w:rPr>
                  <w:t>☐</w:t>
                </w:r>
              </w:sdtContent>
            </w:sdt>
            <w:r w:rsidR="00BD5AB9" w:rsidRPr="0016105D">
              <w:rPr>
                <w:rFonts w:asciiTheme="minorHAnsi" w:hAnsiTheme="minorHAnsi" w:cstheme="minorHAnsi"/>
                <w:sz w:val="18"/>
                <w:szCs w:val="18"/>
              </w:rPr>
              <w:t xml:space="preserve"> jednoosobowa działalność gospodarcza</w:t>
            </w:r>
          </w:p>
          <w:p w14:paraId="5D11DDED" w14:textId="258BB252" w:rsidR="002500BD" w:rsidRPr="0016105D" w:rsidRDefault="00000000" w:rsidP="00BD5AB9">
            <w:pPr>
              <w:widowControl w:val="0"/>
              <w:autoSpaceDE w:val="0"/>
              <w:autoSpaceDN w:val="0"/>
              <w:spacing w:line="360" w:lineRule="auto"/>
              <w:ind w:right="-2"/>
              <w:jc w:val="both"/>
              <w:rPr>
                <w:rFonts w:asciiTheme="minorHAnsi" w:hAnsiTheme="minorHAnsi" w:cstheme="minorHAnsi"/>
                <w:sz w:val="22"/>
              </w:rPr>
            </w:pPr>
            <w:sdt>
              <w:sdtPr>
                <w:rPr>
                  <w:rFonts w:asciiTheme="minorHAnsi" w:hAnsiTheme="minorHAnsi" w:cstheme="minorHAnsi"/>
                  <w:sz w:val="18"/>
                  <w:szCs w:val="18"/>
                </w:rPr>
                <w:id w:val="1945957591"/>
                <w14:checkbox>
                  <w14:checked w14:val="0"/>
                  <w14:checkedState w14:val="2612" w14:font="MS Gothic"/>
                  <w14:uncheckedState w14:val="2610" w14:font="MS Gothic"/>
                </w14:checkbox>
              </w:sdtPr>
              <w:sdtContent>
                <w:r w:rsidR="00BD5AB9" w:rsidRPr="0016105D">
                  <w:rPr>
                    <w:rFonts w:ascii="Segoe UI Symbol" w:eastAsia="MS Gothic" w:hAnsi="Segoe UI Symbol" w:cs="Segoe UI Symbol"/>
                    <w:sz w:val="18"/>
                    <w:szCs w:val="18"/>
                  </w:rPr>
                  <w:t>☐</w:t>
                </w:r>
              </w:sdtContent>
            </w:sdt>
            <w:r w:rsidR="00BD5AB9" w:rsidRPr="0016105D">
              <w:rPr>
                <w:rFonts w:asciiTheme="minorHAnsi" w:hAnsiTheme="minorHAnsi" w:cstheme="minorHAnsi"/>
                <w:sz w:val="18"/>
                <w:szCs w:val="18"/>
              </w:rPr>
              <w:t xml:space="preserve"> osoba fizyczna nieprowadząca działalności gospodarczej</w:t>
            </w:r>
          </w:p>
        </w:tc>
      </w:tr>
    </w:tbl>
    <w:p w14:paraId="5AE1BC4F" w14:textId="2101F7F8" w:rsidR="002500BD" w:rsidRPr="0016105D" w:rsidRDefault="002500BD">
      <w:pPr>
        <w:rPr>
          <w:rFonts w:asciiTheme="minorHAnsi" w:hAnsiTheme="minorHAnsi" w:cstheme="minorHAnsi"/>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70"/>
      </w:tblGrid>
      <w:tr w:rsidR="002500BD" w:rsidRPr="0016105D" w14:paraId="47CFE73F" w14:textId="77777777" w:rsidTr="00FF6B9B">
        <w:trPr>
          <w:trHeight w:val="802"/>
          <w:jc w:val="center"/>
        </w:trPr>
        <w:tc>
          <w:tcPr>
            <w:tcW w:w="3539" w:type="dxa"/>
            <w:tcBorders>
              <w:top w:val="nil"/>
              <w:left w:val="nil"/>
              <w:bottom w:val="nil"/>
              <w:right w:val="single" w:sz="4" w:space="0" w:color="auto"/>
            </w:tcBorders>
            <w:shd w:val="clear" w:color="auto" w:fill="D9D9D9" w:themeFill="background1" w:themeFillShade="D9"/>
            <w:vAlign w:val="center"/>
          </w:tcPr>
          <w:p w14:paraId="638F19B9" w14:textId="77777777" w:rsidR="002500BD" w:rsidRPr="0016105D" w:rsidRDefault="002500BD" w:rsidP="002500BD">
            <w:pPr>
              <w:pStyle w:val="Text1"/>
              <w:spacing w:before="0"/>
              <w:ind w:left="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sz w:val="22"/>
                <w:lang w:eastAsia="pl-PL"/>
              </w:rPr>
              <w:t>Osoba reprezentująca Wykonawcę:</w:t>
            </w:r>
          </w:p>
          <w:p w14:paraId="2625FD62" w14:textId="7D32003C" w:rsidR="002500BD" w:rsidRPr="0016105D" w:rsidRDefault="002500BD" w:rsidP="00FF6B9B">
            <w:pPr>
              <w:autoSpaceDE w:val="0"/>
              <w:autoSpaceDN w:val="0"/>
              <w:adjustRightInd w:val="0"/>
              <w:ind w:right="30"/>
              <w:jc w:val="right"/>
              <w:rPr>
                <w:rFonts w:asciiTheme="minorHAnsi" w:hAnsiTheme="minorHAnsi" w:cstheme="minorHAnsi"/>
                <w:i/>
                <w:iCs/>
                <w:sz w:val="20"/>
                <w:szCs w:val="20"/>
              </w:rPr>
            </w:pPr>
            <w:r w:rsidRPr="0016105D">
              <w:rPr>
                <w:rFonts w:asciiTheme="minorHAnsi" w:hAnsiTheme="minorHAnsi" w:cstheme="minorHAnsi"/>
                <w:i/>
                <w:iCs/>
                <w:color w:val="595959" w:themeColor="text1" w:themeTint="A6"/>
                <w:sz w:val="18"/>
                <w:szCs w:val="18"/>
              </w:rPr>
              <w:lastRenderedPageBreak/>
              <w:t>imię i nazwisko, podstawa do reprezentowania - pełnomocnictwo,</w:t>
            </w:r>
            <w:r w:rsidR="00FF6B9B" w:rsidRPr="0016105D">
              <w:rPr>
                <w:rFonts w:asciiTheme="minorHAnsi" w:hAnsiTheme="minorHAnsi" w:cstheme="minorHAnsi"/>
                <w:i/>
                <w:iCs/>
                <w:color w:val="595959" w:themeColor="text1" w:themeTint="A6"/>
                <w:sz w:val="18"/>
                <w:szCs w:val="18"/>
              </w:rPr>
              <w:t xml:space="preserve"> </w:t>
            </w:r>
            <w:r w:rsidRPr="0016105D">
              <w:rPr>
                <w:rFonts w:asciiTheme="minorHAnsi" w:hAnsiTheme="minorHAnsi" w:cstheme="minorHAnsi"/>
                <w:i/>
                <w:iCs/>
                <w:color w:val="595959" w:themeColor="text1" w:themeTint="A6"/>
                <w:sz w:val="18"/>
                <w:szCs w:val="18"/>
              </w:rPr>
              <w:t xml:space="preserve">KRS, </w:t>
            </w:r>
            <w:proofErr w:type="spellStart"/>
            <w:r w:rsidRPr="0016105D">
              <w:rPr>
                <w:rFonts w:asciiTheme="minorHAnsi" w:hAnsiTheme="minorHAnsi" w:cstheme="minorHAnsi"/>
                <w:i/>
                <w:iCs/>
                <w:color w:val="595959" w:themeColor="text1" w:themeTint="A6"/>
                <w:sz w:val="18"/>
                <w:szCs w:val="18"/>
              </w:rPr>
              <w:t>CEiDG</w:t>
            </w:r>
            <w:proofErr w:type="spellEnd"/>
            <w:r w:rsidRPr="0016105D">
              <w:rPr>
                <w:rFonts w:asciiTheme="minorHAnsi" w:hAnsiTheme="minorHAnsi" w:cstheme="minorHAnsi"/>
                <w:i/>
                <w:iCs/>
                <w:color w:val="595959" w:themeColor="text1" w:themeTint="A6"/>
                <w:sz w:val="18"/>
                <w:szCs w:val="18"/>
              </w:rPr>
              <w:t>, umowa spółki, inne</w:t>
            </w:r>
          </w:p>
        </w:tc>
        <w:tc>
          <w:tcPr>
            <w:tcW w:w="5670" w:type="dxa"/>
            <w:tcBorders>
              <w:left w:val="single" w:sz="4" w:space="0" w:color="auto"/>
            </w:tcBorders>
            <w:vAlign w:val="center"/>
          </w:tcPr>
          <w:p w14:paraId="1A764F60" w14:textId="122A2485" w:rsidR="002500BD" w:rsidRPr="0016105D" w:rsidRDefault="002500BD" w:rsidP="00A8346B">
            <w:pPr>
              <w:pStyle w:val="Text1"/>
              <w:spacing w:before="0" w:after="0"/>
              <w:ind w:left="0"/>
              <w:jc w:val="left"/>
              <w:rPr>
                <w:rFonts w:asciiTheme="minorHAnsi" w:eastAsia="Times New Roman" w:hAnsiTheme="minorHAnsi" w:cstheme="minorHAnsi"/>
                <w:sz w:val="22"/>
                <w:lang w:eastAsia="pl-PL"/>
              </w:rPr>
            </w:pPr>
          </w:p>
        </w:tc>
      </w:tr>
    </w:tbl>
    <w:p w14:paraId="330EB4DC" w14:textId="77777777" w:rsidR="002500BD" w:rsidRPr="0016105D" w:rsidRDefault="002500BD">
      <w:pPr>
        <w:rPr>
          <w:rFonts w:asciiTheme="minorHAnsi" w:hAnsiTheme="minorHAnsi" w:cstheme="minorHAnsi"/>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70"/>
      </w:tblGrid>
      <w:tr w:rsidR="002500BD" w:rsidRPr="0016105D" w14:paraId="45C0F08B" w14:textId="77777777" w:rsidTr="00112D85">
        <w:trPr>
          <w:trHeight w:val="674"/>
          <w:jc w:val="center"/>
        </w:trPr>
        <w:tc>
          <w:tcPr>
            <w:tcW w:w="3539" w:type="dxa"/>
            <w:tcBorders>
              <w:top w:val="nil"/>
              <w:left w:val="nil"/>
              <w:bottom w:val="nil"/>
              <w:right w:val="single" w:sz="4" w:space="0" w:color="auto"/>
            </w:tcBorders>
            <w:shd w:val="clear" w:color="auto" w:fill="D9D9D9" w:themeFill="background1" w:themeFillShade="D9"/>
            <w:vAlign w:val="center"/>
          </w:tcPr>
          <w:p w14:paraId="2FF3C408" w14:textId="77777777" w:rsidR="002500BD" w:rsidRPr="0016105D" w:rsidRDefault="002500BD" w:rsidP="002500BD">
            <w:pPr>
              <w:pStyle w:val="Text1"/>
              <w:spacing w:before="0" w:after="0"/>
              <w:ind w:left="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sz w:val="22"/>
                <w:lang w:eastAsia="pl-PL"/>
              </w:rPr>
              <w:t>Osoba wyznaczona do kontaktów:</w:t>
            </w:r>
          </w:p>
          <w:p w14:paraId="35B43090" w14:textId="77777777" w:rsidR="002500BD" w:rsidRPr="0016105D" w:rsidRDefault="002500BD" w:rsidP="002500BD">
            <w:pPr>
              <w:pStyle w:val="Text1"/>
              <w:spacing w:before="0" w:after="0"/>
              <w:ind w:left="0"/>
              <w:jc w:val="right"/>
              <w:rPr>
                <w:rFonts w:asciiTheme="minorHAnsi" w:eastAsia="Times New Roman" w:hAnsiTheme="minorHAnsi" w:cstheme="minorHAnsi"/>
                <w:sz w:val="22"/>
                <w:lang w:eastAsia="pl-PL"/>
              </w:rPr>
            </w:pPr>
            <w:r w:rsidRPr="0016105D">
              <w:rPr>
                <w:rFonts w:asciiTheme="minorHAnsi" w:eastAsia="Times New Roman" w:hAnsiTheme="minorHAnsi" w:cstheme="minorHAnsi"/>
                <w:sz w:val="22"/>
                <w:lang w:eastAsia="pl-PL"/>
              </w:rPr>
              <w:t>telefon:</w:t>
            </w:r>
          </w:p>
          <w:p w14:paraId="2A24A899" w14:textId="5CB7CCFE" w:rsidR="002500BD" w:rsidRPr="0016105D" w:rsidRDefault="002500BD" w:rsidP="002500BD">
            <w:pPr>
              <w:spacing w:after="60" w:line="276" w:lineRule="auto"/>
              <w:jc w:val="right"/>
              <w:rPr>
                <w:rFonts w:asciiTheme="minorHAnsi" w:hAnsiTheme="minorHAnsi" w:cstheme="minorHAnsi"/>
                <w:i/>
                <w:iCs/>
                <w:sz w:val="20"/>
                <w:szCs w:val="20"/>
              </w:rPr>
            </w:pPr>
            <w:r w:rsidRPr="0016105D">
              <w:rPr>
                <w:rFonts w:asciiTheme="minorHAnsi" w:hAnsiTheme="minorHAnsi" w:cstheme="minorHAnsi"/>
                <w:sz w:val="22"/>
              </w:rPr>
              <w:t>adres e-mail:</w:t>
            </w:r>
          </w:p>
        </w:tc>
        <w:tc>
          <w:tcPr>
            <w:tcW w:w="5670" w:type="dxa"/>
            <w:tcBorders>
              <w:left w:val="single" w:sz="4" w:space="0" w:color="auto"/>
            </w:tcBorders>
            <w:vAlign w:val="center"/>
          </w:tcPr>
          <w:p w14:paraId="5B64D15E" w14:textId="11DD1132" w:rsidR="002500BD" w:rsidRPr="0016105D" w:rsidRDefault="002500BD" w:rsidP="002500BD">
            <w:pPr>
              <w:pStyle w:val="Text1"/>
              <w:spacing w:before="0" w:after="0"/>
              <w:ind w:left="0"/>
              <w:jc w:val="left"/>
              <w:rPr>
                <w:rFonts w:asciiTheme="minorHAnsi" w:eastAsia="Times New Roman" w:hAnsiTheme="minorHAnsi" w:cstheme="minorHAnsi"/>
                <w:sz w:val="22"/>
                <w:lang w:eastAsia="pl-PL"/>
              </w:rPr>
            </w:pPr>
          </w:p>
        </w:tc>
      </w:tr>
    </w:tbl>
    <w:p w14:paraId="645A62E5" w14:textId="1B5B8041" w:rsidR="00266BCD" w:rsidRPr="0016105D" w:rsidRDefault="00266BCD">
      <w:pPr>
        <w:rPr>
          <w:rFonts w:asciiTheme="minorHAnsi" w:hAnsiTheme="minorHAnsi" w:cstheme="minorHAnsi"/>
          <w:b/>
          <w:bCs/>
          <w:sz w:val="22"/>
          <w:szCs w:val="22"/>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BA4C07" w:rsidRPr="0016105D" w14:paraId="66D0A250" w14:textId="77777777" w:rsidTr="00213A4C">
        <w:trPr>
          <w:jc w:val="center"/>
        </w:trPr>
        <w:tc>
          <w:tcPr>
            <w:tcW w:w="9209" w:type="dxa"/>
            <w:shd w:val="clear" w:color="auto" w:fill="D9D9D9" w:themeFill="background1" w:themeFillShade="D9"/>
          </w:tcPr>
          <w:p w14:paraId="28D74DCE" w14:textId="65B7FC30" w:rsidR="00BA4C07" w:rsidRPr="0016105D" w:rsidRDefault="00BA4C07" w:rsidP="00A8346B">
            <w:pPr>
              <w:jc w:val="both"/>
              <w:rPr>
                <w:rFonts w:asciiTheme="minorHAnsi" w:hAnsiTheme="minorHAnsi" w:cstheme="minorHAnsi"/>
                <w:b/>
                <w:bCs/>
                <w:sz w:val="22"/>
                <w:szCs w:val="22"/>
              </w:rPr>
            </w:pPr>
            <w:r w:rsidRPr="0016105D">
              <w:rPr>
                <w:rFonts w:asciiTheme="minorHAnsi" w:hAnsiTheme="minorHAnsi" w:cstheme="minorHAnsi"/>
                <w:b/>
                <w:bCs/>
                <w:sz w:val="22"/>
                <w:szCs w:val="22"/>
              </w:rPr>
              <w:t>IV. KRYTERIA OCENY OFERT</w:t>
            </w:r>
          </w:p>
        </w:tc>
      </w:tr>
    </w:tbl>
    <w:p w14:paraId="5970BB38" w14:textId="5DC8E644" w:rsidR="003B0FAB" w:rsidRPr="0016105D" w:rsidRDefault="003B0FAB" w:rsidP="003B0FAB">
      <w:pPr>
        <w:pStyle w:val="Tekstpodstawowy"/>
        <w:jc w:val="both"/>
        <w:rPr>
          <w:rFonts w:asciiTheme="minorHAnsi" w:hAnsiTheme="minorHAnsi" w:cstheme="minorHAnsi"/>
          <w:sz w:val="22"/>
          <w:szCs w:val="22"/>
        </w:rPr>
      </w:pPr>
    </w:p>
    <w:tbl>
      <w:tblPr>
        <w:tblStyle w:val="Tabela-Siatka"/>
        <w:tblW w:w="9214" w:type="dxa"/>
        <w:jc w:val="center"/>
        <w:tblLook w:val="04A0" w:firstRow="1" w:lastRow="0" w:firstColumn="1" w:lastColumn="0" w:noHBand="0" w:noVBand="1"/>
      </w:tblPr>
      <w:tblGrid>
        <w:gridCol w:w="4253"/>
        <w:gridCol w:w="4961"/>
      </w:tblGrid>
      <w:tr w:rsidR="003B0FAB" w:rsidRPr="0016105D" w14:paraId="7649A569" w14:textId="77777777" w:rsidTr="00396B41">
        <w:trPr>
          <w:trHeight w:val="658"/>
          <w:jc w:val="center"/>
        </w:trPr>
        <w:tc>
          <w:tcPr>
            <w:tcW w:w="4253" w:type="dxa"/>
            <w:tcBorders>
              <w:top w:val="nil"/>
              <w:left w:val="nil"/>
              <w:bottom w:val="nil"/>
              <w:right w:val="single" w:sz="4" w:space="0" w:color="auto"/>
            </w:tcBorders>
            <w:shd w:val="clear" w:color="auto" w:fill="D9D9D9" w:themeFill="background1" w:themeFillShade="D9"/>
            <w:vAlign w:val="center"/>
          </w:tcPr>
          <w:p w14:paraId="49B52AA3" w14:textId="107039F8" w:rsidR="003B0FAB" w:rsidRPr="0016105D" w:rsidRDefault="008875AD" w:rsidP="008875AD">
            <w:pPr>
              <w:pStyle w:val="Tekstpodstawowy"/>
              <w:rPr>
                <w:rFonts w:asciiTheme="minorHAnsi" w:hAnsiTheme="minorHAnsi" w:cstheme="minorHAnsi"/>
                <w:b/>
                <w:sz w:val="22"/>
                <w:szCs w:val="22"/>
              </w:rPr>
            </w:pPr>
            <w:r w:rsidRPr="008875AD">
              <w:rPr>
                <w:rFonts w:asciiTheme="minorHAnsi" w:hAnsiTheme="minorHAnsi" w:cstheme="minorHAnsi"/>
                <w:b/>
                <w:iCs/>
                <w:sz w:val="22"/>
                <w:szCs w:val="22"/>
              </w:rPr>
              <w:t>1.</w:t>
            </w:r>
            <w:r>
              <w:rPr>
                <w:rFonts w:asciiTheme="minorHAnsi" w:hAnsiTheme="minorHAnsi" w:cstheme="minorHAnsi"/>
                <w:b/>
                <w:iCs/>
                <w:sz w:val="22"/>
                <w:szCs w:val="22"/>
              </w:rPr>
              <w:t xml:space="preserve"> Kryterium</w:t>
            </w:r>
            <w:r w:rsidR="003B0FAB" w:rsidRPr="0016105D">
              <w:rPr>
                <w:rFonts w:asciiTheme="minorHAnsi" w:hAnsiTheme="minorHAnsi" w:cstheme="minorHAnsi"/>
                <w:b/>
                <w:iCs/>
                <w:sz w:val="22"/>
                <w:szCs w:val="22"/>
              </w:rPr>
              <w:t xml:space="preserve"> </w:t>
            </w:r>
            <w:r w:rsidR="007376E2">
              <w:rPr>
                <w:rFonts w:asciiTheme="minorHAnsi" w:hAnsiTheme="minorHAnsi" w:cstheme="minorHAnsi"/>
                <w:b/>
                <w:iCs/>
                <w:sz w:val="22"/>
                <w:szCs w:val="22"/>
              </w:rPr>
              <w:t>„</w:t>
            </w:r>
            <w:r w:rsidR="003B0FAB" w:rsidRPr="0016105D">
              <w:rPr>
                <w:rFonts w:asciiTheme="minorHAnsi" w:hAnsiTheme="minorHAnsi" w:cstheme="minorHAnsi"/>
                <w:b/>
                <w:iCs/>
                <w:sz w:val="22"/>
                <w:szCs w:val="22"/>
              </w:rPr>
              <w:t>Cena brutto zamówienia</w:t>
            </w:r>
            <w:r w:rsidR="007376E2">
              <w:rPr>
                <w:rFonts w:asciiTheme="minorHAnsi" w:hAnsiTheme="minorHAnsi" w:cstheme="minorHAnsi"/>
                <w:b/>
                <w:iCs/>
                <w:sz w:val="22"/>
                <w:szCs w:val="22"/>
              </w:rPr>
              <w:t>”</w:t>
            </w:r>
          </w:p>
        </w:tc>
        <w:tc>
          <w:tcPr>
            <w:tcW w:w="4961" w:type="dxa"/>
            <w:tcBorders>
              <w:left w:val="single" w:sz="4" w:space="0" w:color="auto"/>
            </w:tcBorders>
            <w:vAlign w:val="center"/>
          </w:tcPr>
          <w:p w14:paraId="46318F0C" w14:textId="3C6C896E" w:rsidR="003B0FAB" w:rsidRPr="0016105D" w:rsidRDefault="00DD5F50" w:rsidP="00396B41">
            <w:pPr>
              <w:pStyle w:val="Tekstpodstawowy"/>
              <w:jc w:val="center"/>
              <w:rPr>
                <w:rFonts w:asciiTheme="minorHAnsi" w:hAnsiTheme="minorHAnsi" w:cstheme="minorHAnsi"/>
                <w:sz w:val="22"/>
                <w:szCs w:val="22"/>
              </w:rPr>
            </w:pPr>
            <w:r w:rsidRPr="0016105D">
              <w:rPr>
                <w:rFonts w:asciiTheme="minorHAnsi" w:hAnsiTheme="minorHAnsi" w:cstheme="minorHAnsi"/>
                <w:sz w:val="22"/>
                <w:szCs w:val="22"/>
              </w:rPr>
              <w:t>…</w:t>
            </w:r>
            <w:r w:rsidR="008875AD">
              <w:rPr>
                <w:rFonts w:asciiTheme="minorHAnsi" w:hAnsiTheme="minorHAnsi" w:cstheme="minorHAnsi"/>
                <w:sz w:val="22"/>
                <w:szCs w:val="22"/>
              </w:rPr>
              <w:t>………………………………………………………..</w:t>
            </w:r>
            <w:r w:rsidRPr="0016105D">
              <w:rPr>
                <w:rFonts w:asciiTheme="minorHAnsi" w:hAnsiTheme="minorHAnsi" w:cstheme="minorHAnsi"/>
                <w:sz w:val="22"/>
                <w:szCs w:val="22"/>
              </w:rPr>
              <w:t xml:space="preserve"> zł</w:t>
            </w:r>
          </w:p>
        </w:tc>
      </w:tr>
    </w:tbl>
    <w:p w14:paraId="56BA090A" w14:textId="77777777" w:rsidR="00641BA5" w:rsidRPr="0016105D" w:rsidRDefault="00641BA5" w:rsidP="006F264B">
      <w:pPr>
        <w:pStyle w:val="Tekstpodstawowy"/>
        <w:jc w:val="both"/>
        <w:rPr>
          <w:rFonts w:asciiTheme="minorHAnsi" w:hAnsiTheme="minorHAnsi" w:cstheme="minorHAnsi"/>
          <w:sz w:val="22"/>
          <w:szCs w:val="22"/>
        </w:rPr>
      </w:pPr>
    </w:p>
    <w:tbl>
      <w:tblPr>
        <w:tblStyle w:val="Tabela-Siatka"/>
        <w:tblW w:w="9213" w:type="dxa"/>
        <w:jc w:val="center"/>
        <w:tblLook w:val="04A0" w:firstRow="1" w:lastRow="0" w:firstColumn="1" w:lastColumn="0" w:noHBand="0" w:noVBand="1"/>
      </w:tblPr>
      <w:tblGrid>
        <w:gridCol w:w="9213"/>
      </w:tblGrid>
      <w:tr w:rsidR="003F7DC2" w:rsidRPr="0016105D" w14:paraId="3EA568EA" w14:textId="77777777" w:rsidTr="003F7DC2">
        <w:trPr>
          <w:trHeight w:val="448"/>
          <w:jc w:val="center"/>
        </w:trPr>
        <w:tc>
          <w:tcPr>
            <w:tcW w:w="9213" w:type="dxa"/>
            <w:tcBorders>
              <w:top w:val="nil"/>
              <w:left w:val="nil"/>
              <w:bottom w:val="nil"/>
              <w:right w:val="nil"/>
            </w:tcBorders>
            <w:shd w:val="clear" w:color="auto" w:fill="D9D9D9" w:themeFill="background1" w:themeFillShade="D9"/>
            <w:vAlign w:val="center"/>
          </w:tcPr>
          <w:p w14:paraId="0BB10030" w14:textId="57259891" w:rsidR="003F7DC2" w:rsidRPr="00641BA5" w:rsidRDefault="003F7DC2" w:rsidP="00396B41">
            <w:pPr>
              <w:pStyle w:val="Tekstpodstawowy"/>
              <w:spacing w:before="120" w:after="120"/>
              <w:rPr>
                <w:rFonts w:asciiTheme="minorHAnsi" w:hAnsiTheme="minorHAnsi" w:cstheme="minorHAnsi"/>
                <w:b/>
                <w:sz w:val="22"/>
                <w:szCs w:val="22"/>
              </w:rPr>
            </w:pPr>
            <w:r>
              <w:rPr>
                <w:rFonts w:asciiTheme="minorHAnsi" w:hAnsiTheme="minorHAnsi" w:cstheme="minorHAnsi"/>
                <w:b/>
                <w:iCs/>
                <w:sz w:val="22"/>
                <w:szCs w:val="22"/>
              </w:rPr>
              <w:t>2</w:t>
            </w:r>
            <w:r w:rsidRPr="00396B41">
              <w:rPr>
                <w:rFonts w:asciiTheme="minorHAnsi" w:hAnsiTheme="minorHAnsi" w:cstheme="minorHAnsi"/>
                <w:b/>
                <w:iCs/>
                <w:sz w:val="22"/>
                <w:szCs w:val="22"/>
              </w:rPr>
              <w:t>.</w:t>
            </w:r>
            <w:r w:rsidR="008875AD" w:rsidRPr="00396B41">
              <w:rPr>
                <w:rFonts w:asciiTheme="minorHAnsi" w:hAnsiTheme="minorHAnsi" w:cstheme="minorHAnsi"/>
                <w:b/>
                <w:iCs/>
                <w:sz w:val="22"/>
                <w:szCs w:val="22"/>
              </w:rPr>
              <w:t xml:space="preserve"> </w:t>
            </w:r>
            <w:r w:rsidR="008875AD" w:rsidRPr="008875AD">
              <w:rPr>
                <w:rFonts w:asciiTheme="minorHAnsi" w:hAnsiTheme="minorHAnsi" w:cstheme="minorHAnsi"/>
                <w:b/>
                <w:iCs/>
                <w:sz w:val="22"/>
                <w:szCs w:val="22"/>
              </w:rPr>
              <w:t>Kryterium „</w:t>
            </w:r>
            <w:r w:rsidR="004B1AB6" w:rsidRPr="004B1AB6">
              <w:rPr>
                <w:rFonts w:asciiTheme="minorHAnsi" w:hAnsiTheme="minorHAnsi" w:cstheme="minorHAnsi"/>
                <w:b/>
                <w:iCs/>
                <w:sz w:val="22"/>
                <w:szCs w:val="22"/>
              </w:rPr>
              <w:t>Dodatkowe doświadczenie osób realizujących zamówienie</w:t>
            </w:r>
            <w:r w:rsidR="008875AD" w:rsidRPr="008875AD">
              <w:rPr>
                <w:rFonts w:asciiTheme="minorHAnsi" w:hAnsiTheme="minorHAnsi" w:cstheme="minorHAnsi"/>
                <w:b/>
                <w:iCs/>
                <w:sz w:val="22"/>
                <w:szCs w:val="22"/>
              </w:rPr>
              <w:t>”</w:t>
            </w:r>
            <w:r w:rsidR="008875AD">
              <w:rPr>
                <w:rFonts w:asciiTheme="minorHAnsi" w:hAnsiTheme="minorHAnsi" w:cstheme="minorHAnsi"/>
                <w:b/>
                <w:iCs/>
                <w:sz w:val="22"/>
                <w:szCs w:val="22"/>
              </w:rPr>
              <w:t xml:space="preserve"> </w:t>
            </w:r>
            <w:bookmarkStart w:id="0" w:name="_Hlk192158933"/>
            <w:r w:rsidR="008875AD" w:rsidRPr="00BD534D">
              <w:rPr>
                <w:rFonts w:asciiTheme="minorHAnsi" w:hAnsiTheme="minorHAnsi" w:cstheme="minorHAnsi"/>
                <w:sz w:val="22"/>
                <w:szCs w:val="22"/>
              </w:rPr>
              <w:t>będzie ocenia</w:t>
            </w:r>
            <w:r w:rsidR="008875AD">
              <w:rPr>
                <w:rFonts w:asciiTheme="minorHAnsi" w:hAnsiTheme="minorHAnsi" w:cstheme="minorHAnsi"/>
                <w:sz w:val="22"/>
                <w:szCs w:val="22"/>
              </w:rPr>
              <w:t>ne</w:t>
            </w:r>
            <w:r w:rsidR="008875AD" w:rsidRPr="00BD534D">
              <w:rPr>
                <w:rFonts w:asciiTheme="minorHAnsi" w:hAnsiTheme="minorHAnsi" w:cstheme="minorHAnsi"/>
                <w:sz w:val="22"/>
                <w:szCs w:val="22"/>
              </w:rPr>
              <w:t xml:space="preserve"> na podstawie dołączonego do oferty wykazu </w:t>
            </w:r>
            <w:r w:rsidR="00EE497C">
              <w:rPr>
                <w:rFonts w:asciiTheme="minorHAnsi" w:hAnsiTheme="minorHAnsi" w:cstheme="minorHAnsi"/>
                <w:sz w:val="22"/>
                <w:szCs w:val="22"/>
              </w:rPr>
              <w:t xml:space="preserve">- </w:t>
            </w:r>
            <w:r w:rsidR="008875AD" w:rsidRPr="00BD534D">
              <w:rPr>
                <w:rFonts w:asciiTheme="minorHAnsi" w:hAnsiTheme="minorHAnsi" w:cstheme="minorHAnsi"/>
                <w:sz w:val="22"/>
                <w:szCs w:val="22"/>
              </w:rPr>
              <w:t xml:space="preserve">wg wzoru stanowiącego załącznik nr </w:t>
            </w:r>
            <w:r w:rsidR="008875AD">
              <w:rPr>
                <w:rFonts w:asciiTheme="minorHAnsi" w:hAnsiTheme="minorHAnsi" w:cstheme="minorHAnsi"/>
                <w:sz w:val="22"/>
                <w:szCs w:val="22"/>
              </w:rPr>
              <w:t>4</w:t>
            </w:r>
            <w:r w:rsidR="008875AD" w:rsidRPr="00BD534D">
              <w:rPr>
                <w:rFonts w:asciiTheme="minorHAnsi" w:hAnsiTheme="minorHAnsi" w:cstheme="minorHAnsi"/>
                <w:sz w:val="22"/>
                <w:szCs w:val="22"/>
              </w:rPr>
              <w:t xml:space="preserve"> do SWZ.</w:t>
            </w:r>
            <w:bookmarkEnd w:id="0"/>
          </w:p>
        </w:tc>
      </w:tr>
    </w:tbl>
    <w:p w14:paraId="74E98C99" w14:textId="77777777" w:rsidR="006F264B" w:rsidRPr="0016105D" w:rsidRDefault="006F264B" w:rsidP="006F264B">
      <w:pPr>
        <w:pStyle w:val="Tekstpodstawowy"/>
        <w:jc w:val="both"/>
        <w:rPr>
          <w:rFonts w:asciiTheme="minorHAnsi" w:hAnsiTheme="minorHAnsi" w:cstheme="minorHAnsi"/>
          <w:sz w:val="22"/>
          <w:szCs w:val="22"/>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3F6505" w:rsidRPr="0016105D" w14:paraId="29D770AD" w14:textId="77777777" w:rsidTr="00A8346B">
        <w:trPr>
          <w:jc w:val="center"/>
        </w:trPr>
        <w:tc>
          <w:tcPr>
            <w:tcW w:w="9209" w:type="dxa"/>
            <w:shd w:val="clear" w:color="auto" w:fill="D9D9D9" w:themeFill="background1" w:themeFillShade="D9"/>
          </w:tcPr>
          <w:p w14:paraId="332B93F2" w14:textId="4CBCA8EC" w:rsidR="003F6505" w:rsidRPr="0016105D" w:rsidRDefault="003F6505" w:rsidP="00A8346B">
            <w:pPr>
              <w:jc w:val="both"/>
              <w:rPr>
                <w:rFonts w:asciiTheme="minorHAnsi" w:hAnsiTheme="minorHAnsi" w:cstheme="minorHAnsi"/>
                <w:b/>
                <w:bCs/>
                <w:sz w:val="22"/>
                <w:szCs w:val="22"/>
              </w:rPr>
            </w:pPr>
            <w:r w:rsidRPr="0016105D">
              <w:rPr>
                <w:rFonts w:asciiTheme="minorHAnsi" w:hAnsiTheme="minorHAnsi" w:cstheme="minorHAnsi"/>
                <w:b/>
                <w:bCs/>
                <w:sz w:val="22"/>
                <w:szCs w:val="22"/>
              </w:rPr>
              <w:t>V. TAJEMNICA PRZEDSIĘBIORSTWA</w:t>
            </w:r>
          </w:p>
        </w:tc>
      </w:tr>
    </w:tbl>
    <w:p w14:paraId="490A5472" w14:textId="77777777" w:rsidR="003F6505" w:rsidRPr="0016105D" w:rsidRDefault="003F6505" w:rsidP="00620FE9">
      <w:pPr>
        <w:widowControl w:val="0"/>
        <w:tabs>
          <w:tab w:val="left" w:pos="821"/>
          <w:tab w:val="left" w:pos="822"/>
        </w:tabs>
        <w:autoSpaceDE w:val="0"/>
        <w:autoSpaceDN w:val="0"/>
        <w:spacing w:before="120" w:after="120"/>
        <w:ind w:right="249"/>
        <w:jc w:val="both"/>
        <w:rPr>
          <w:rFonts w:asciiTheme="minorHAnsi" w:hAnsiTheme="minorHAnsi" w:cstheme="minorHAnsi"/>
          <w:i/>
          <w:sz w:val="22"/>
          <w:szCs w:val="22"/>
        </w:rPr>
      </w:pPr>
      <w:r w:rsidRPr="0016105D">
        <w:rPr>
          <w:rFonts w:asciiTheme="minorHAnsi" w:hAnsiTheme="minorHAnsi" w:cstheme="minorHAnsi"/>
          <w:bCs/>
          <w:sz w:val="22"/>
          <w:szCs w:val="22"/>
        </w:rPr>
        <w:t>Oświadczamy</w:t>
      </w:r>
      <w:r w:rsidRPr="0016105D">
        <w:rPr>
          <w:rFonts w:asciiTheme="minorHAnsi" w:hAnsiTheme="minorHAnsi" w:cstheme="minorHAnsi"/>
          <w:sz w:val="22"/>
          <w:szCs w:val="22"/>
        </w:rPr>
        <w:t xml:space="preserve">, że </w:t>
      </w:r>
      <w:r w:rsidRPr="0016105D">
        <w:rPr>
          <w:rFonts w:asciiTheme="minorHAnsi" w:hAnsiTheme="minorHAnsi" w:cstheme="minorHAnsi"/>
          <w:snapToGrid w:val="0"/>
          <w:sz w:val="22"/>
          <w:szCs w:val="22"/>
        </w:rPr>
        <w:t xml:space="preserve">na podstawie art. 18 ust. 3 ustawy </w:t>
      </w:r>
      <w:proofErr w:type="spellStart"/>
      <w:r w:rsidRPr="0016105D">
        <w:rPr>
          <w:rFonts w:asciiTheme="minorHAnsi" w:hAnsiTheme="minorHAnsi" w:cstheme="minorHAnsi"/>
          <w:snapToGrid w:val="0"/>
          <w:sz w:val="22"/>
          <w:szCs w:val="22"/>
        </w:rPr>
        <w:t>Pzp</w:t>
      </w:r>
      <w:proofErr w:type="spellEnd"/>
      <w:r w:rsidRPr="0016105D">
        <w:rPr>
          <w:rFonts w:asciiTheme="minorHAnsi" w:hAnsiTheme="minorHAnsi" w:cstheme="minorHAnsi"/>
          <w:snapToGrid w:val="0"/>
          <w:sz w:val="22"/>
          <w:szCs w:val="22"/>
        </w:rPr>
        <w:t xml:space="preserve">: </w:t>
      </w:r>
    </w:p>
    <w:p w14:paraId="2C566AB6" w14:textId="77777777" w:rsidR="003F6505" w:rsidRPr="0016105D" w:rsidRDefault="00000000" w:rsidP="00620FE9">
      <w:pPr>
        <w:spacing w:after="120"/>
        <w:ind w:left="284" w:right="1" w:hanging="284"/>
        <w:jc w:val="both"/>
        <w:rPr>
          <w:rFonts w:asciiTheme="minorHAnsi" w:hAnsiTheme="minorHAnsi" w:cstheme="minorHAnsi"/>
          <w:snapToGrid w:val="0"/>
          <w:sz w:val="22"/>
          <w:szCs w:val="22"/>
        </w:rPr>
      </w:pPr>
      <w:sdt>
        <w:sdtPr>
          <w:rPr>
            <w:rFonts w:asciiTheme="minorHAnsi" w:hAnsiTheme="minorHAnsi" w:cstheme="minorHAnsi"/>
            <w:b/>
            <w:bCs/>
            <w:snapToGrid w:val="0"/>
            <w:sz w:val="22"/>
            <w:szCs w:val="22"/>
          </w:rPr>
          <w:id w:val="1484039420"/>
          <w14:checkbox>
            <w14:checked w14:val="0"/>
            <w14:checkedState w14:val="2612" w14:font="MS Gothic"/>
            <w14:uncheckedState w14:val="2610" w14:font="MS Gothic"/>
          </w14:checkbox>
        </w:sdtPr>
        <w:sdtContent>
          <w:r w:rsidR="003F6505" w:rsidRPr="0016105D">
            <w:rPr>
              <w:rFonts w:ascii="Segoe UI Symbol" w:eastAsia="MS Gothic" w:hAnsi="Segoe UI Symbol" w:cs="Segoe UI Symbol"/>
              <w:b/>
              <w:bCs/>
              <w:snapToGrid w:val="0"/>
              <w:sz w:val="22"/>
              <w:szCs w:val="22"/>
            </w:rPr>
            <w:t>☐</w:t>
          </w:r>
        </w:sdtContent>
      </w:sdt>
      <w:r w:rsidR="003F6505" w:rsidRPr="0016105D">
        <w:rPr>
          <w:rFonts w:asciiTheme="minorHAnsi" w:hAnsiTheme="minorHAnsi" w:cstheme="minorHAnsi"/>
          <w:snapToGrid w:val="0"/>
          <w:sz w:val="22"/>
          <w:szCs w:val="22"/>
        </w:rPr>
        <w:t xml:space="preserve">  żadne z informacji zawarte w ofercie nie stanowią tajemnicy przedsiębiorstwa w rozumieniu   </w:t>
      </w:r>
      <w:r w:rsidR="003F6505" w:rsidRPr="0016105D">
        <w:rPr>
          <w:rFonts w:asciiTheme="minorHAnsi" w:hAnsiTheme="minorHAnsi" w:cstheme="minorHAnsi"/>
          <w:snapToGrid w:val="0"/>
          <w:sz w:val="22"/>
          <w:szCs w:val="22"/>
        </w:rPr>
        <w:br/>
        <w:t xml:space="preserve">  przepisów o zwalczaniu nieuczciwej konkurencji;</w:t>
      </w:r>
    </w:p>
    <w:p w14:paraId="0A48A508" w14:textId="34BE29E2" w:rsidR="003F6505" w:rsidRPr="0016105D" w:rsidRDefault="00000000" w:rsidP="00620FE9">
      <w:pPr>
        <w:tabs>
          <w:tab w:val="left" w:pos="821"/>
          <w:tab w:val="left" w:pos="822"/>
        </w:tabs>
        <w:spacing w:after="120"/>
        <w:ind w:left="426" w:right="1" w:hanging="426"/>
        <w:jc w:val="both"/>
        <w:rPr>
          <w:rFonts w:asciiTheme="minorHAnsi" w:hAnsiTheme="minorHAnsi" w:cstheme="minorHAnsi"/>
          <w:sz w:val="22"/>
          <w:szCs w:val="22"/>
        </w:rPr>
      </w:pPr>
      <w:sdt>
        <w:sdtPr>
          <w:rPr>
            <w:rFonts w:asciiTheme="minorHAnsi" w:hAnsiTheme="minorHAnsi" w:cstheme="minorHAnsi"/>
            <w:b/>
            <w:bCs/>
            <w:snapToGrid w:val="0"/>
            <w:sz w:val="22"/>
            <w:szCs w:val="22"/>
          </w:rPr>
          <w:id w:val="-1891102721"/>
          <w14:checkbox>
            <w14:checked w14:val="0"/>
            <w14:checkedState w14:val="2612" w14:font="MS Gothic"/>
            <w14:uncheckedState w14:val="2610" w14:font="MS Gothic"/>
          </w14:checkbox>
        </w:sdtPr>
        <w:sdtContent>
          <w:r w:rsidR="003F6505" w:rsidRPr="0016105D">
            <w:rPr>
              <w:rFonts w:ascii="Segoe UI Symbol" w:eastAsia="MS Gothic" w:hAnsi="Segoe UI Symbol" w:cs="Segoe UI Symbol"/>
              <w:b/>
              <w:bCs/>
              <w:snapToGrid w:val="0"/>
              <w:sz w:val="22"/>
              <w:szCs w:val="22"/>
            </w:rPr>
            <w:t>☐</w:t>
          </w:r>
        </w:sdtContent>
      </w:sdt>
      <w:r w:rsidR="003F6505" w:rsidRPr="0016105D">
        <w:rPr>
          <w:rFonts w:asciiTheme="minorHAnsi" w:hAnsiTheme="minorHAnsi" w:cstheme="minorHAnsi"/>
          <w:sz w:val="22"/>
          <w:szCs w:val="22"/>
        </w:rPr>
        <w:t xml:space="preserve">  wraz z ofertą, </w:t>
      </w:r>
      <w:r w:rsidR="003F6505" w:rsidRPr="0016105D">
        <w:rPr>
          <w:rFonts w:asciiTheme="minorHAnsi" w:hAnsiTheme="minorHAnsi" w:cstheme="minorHAnsi"/>
          <w:b/>
          <w:bCs/>
          <w:sz w:val="22"/>
          <w:szCs w:val="22"/>
        </w:rPr>
        <w:t>w odrębnym pliku</w:t>
      </w:r>
      <w:r w:rsidR="003F6505" w:rsidRPr="0016105D">
        <w:rPr>
          <w:rFonts w:asciiTheme="minorHAnsi" w:hAnsiTheme="minorHAnsi" w:cstheme="minorHAnsi"/>
          <w:sz w:val="22"/>
          <w:szCs w:val="22"/>
        </w:rPr>
        <w:t xml:space="preserve">, składamy informacje i dokumenty, stanowiące tajemnicę przedsiębiorstwa w rozumieniu przepisów o zwalczaniu nieuczciwej konkurencji, i zastrzegam/y, </w:t>
      </w:r>
      <w:r w:rsidR="003F6505" w:rsidRPr="0016105D">
        <w:rPr>
          <w:rFonts w:asciiTheme="minorHAnsi" w:hAnsiTheme="minorHAnsi" w:cstheme="minorHAnsi"/>
          <w:spacing w:val="3"/>
          <w:sz w:val="22"/>
          <w:szCs w:val="22"/>
        </w:rPr>
        <w:t xml:space="preserve">że </w:t>
      </w:r>
      <w:r w:rsidR="003F6505" w:rsidRPr="0016105D">
        <w:rPr>
          <w:rFonts w:asciiTheme="minorHAnsi" w:hAnsiTheme="minorHAnsi" w:cstheme="minorHAnsi"/>
          <w:sz w:val="22"/>
          <w:szCs w:val="22"/>
        </w:rPr>
        <w:t>nie mogą być one</w:t>
      </w:r>
      <w:r w:rsidR="003F6505" w:rsidRPr="0016105D">
        <w:rPr>
          <w:rFonts w:asciiTheme="minorHAnsi" w:hAnsiTheme="minorHAnsi" w:cstheme="minorHAnsi"/>
          <w:spacing w:val="-3"/>
          <w:sz w:val="22"/>
          <w:szCs w:val="22"/>
        </w:rPr>
        <w:t xml:space="preserve"> </w:t>
      </w:r>
      <w:r w:rsidR="003F6505" w:rsidRPr="0016105D">
        <w:rPr>
          <w:rFonts w:asciiTheme="minorHAnsi" w:hAnsiTheme="minorHAnsi" w:cstheme="minorHAnsi"/>
          <w:sz w:val="22"/>
          <w:szCs w:val="22"/>
        </w:rPr>
        <w:t>udostępniane.</w:t>
      </w:r>
    </w:p>
    <w:p w14:paraId="4873CB1F" w14:textId="77777777" w:rsidR="00B35A47" w:rsidRPr="0016105D" w:rsidRDefault="00B35A47" w:rsidP="003F6505">
      <w:pPr>
        <w:tabs>
          <w:tab w:val="left" w:pos="821"/>
          <w:tab w:val="left" w:pos="822"/>
        </w:tabs>
        <w:ind w:left="426" w:right="1" w:hanging="426"/>
        <w:jc w:val="both"/>
        <w:rPr>
          <w:rFonts w:asciiTheme="minorHAnsi" w:hAnsiTheme="minorHAnsi" w:cstheme="minorHAnsi"/>
          <w:sz w:val="22"/>
          <w:szCs w:val="22"/>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B35A47" w:rsidRPr="0016105D" w14:paraId="50448B34" w14:textId="77777777" w:rsidTr="00A8346B">
        <w:trPr>
          <w:jc w:val="center"/>
        </w:trPr>
        <w:tc>
          <w:tcPr>
            <w:tcW w:w="9209" w:type="dxa"/>
            <w:shd w:val="clear" w:color="auto" w:fill="D9D9D9" w:themeFill="background1" w:themeFillShade="D9"/>
          </w:tcPr>
          <w:p w14:paraId="3CF64F14" w14:textId="6A7B0BDE" w:rsidR="00B35A47" w:rsidRPr="0016105D" w:rsidRDefault="00B35A47" w:rsidP="00A8346B">
            <w:pPr>
              <w:jc w:val="both"/>
              <w:rPr>
                <w:rFonts w:asciiTheme="minorHAnsi" w:hAnsiTheme="minorHAnsi" w:cstheme="minorHAnsi"/>
                <w:b/>
                <w:bCs/>
                <w:sz w:val="22"/>
                <w:szCs w:val="22"/>
              </w:rPr>
            </w:pPr>
            <w:r w:rsidRPr="0016105D">
              <w:rPr>
                <w:rFonts w:asciiTheme="minorHAnsi" w:hAnsiTheme="minorHAnsi" w:cstheme="minorHAnsi"/>
                <w:b/>
                <w:bCs/>
                <w:sz w:val="22"/>
                <w:szCs w:val="22"/>
              </w:rPr>
              <w:t>VI. PODWYKONAWCY</w:t>
            </w:r>
          </w:p>
        </w:tc>
      </w:tr>
    </w:tbl>
    <w:p w14:paraId="26A1F96F" w14:textId="0DBFBEF4" w:rsidR="003F6505" w:rsidRPr="0016105D" w:rsidRDefault="00B35A47" w:rsidP="00B35A47">
      <w:pPr>
        <w:tabs>
          <w:tab w:val="left" w:pos="821"/>
          <w:tab w:val="left" w:pos="822"/>
        </w:tabs>
        <w:spacing w:before="120"/>
        <w:ind w:left="425" w:hanging="425"/>
        <w:jc w:val="both"/>
        <w:rPr>
          <w:rFonts w:asciiTheme="minorHAnsi" w:hAnsiTheme="minorHAnsi" w:cstheme="minorHAnsi"/>
          <w:snapToGrid w:val="0"/>
          <w:sz w:val="22"/>
          <w:szCs w:val="22"/>
        </w:rPr>
      </w:pPr>
      <w:r w:rsidRPr="0016105D">
        <w:rPr>
          <w:rFonts w:asciiTheme="minorHAnsi" w:hAnsiTheme="minorHAnsi" w:cstheme="minorHAnsi"/>
          <w:snapToGrid w:val="0"/>
          <w:sz w:val="22"/>
          <w:szCs w:val="22"/>
        </w:rPr>
        <w:t>Zamówienie zrealizuje/my:</w:t>
      </w:r>
    </w:p>
    <w:p w14:paraId="100D3D45" w14:textId="17EE4FE0" w:rsidR="00B35A47" w:rsidRPr="0016105D" w:rsidRDefault="00000000" w:rsidP="00B35A47">
      <w:pPr>
        <w:tabs>
          <w:tab w:val="left" w:pos="821"/>
          <w:tab w:val="left" w:pos="822"/>
        </w:tabs>
        <w:ind w:left="425" w:hanging="425"/>
        <w:jc w:val="both"/>
        <w:rPr>
          <w:rFonts w:asciiTheme="minorHAnsi" w:hAnsiTheme="minorHAnsi" w:cstheme="minorHAnsi"/>
          <w:snapToGrid w:val="0"/>
          <w:sz w:val="22"/>
          <w:szCs w:val="22"/>
        </w:rPr>
      </w:pPr>
      <w:sdt>
        <w:sdtPr>
          <w:rPr>
            <w:rFonts w:asciiTheme="minorHAnsi" w:hAnsiTheme="minorHAnsi" w:cstheme="minorHAnsi"/>
            <w:b/>
            <w:bCs/>
            <w:snapToGrid w:val="0"/>
            <w:sz w:val="22"/>
            <w:szCs w:val="22"/>
          </w:rPr>
          <w:id w:val="585272315"/>
          <w14:checkbox>
            <w14:checked w14:val="0"/>
            <w14:checkedState w14:val="2612" w14:font="MS Gothic"/>
            <w14:uncheckedState w14:val="2610" w14:font="MS Gothic"/>
          </w14:checkbox>
        </w:sdtPr>
        <w:sdtContent>
          <w:r w:rsidR="00B35A47" w:rsidRPr="0016105D">
            <w:rPr>
              <w:rFonts w:ascii="Segoe UI Symbol" w:eastAsia="MS Gothic" w:hAnsi="Segoe UI Symbol" w:cs="Segoe UI Symbol"/>
              <w:b/>
              <w:bCs/>
              <w:snapToGrid w:val="0"/>
              <w:sz w:val="22"/>
              <w:szCs w:val="22"/>
            </w:rPr>
            <w:t>☐</w:t>
          </w:r>
        </w:sdtContent>
      </w:sdt>
      <w:r w:rsidR="00B35A47" w:rsidRPr="0016105D">
        <w:rPr>
          <w:rFonts w:asciiTheme="minorHAnsi" w:hAnsiTheme="minorHAnsi" w:cstheme="minorHAnsi"/>
          <w:snapToGrid w:val="0"/>
          <w:sz w:val="22"/>
          <w:szCs w:val="22"/>
        </w:rPr>
        <w:t xml:space="preserve">   </w:t>
      </w:r>
      <w:r w:rsidR="00B35A47" w:rsidRPr="0016105D">
        <w:rPr>
          <w:rFonts w:asciiTheme="minorHAnsi" w:hAnsiTheme="minorHAnsi" w:cstheme="minorHAnsi"/>
          <w:bCs/>
          <w:sz w:val="22"/>
          <w:szCs w:val="22"/>
        </w:rPr>
        <w:t>bez udziału podwykonawców;</w:t>
      </w:r>
      <w:r w:rsidR="00B35A47" w:rsidRPr="0016105D">
        <w:rPr>
          <w:rFonts w:asciiTheme="minorHAnsi" w:hAnsiTheme="minorHAnsi" w:cstheme="minorHAnsi"/>
          <w:snapToGrid w:val="0"/>
          <w:sz w:val="22"/>
          <w:szCs w:val="22"/>
        </w:rPr>
        <w:t xml:space="preserve"> </w:t>
      </w:r>
    </w:p>
    <w:p w14:paraId="10051E5B" w14:textId="2C7AF2FB" w:rsidR="00B35A47" w:rsidRPr="0016105D" w:rsidRDefault="00000000" w:rsidP="007B281B">
      <w:pPr>
        <w:tabs>
          <w:tab w:val="left" w:pos="821"/>
          <w:tab w:val="left" w:pos="822"/>
        </w:tabs>
        <w:ind w:left="425" w:hanging="425"/>
        <w:rPr>
          <w:rFonts w:asciiTheme="minorHAnsi" w:hAnsiTheme="minorHAnsi" w:cstheme="minorHAnsi"/>
          <w:snapToGrid w:val="0"/>
          <w:sz w:val="22"/>
          <w:szCs w:val="22"/>
        </w:rPr>
      </w:pPr>
      <w:sdt>
        <w:sdtPr>
          <w:rPr>
            <w:rFonts w:asciiTheme="minorHAnsi" w:hAnsiTheme="minorHAnsi" w:cstheme="minorHAnsi"/>
            <w:b/>
            <w:bCs/>
            <w:snapToGrid w:val="0"/>
            <w:sz w:val="22"/>
            <w:szCs w:val="22"/>
          </w:rPr>
          <w:id w:val="-1676253468"/>
          <w14:checkbox>
            <w14:checked w14:val="0"/>
            <w14:checkedState w14:val="2612" w14:font="MS Gothic"/>
            <w14:uncheckedState w14:val="2610" w14:font="MS Gothic"/>
          </w14:checkbox>
        </w:sdtPr>
        <w:sdtContent>
          <w:r w:rsidR="00B35A47" w:rsidRPr="0016105D">
            <w:rPr>
              <w:rFonts w:ascii="Segoe UI Symbol" w:eastAsia="MS Gothic" w:hAnsi="Segoe UI Symbol" w:cs="Segoe UI Symbol"/>
              <w:b/>
              <w:bCs/>
              <w:snapToGrid w:val="0"/>
              <w:sz w:val="22"/>
              <w:szCs w:val="22"/>
            </w:rPr>
            <w:t>☐</w:t>
          </w:r>
        </w:sdtContent>
      </w:sdt>
      <w:r w:rsidR="00B35A47" w:rsidRPr="0016105D">
        <w:rPr>
          <w:rFonts w:asciiTheme="minorHAnsi" w:hAnsiTheme="minorHAnsi" w:cstheme="minorHAnsi"/>
          <w:b/>
          <w:bCs/>
          <w:snapToGrid w:val="0"/>
          <w:sz w:val="22"/>
          <w:szCs w:val="22"/>
        </w:rPr>
        <w:t xml:space="preserve">   </w:t>
      </w:r>
      <w:r w:rsidR="00B35A47" w:rsidRPr="0016105D">
        <w:rPr>
          <w:rFonts w:asciiTheme="minorHAnsi" w:hAnsiTheme="minorHAnsi" w:cstheme="minorHAnsi"/>
          <w:snapToGrid w:val="0"/>
          <w:sz w:val="22"/>
          <w:szCs w:val="22"/>
        </w:rPr>
        <w:t xml:space="preserve">z udziałem podwykonawców: </w:t>
      </w:r>
    </w:p>
    <w:p w14:paraId="11AB5A9C" w14:textId="77777777" w:rsidR="00B35A47" w:rsidRPr="0016105D" w:rsidRDefault="00B35A47" w:rsidP="00B35A47">
      <w:pPr>
        <w:tabs>
          <w:tab w:val="left" w:pos="821"/>
          <w:tab w:val="left" w:pos="822"/>
        </w:tabs>
        <w:ind w:left="425" w:hanging="425"/>
        <w:rPr>
          <w:rFonts w:asciiTheme="minorHAnsi" w:hAnsiTheme="minorHAnsi" w:cstheme="minorHAnsi"/>
          <w:snapToGrid w:val="0"/>
          <w:sz w:val="10"/>
          <w:szCs w:val="10"/>
        </w:rPr>
      </w:pPr>
    </w:p>
    <w:tbl>
      <w:tblPr>
        <w:tblW w:w="8693"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3784"/>
        <w:gridCol w:w="4488"/>
      </w:tblGrid>
      <w:tr w:rsidR="00B35A47" w:rsidRPr="0016105D" w14:paraId="0B722965" w14:textId="77777777" w:rsidTr="00A8346B">
        <w:tc>
          <w:tcPr>
            <w:tcW w:w="421" w:type="dxa"/>
            <w:shd w:val="pct12" w:color="auto" w:fill="auto"/>
            <w:vAlign w:val="center"/>
          </w:tcPr>
          <w:p w14:paraId="2F6A4514" w14:textId="208ED437" w:rsidR="00B35A47" w:rsidRPr="0016105D" w:rsidRDefault="00B35A47" w:rsidP="00B35A47">
            <w:pPr>
              <w:widowControl w:val="0"/>
              <w:tabs>
                <w:tab w:val="left" w:pos="851"/>
              </w:tabs>
              <w:jc w:val="center"/>
              <w:rPr>
                <w:rFonts w:asciiTheme="minorHAnsi" w:hAnsiTheme="minorHAnsi" w:cstheme="minorHAnsi"/>
                <w:snapToGrid w:val="0"/>
                <w:sz w:val="20"/>
                <w:szCs w:val="20"/>
              </w:rPr>
            </w:pPr>
            <w:r w:rsidRPr="0016105D">
              <w:rPr>
                <w:rFonts w:asciiTheme="minorHAnsi" w:hAnsiTheme="minorHAnsi" w:cstheme="minorHAnsi"/>
                <w:snapToGrid w:val="0"/>
                <w:sz w:val="20"/>
                <w:szCs w:val="20"/>
              </w:rPr>
              <w:t>Lp.</w:t>
            </w:r>
          </w:p>
        </w:tc>
        <w:tc>
          <w:tcPr>
            <w:tcW w:w="3784" w:type="dxa"/>
            <w:shd w:val="pct12" w:color="auto" w:fill="auto"/>
            <w:vAlign w:val="center"/>
          </w:tcPr>
          <w:p w14:paraId="1AE8D6B3" w14:textId="7EFF5A23" w:rsidR="00B35A47" w:rsidRPr="0016105D" w:rsidRDefault="00B35A47" w:rsidP="00B35A47">
            <w:pPr>
              <w:widowControl w:val="0"/>
              <w:tabs>
                <w:tab w:val="left" w:pos="851"/>
              </w:tabs>
              <w:jc w:val="center"/>
              <w:rPr>
                <w:rFonts w:asciiTheme="minorHAnsi" w:hAnsiTheme="minorHAnsi" w:cstheme="minorHAnsi"/>
                <w:snapToGrid w:val="0"/>
                <w:sz w:val="20"/>
                <w:szCs w:val="20"/>
              </w:rPr>
            </w:pPr>
            <w:r w:rsidRPr="0016105D">
              <w:rPr>
                <w:rFonts w:asciiTheme="minorHAnsi" w:hAnsiTheme="minorHAnsi" w:cstheme="minorHAnsi"/>
                <w:snapToGrid w:val="0"/>
                <w:sz w:val="20"/>
                <w:szCs w:val="20"/>
              </w:rPr>
              <w:t>Nazwa podwykonawcy (o ile jest znana)</w:t>
            </w:r>
          </w:p>
        </w:tc>
        <w:tc>
          <w:tcPr>
            <w:tcW w:w="4488" w:type="dxa"/>
            <w:shd w:val="pct12" w:color="auto" w:fill="auto"/>
            <w:vAlign w:val="center"/>
          </w:tcPr>
          <w:p w14:paraId="718160F9" w14:textId="2933EB39" w:rsidR="00B35A47" w:rsidRPr="0016105D" w:rsidRDefault="00B35A47" w:rsidP="00B35A47">
            <w:pPr>
              <w:widowControl w:val="0"/>
              <w:tabs>
                <w:tab w:val="left" w:pos="851"/>
              </w:tabs>
              <w:jc w:val="center"/>
              <w:rPr>
                <w:rFonts w:asciiTheme="minorHAnsi" w:hAnsiTheme="minorHAnsi" w:cstheme="minorHAnsi"/>
                <w:snapToGrid w:val="0"/>
                <w:sz w:val="20"/>
                <w:szCs w:val="20"/>
              </w:rPr>
            </w:pPr>
            <w:r w:rsidRPr="0016105D">
              <w:rPr>
                <w:rFonts w:asciiTheme="minorHAnsi" w:hAnsiTheme="minorHAnsi" w:cstheme="minorHAnsi"/>
                <w:snapToGrid w:val="0"/>
                <w:sz w:val="20"/>
                <w:szCs w:val="20"/>
              </w:rPr>
              <w:t>Zakres zamówienia</w:t>
            </w:r>
          </w:p>
        </w:tc>
      </w:tr>
      <w:tr w:rsidR="00B35A47" w:rsidRPr="0016105D" w14:paraId="2F690D5C" w14:textId="77777777" w:rsidTr="00D8190A">
        <w:trPr>
          <w:trHeight w:val="277"/>
        </w:trPr>
        <w:tc>
          <w:tcPr>
            <w:tcW w:w="421" w:type="dxa"/>
            <w:vAlign w:val="center"/>
          </w:tcPr>
          <w:p w14:paraId="35AAC1C3" w14:textId="77777777" w:rsidR="00B35A47" w:rsidRPr="0016105D" w:rsidRDefault="00B35A47" w:rsidP="00B35A47">
            <w:pPr>
              <w:widowControl w:val="0"/>
              <w:tabs>
                <w:tab w:val="left" w:pos="851"/>
              </w:tabs>
              <w:jc w:val="center"/>
              <w:rPr>
                <w:rFonts w:asciiTheme="minorHAnsi" w:hAnsiTheme="minorHAnsi" w:cstheme="minorHAnsi"/>
                <w:snapToGrid w:val="0"/>
                <w:sz w:val="22"/>
                <w:szCs w:val="22"/>
              </w:rPr>
            </w:pPr>
            <w:r w:rsidRPr="0016105D">
              <w:rPr>
                <w:rFonts w:asciiTheme="minorHAnsi" w:hAnsiTheme="minorHAnsi" w:cstheme="minorHAnsi"/>
                <w:snapToGrid w:val="0"/>
                <w:sz w:val="22"/>
                <w:szCs w:val="22"/>
              </w:rPr>
              <w:t>1.</w:t>
            </w:r>
          </w:p>
        </w:tc>
        <w:tc>
          <w:tcPr>
            <w:tcW w:w="3784" w:type="dxa"/>
            <w:vAlign w:val="center"/>
          </w:tcPr>
          <w:p w14:paraId="72D826E9" w14:textId="77777777" w:rsidR="00B35A47" w:rsidRPr="0016105D" w:rsidRDefault="00B35A47" w:rsidP="00B35A47">
            <w:pPr>
              <w:widowControl w:val="0"/>
              <w:tabs>
                <w:tab w:val="left" w:pos="851"/>
              </w:tabs>
              <w:jc w:val="center"/>
              <w:rPr>
                <w:rFonts w:asciiTheme="minorHAnsi" w:hAnsiTheme="minorHAnsi" w:cstheme="minorHAnsi"/>
                <w:snapToGrid w:val="0"/>
                <w:sz w:val="22"/>
                <w:szCs w:val="22"/>
              </w:rPr>
            </w:pPr>
          </w:p>
        </w:tc>
        <w:tc>
          <w:tcPr>
            <w:tcW w:w="4488" w:type="dxa"/>
            <w:vAlign w:val="center"/>
          </w:tcPr>
          <w:p w14:paraId="6959A703" w14:textId="77777777" w:rsidR="00B35A47" w:rsidRPr="0016105D" w:rsidRDefault="00B35A47" w:rsidP="00B35A47">
            <w:pPr>
              <w:widowControl w:val="0"/>
              <w:jc w:val="center"/>
              <w:rPr>
                <w:rFonts w:asciiTheme="minorHAnsi" w:hAnsiTheme="minorHAnsi" w:cstheme="minorHAnsi"/>
                <w:snapToGrid w:val="0"/>
                <w:sz w:val="22"/>
                <w:szCs w:val="22"/>
              </w:rPr>
            </w:pPr>
          </w:p>
        </w:tc>
      </w:tr>
      <w:tr w:rsidR="00B35A47" w:rsidRPr="0016105D" w14:paraId="3D3AF568" w14:textId="77777777" w:rsidTr="00D8190A">
        <w:trPr>
          <w:trHeight w:val="311"/>
        </w:trPr>
        <w:tc>
          <w:tcPr>
            <w:tcW w:w="421" w:type="dxa"/>
            <w:vAlign w:val="center"/>
          </w:tcPr>
          <w:p w14:paraId="6C325225" w14:textId="77777777" w:rsidR="00B35A47" w:rsidRPr="0016105D" w:rsidRDefault="00B35A47" w:rsidP="00B35A47">
            <w:pPr>
              <w:widowControl w:val="0"/>
              <w:tabs>
                <w:tab w:val="left" w:pos="851"/>
              </w:tabs>
              <w:jc w:val="center"/>
              <w:rPr>
                <w:rFonts w:asciiTheme="minorHAnsi" w:hAnsiTheme="minorHAnsi" w:cstheme="minorHAnsi"/>
                <w:snapToGrid w:val="0"/>
                <w:sz w:val="22"/>
                <w:szCs w:val="22"/>
              </w:rPr>
            </w:pPr>
            <w:r w:rsidRPr="0016105D">
              <w:rPr>
                <w:rFonts w:asciiTheme="minorHAnsi" w:hAnsiTheme="minorHAnsi" w:cstheme="minorHAnsi"/>
                <w:snapToGrid w:val="0"/>
                <w:sz w:val="22"/>
                <w:szCs w:val="22"/>
              </w:rPr>
              <w:t>….</w:t>
            </w:r>
          </w:p>
        </w:tc>
        <w:tc>
          <w:tcPr>
            <w:tcW w:w="3784" w:type="dxa"/>
            <w:vAlign w:val="center"/>
          </w:tcPr>
          <w:p w14:paraId="61863978" w14:textId="77777777" w:rsidR="00B35A47" w:rsidRPr="0016105D" w:rsidRDefault="00B35A47" w:rsidP="00B35A47">
            <w:pPr>
              <w:widowControl w:val="0"/>
              <w:tabs>
                <w:tab w:val="left" w:pos="851"/>
              </w:tabs>
              <w:jc w:val="center"/>
              <w:rPr>
                <w:rFonts w:asciiTheme="minorHAnsi" w:hAnsiTheme="minorHAnsi" w:cstheme="minorHAnsi"/>
                <w:snapToGrid w:val="0"/>
                <w:sz w:val="22"/>
                <w:szCs w:val="22"/>
              </w:rPr>
            </w:pPr>
          </w:p>
        </w:tc>
        <w:tc>
          <w:tcPr>
            <w:tcW w:w="4488" w:type="dxa"/>
            <w:vAlign w:val="center"/>
          </w:tcPr>
          <w:p w14:paraId="75579D50" w14:textId="77777777" w:rsidR="00B35A47" w:rsidRPr="0016105D" w:rsidRDefault="00B35A47" w:rsidP="00B35A47">
            <w:pPr>
              <w:widowControl w:val="0"/>
              <w:jc w:val="center"/>
              <w:rPr>
                <w:rFonts w:asciiTheme="minorHAnsi" w:hAnsiTheme="minorHAnsi" w:cstheme="minorHAnsi"/>
                <w:snapToGrid w:val="0"/>
                <w:sz w:val="22"/>
                <w:szCs w:val="22"/>
              </w:rPr>
            </w:pPr>
          </w:p>
        </w:tc>
      </w:tr>
    </w:tbl>
    <w:p w14:paraId="20D3799E" w14:textId="77777777" w:rsidR="00B35A47" w:rsidRPr="0016105D" w:rsidRDefault="00B35A47" w:rsidP="003F6505">
      <w:pPr>
        <w:pStyle w:val="Akapitzlist"/>
        <w:ind w:left="0"/>
        <w:contextualSpacing/>
        <w:jc w:val="both"/>
        <w:rPr>
          <w:rFonts w:asciiTheme="minorHAnsi" w:hAnsiTheme="minorHAnsi" w:cstheme="minorHAnsi"/>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B35A47" w:rsidRPr="0016105D" w14:paraId="5735B03C" w14:textId="77777777" w:rsidTr="00A8346B">
        <w:trPr>
          <w:jc w:val="center"/>
        </w:trPr>
        <w:tc>
          <w:tcPr>
            <w:tcW w:w="9209" w:type="dxa"/>
            <w:shd w:val="clear" w:color="auto" w:fill="D9D9D9" w:themeFill="background1" w:themeFillShade="D9"/>
          </w:tcPr>
          <w:p w14:paraId="20D99BAB" w14:textId="0690BE34" w:rsidR="00B35A47" w:rsidRPr="0016105D" w:rsidRDefault="00B35A47" w:rsidP="00A8346B">
            <w:pPr>
              <w:jc w:val="both"/>
              <w:rPr>
                <w:rFonts w:asciiTheme="minorHAnsi" w:hAnsiTheme="minorHAnsi" w:cstheme="minorHAnsi"/>
                <w:b/>
                <w:bCs/>
                <w:sz w:val="22"/>
                <w:szCs w:val="22"/>
              </w:rPr>
            </w:pPr>
            <w:r w:rsidRPr="0016105D">
              <w:rPr>
                <w:rFonts w:asciiTheme="minorHAnsi" w:hAnsiTheme="minorHAnsi" w:cstheme="minorHAnsi"/>
                <w:b/>
                <w:bCs/>
                <w:sz w:val="22"/>
                <w:szCs w:val="22"/>
              </w:rPr>
              <w:t>V</w:t>
            </w:r>
            <w:r w:rsidR="00FF6B9B" w:rsidRPr="0016105D">
              <w:rPr>
                <w:rFonts w:asciiTheme="minorHAnsi" w:hAnsiTheme="minorHAnsi" w:cstheme="minorHAnsi"/>
                <w:b/>
                <w:bCs/>
                <w:sz w:val="22"/>
                <w:szCs w:val="22"/>
              </w:rPr>
              <w:t>II</w:t>
            </w:r>
            <w:r w:rsidRPr="0016105D">
              <w:rPr>
                <w:rFonts w:asciiTheme="minorHAnsi" w:hAnsiTheme="minorHAnsi" w:cstheme="minorHAnsi"/>
                <w:b/>
                <w:bCs/>
                <w:sz w:val="22"/>
                <w:szCs w:val="22"/>
              </w:rPr>
              <w:t>. OBOWIĄZEK PODATKOWY</w:t>
            </w:r>
          </w:p>
        </w:tc>
      </w:tr>
    </w:tbl>
    <w:p w14:paraId="41B6C1B7" w14:textId="77777777" w:rsidR="00B35A47" w:rsidRPr="0016105D" w:rsidRDefault="00B35A47" w:rsidP="00B35A47">
      <w:pPr>
        <w:contextualSpacing/>
        <w:jc w:val="both"/>
        <w:rPr>
          <w:rFonts w:asciiTheme="minorHAnsi" w:hAnsiTheme="minorHAnsi" w:cstheme="minorHAnsi"/>
          <w:sz w:val="12"/>
          <w:szCs w:val="12"/>
        </w:rPr>
      </w:pPr>
    </w:p>
    <w:p w14:paraId="1B32741B" w14:textId="7E598350" w:rsidR="00B35A47" w:rsidRPr="0016105D" w:rsidRDefault="00B35A47" w:rsidP="00B35A47">
      <w:pPr>
        <w:spacing w:after="240"/>
        <w:contextualSpacing/>
        <w:jc w:val="both"/>
        <w:rPr>
          <w:rFonts w:asciiTheme="minorHAnsi" w:hAnsiTheme="minorHAnsi" w:cstheme="minorHAnsi"/>
          <w:i/>
          <w:iCs/>
          <w:sz w:val="20"/>
          <w:szCs w:val="20"/>
        </w:rPr>
      </w:pPr>
      <w:r w:rsidRPr="0016105D">
        <w:rPr>
          <w:rFonts w:asciiTheme="minorHAnsi" w:hAnsiTheme="minorHAnsi" w:cstheme="minorHAnsi"/>
          <w:i/>
          <w:iCs/>
          <w:sz w:val="20"/>
          <w:szCs w:val="20"/>
        </w:rPr>
        <w:t xml:space="preserve">Należy wypełnić w przypadku, gdy dane zamówienie podlega przepisom podatkowym, w sposób określony w art. 225 ustawy </w:t>
      </w:r>
      <w:proofErr w:type="spellStart"/>
      <w:r w:rsidRPr="0016105D">
        <w:rPr>
          <w:rFonts w:asciiTheme="minorHAnsi" w:hAnsiTheme="minorHAnsi" w:cstheme="minorHAnsi"/>
          <w:i/>
          <w:iCs/>
          <w:sz w:val="20"/>
          <w:szCs w:val="20"/>
        </w:rPr>
        <w:t>Pzp</w:t>
      </w:r>
      <w:proofErr w:type="spellEnd"/>
      <w:r w:rsidRPr="0016105D">
        <w:rPr>
          <w:rFonts w:asciiTheme="minorHAnsi" w:hAnsiTheme="minorHAnsi" w:cstheme="minorHAnsi"/>
          <w:b/>
          <w:bCs/>
          <w:i/>
          <w:iCs/>
          <w:sz w:val="22"/>
          <w:szCs w:val="22"/>
          <w:vertAlign w:val="superscript"/>
        </w:rPr>
        <w:footnoteReference w:id="1"/>
      </w:r>
    </w:p>
    <w:p w14:paraId="4A30F7E1" w14:textId="77777777" w:rsidR="00B35A47" w:rsidRPr="0016105D" w:rsidRDefault="00B35A47" w:rsidP="00B35A47">
      <w:pPr>
        <w:spacing w:after="240"/>
        <w:contextualSpacing/>
        <w:jc w:val="both"/>
        <w:rPr>
          <w:rFonts w:asciiTheme="minorHAnsi" w:hAnsiTheme="minorHAnsi" w:cstheme="minorHAnsi"/>
          <w:i/>
          <w:iCs/>
          <w:sz w:val="12"/>
          <w:szCs w:val="12"/>
        </w:rPr>
      </w:pPr>
    </w:p>
    <w:p w14:paraId="799CF57D" w14:textId="77777777" w:rsidR="00B35A47" w:rsidRPr="0016105D" w:rsidRDefault="00B35A47" w:rsidP="00620FE9">
      <w:pPr>
        <w:spacing w:after="120"/>
        <w:contextualSpacing/>
        <w:jc w:val="both"/>
        <w:rPr>
          <w:rFonts w:asciiTheme="minorHAnsi" w:hAnsiTheme="minorHAnsi" w:cstheme="minorHAnsi"/>
          <w:b/>
          <w:bCs/>
        </w:rPr>
      </w:pPr>
      <w:r w:rsidRPr="0016105D">
        <w:rPr>
          <w:rFonts w:asciiTheme="minorHAnsi" w:hAnsiTheme="minorHAnsi" w:cstheme="minorHAnsi"/>
          <w:sz w:val="22"/>
          <w:szCs w:val="22"/>
        </w:rPr>
        <w:t>Informujemy, że wybór niniejszej oferty</w:t>
      </w:r>
      <w:r w:rsidRPr="0016105D">
        <w:rPr>
          <w:rFonts w:asciiTheme="minorHAnsi" w:hAnsiTheme="minorHAnsi" w:cstheme="minorHAnsi"/>
          <w:b/>
          <w:bCs/>
          <w:sz w:val="22"/>
          <w:szCs w:val="22"/>
        </w:rPr>
        <w:t>:</w:t>
      </w:r>
    </w:p>
    <w:p w14:paraId="1582B9C5" w14:textId="4B0F8774" w:rsidR="00B35A47" w:rsidRPr="0016105D" w:rsidRDefault="00000000" w:rsidP="00620FE9">
      <w:pPr>
        <w:pStyle w:val="Akapitzlist"/>
        <w:spacing w:after="120"/>
        <w:ind w:left="426" w:hanging="425"/>
        <w:contextualSpacing/>
        <w:jc w:val="both"/>
        <w:rPr>
          <w:rFonts w:asciiTheme="minorHAnsi" w:hAnsiTheme="minorHAnsi" w:cstheme="minorHAnsi"/>
          <w:snapToGrid w:val="0"/>
          <w:sz w:val="22"/>
          <w:szCs w:val="22"/>
        </w:rPr>
      </w:pPr>
      <w:sdt>
        <w:sdtPr>
          <w:rPr>
            <w:rFonts w:asciiTheme="minorHAnsi" w:hAnsiTheme="minorHAnsi" w:cstheme="minorHAnsi"/>
            <w:b/>
            <w:bCs/>
            <w:snapToGrid w:val="0"/>
          </w:rPr>
          <w:id w:val="743687952"/>
          <w14:checkbox>
            <w14:checked w14:val="0"/>
            <w14:checkedState w14:val="2612" w14:font="MS Gothic"/>
            <w14:uncheckedState w14:val="2610" w14:font="MS Gothic"/>
          </w14:checkbox>
        </w:sdtPr>
        <w:sdtContent>
          <w:r w:rsidR="00B35A47" w:rsidRPr="0016105D">
            <w:rPr>
              <w:rFonts w:ascii="Segoe UI Symbol" w:eastAsia="MS Gothic" w:hAnsi="Segoe UI Symbol" w:cs="Segoe UI Symbol"/>
              <w:b/>
              <w:bCs/>
              <w:snapToGrid w:val="0"/>
            </w:rPr>
            <w:t>☐</w:t>
          </w:r>
        </w:sdtContent>
      </w:sdt>
      <w:r w:rsidR="00B35A47" w:rsidRPr="0016105D">
        <w:rPr>
          <w:rFonts w:asciiTheme="minorHAnsi" w:hAnsiTheme="minorHAnsi" w:cstheme="minorHAnsi"/>
          <w:snapToGrid w:val="0"/>
        </w:rPr>
        <w:t xml:space="preserve">  </w:t>
      </w:r>
      <w:r w:rsidR="00B35A47" w:rsidRPr="0016105D">
        <w:rPr>
          <w:rFonts w:asciiTheme="minorHAnsi" w:hAnsiTheme="minorHAnsi" w:cstheme="minorHAnsi"/>
          <w:bCs/>
          <w:sz w:val="22"/>
          <w:szCs w:val="22"/>
        </w:rPr>
        <w:t xml:space="preserve">nie </w:t>
      </w:r>
      <w:r w:rsidR="00B35A47" w:rsidRPr="0016105D">
        <w:rPr>
          <w:rFonts w:asciiTheme="minorHAnsi" w:hAnsiTheme="minorHAnsi" w:cstheme="minorHAnsi"/>
          <w:snapToGrid w:val="0"/>
          <w:sz w:val="22"/>
          <w:szCs w:val="22"/>
        </w:rPr>
        <w:t>prowadzi do powstania u Zamawiającego obowiązku podatkowego zgodnie z przepisami o podatku od towarów i usług;</w:t>
      </w:r>
    </w:p>
    <w:p w14:paraId="531D69B2" w14:textId="2DCC3C7E" w:rsidR="00B35A47" w:rsidRPr="0016105D" w:rsidRDefault="00000000" w:rsidP="00620FE9">
      <w:pPr>
        <w:pStyle w:val="Akapitzlist"/>
        <w:spacing w:after="120"/>
        <w:ind w:left="425" w:hanging="425"/>
        <w:contextualSpacing/>
        <w:jc w:val="both"/>
        <w:rPr>
          <w:rFonts w:asciiTheme="minorHAnsi" w:hAnsiTheme="minorHAnsi" w:cstheme="minorHAnsi"/>
          <w:snapToGrid w:val="0"/>
          <w:sz w:val="22"/>
          <w:szCs w:val="22"/>
        </w:rPr>
      </w:pPr>
      <w:sdt>
        <w:sdtPr>
          <w:rPr>
            <w:rFonts w:asciiTheme="minorHAnsi" w:hAnsiTheme="minorHAnsi" w:cstheme="minorHAnsi"/>
            <w:b/>
            <w:bCs/>
            <w:snapToGrid w:val="0"/>
          </w:rPr>
          <w:id w:val="644708432"/>
          <w14:checkbox>
            <w14:checked w14:val="0"/>
            <w14:checkedState w14:val="2612" w14:font="MS Gothic"/>
            <w14:uncheckedState w14:val="2610" w14:font="MS Gothic"/>
          </w14:checkbox>
        </w:sdtPr>
        <w:sdtContent>
          <w:r w:rsidR="00B35A47" w:rsidRPr="0016105D">
            <w:rPr>
              <w:rFonts w:ascii="Segoe UI Symbol" w:eastAsia="MS Gothic" w:hAnsi="Segoe UI Symbol" w:cs="Segoe UI Symbol"/>
              <w:b/>
              <w:bCs/>
              <w:snapToGrid w:val="0"/>
            </w:rPr>
            <w:t>☐</w:t>
          </w:r>
        </w:sdtContent>
      </w:sdt>
      <w:r w:rsidR="00B35A47" w:rsidRPr="0016105D">
        <w:rPr>
          <w:rFonts w:asciiTheme="minorHAnsi" w:hAnsiTheme="minorHAnsi" w:cstheme="minorHAnsi"/>
          <w:snapToGrid w:val="0"/>
        </w:rPr>
        <w:t xml:space="preserve"> </w:t>
      </w:r>
      <w:r w:rsidR="00B35A47" w:rsidRPr="0016105D">
        <w:rPr>
          <w:rFonts w:asciiTheme="minorHAnsi" w:hAnsiTheme="minorHAnsi" w:cstheme="minorHAnsi"/>
          <w:snapToGrid w:val="0"/>
          <w:sz w:val="22"/>
          <w:szCs w:val="22"/>
        </w:rPr>
        <w:t>prowadzi do powstania u Zamawiającego obowiązku podatkowego zgodnie</w:t>
      </w:r>
      <w:r w:rsidR="00B35A47" w:rsidRPr="0016105D">
        <w:rPr>
          <w:rFonts w:asciiTheme="minorHAnsi" w:hAnsiTheme="minorHAnsi" w:cstheme="minorHAnsi"/>
          <w:snapToGrid w:val="0"/>
          <w:sz w:val="21"/>
          <w:szCs w:val="21"/>
        </w:rPr>
        <w:t xml:space="preserve"> </w:t>
      </w:r>
      <w:r w:rsidR="00B35A47" w:rsidRPr="0016105D">
        <w:rPr>
          <w:rFonts w:asciiTheme="minorHAnsi" w:hAnsiTheme="minorHAnsi" w:cstheme="minorHAnsi"/>
          <w:snapToGrid w:val="0"/>
          <w:sz w:val="22"/>
          <w:szCs w:val="22"/>
        </w:rPr>
        <w:t>z przepisami o podatku od towarów i usług i wskazujemy poniżej nazwę (rodzaj) towaru lub usługi, których dostawa lub świadczenie będzie prowadzić do jego powstania oraz wskazujemy ich wartość bez kwoty podatku:</w:t>
      </w:r>
    </w:p>
    <w:tbl>
      <w:tblPr>
        <w:tblpPr w:leftFromText="141" w:rightFromText="141" w:vertAnchor="text" w:horzAnchor="margin" w:tblpY="35"/>
        <w:tblW w:w="8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3784"/>
        <w:gridCol w:w="4488"/>
      </w:tblGrid>
      <w:tr w:rsidR="000363E7" w:rsidRPr="0016105D" w14:paraId="58FB5AC3" w14:textId="77777777" w:rsidTr="000363E7">
        <w:tc>
          <w:tcPr>
            <w:tcW w:w="421" w:type="dxa"/>
            <w:shd w:val="pct12" w:color="auto" w:fill="auto"/>
            <w:vAlign w:val="center"/>
          </w:tcPr>
          <w:p w14:paraId="0EA21C47" w14:textId="77777777" w:rsidR="000363E7" w:rsidRPr="0016105D" w:rsidRDefault="000363E7" w:rsidP="000363E7">
            <w:pPr>
              <w:widowControl w:val="0"/>
              <w:tabs>
                <w:tab w:val="left" w:pos="851"/>
              </w:tabs>
              <w:jc w:val="center"/>
              <w:rPr>
                <w:rFonts w:asciiTheme="minorHAnsi" w:hAnsiTheme="minorHAnsi" w:cstheme="minorHAnsi"/>
                <w:snapToGrid w:val="0"/>
                <w:sz w:val="20"/>
                <w:szCs w:val="20"/>
              </w:rPr>
            </w:pPr>
            <w:r w:rsidRPr="0016105D">
              <w:rPr>
                <w:rFonts w:asciiTheme="minorHAnsi" w:hAnsiTheme="minorHAnsi" w:cstheme="minorHAnsi"/>
                <w:snapToGrid w:val="0"/>
                <w:sz w:val="20"/>
                <w:szCs w:val="20"/>
              </w:rPr>
              <w:t>Lp.</w:t>
            </w:r>
          </w:p>
        </w:tc>
        <w:tc>
          <w:tcPr>
            <w:tcW w:w="3784" w:type="dxa"/>
            <w:shd w:val="pct12" w:color="auto" w:fill="auto"/>
            <w:vAlign w:val="center"/>
          </w:tcPr>
          <w:p w14:paraId="7C238224" w14:textId="77777777" w:rsidR="000363E7" w:rsidRPr="0016105D" w:rsidRDefault="000363E7" w:rsidP="000363E7">
            <w:pPr>
              <w:widowControl w:val="0"/>
              <w:tabs>
                <w:tab w:val="left" w:pos="851"/>
              </w:tabs>
              <w:jc w:val="center"/>
              <w:rPr>
                <w:rFonts w:asciiTheme="minorHAnsi" w:hAnsiTheme="minorHAnsi" w:cstheme="minorHAnsi"/>
                <w:snapToGrid w:val="0"/>
                <w:sz w:val="20"/>
                <w:szCs w:val="20"/>
              </w:rPr>
            </w:pPr>
            <w:r w:rsidRPr="0016105D">
              <w:rPr>
                <w:rFonts w:asciiTheme="minorHAnsi" w:hAnsiTheme="minorHAnsi" w:cstheme="minorHAnsi"/>
                <w:snapToGrid w:val="0"/>
                <w:sz w:val="20"/>
                <w:szCs w:val="20"/>
              </w:rPr>
              <w:t>Nazwa (rodzaj)</w:t>
            </w:r>
          </w:p>
        </w:tc>
        <w:tc>
          <w:tcPr>
            <w:tcW w:w="4488" w:type="dxa"/>
            <w:shd w:val="pct12" w:color="auto" w:fill="auto"/>
            <w:vAlign w:val="center"/>
          </w:tcPr>
          <w:p w14:paraId="7944A1AD" w14:textId="77777777" w:rsidR="000363E7" w:rsidRPr="0016105D" w:rsidRDefault="000363E7" w:rsidP="000363E7">
            <w:pPr>
              <w:widowControl w:val="0"/>
              <w:tabs>
                <w:tab w:val="left" w:pos="851"/>
              </w:tabs>
              <w:jc w:val="center"/>
              <w:rPr>
                <w:rFonts w:asciiTheme="minorHAnsi" w:hAnsiTheme="minorHAnsi" w:cstheme="minorHAnsi"/>
                <w:snapToGrid w:val="0"/>
                <w:sz w:val="20"/>
                <w:szCs w:val="20"/>
              </w:rPr>
            </w:pPr>
            <w:r w:rsidRPr="0016105D">
              <w:rPr>
                <w:rFonts w:asciiTheme="minorHAnsi" w:hAnsiTheme="minorHAnsi" w:cstheme="minorHAnsi"/>
                <w:snapToGrid w:val="0"/>
                <w:sz w:val="20"/>
                <w:szCs w:val="20"/>
              </w:rPr>
              <w:t>Wartość bez kwoty podatku</w:t>
            </w:r>
          </w:p>
        </w:tc>
      </w:tr>
      <w:tr w:rsidR="000363E7" w:rsidRPr="0016105D" w14:paraId="2881CF3E" w14:textId="77777777" w:rsidTr="000363E7">
        <w:tblPrEx>
          <w:tblCellMar>
            <w:left w:w="108" w:type="dxa"/>
            <w:right w:w="108" w:type="dxa"/>
          </w:tblCellMar>
        </w:tblPrEx>
        <w:trPr>
          <w:trHeight w:val="136"/>
        </w:trPr>
        <w:tc>
          <w:tcPr>
            <w:tcW w:w="421" w:type="dxa"/>
            <w:vAlign w:val="center"/>
          </w:tcPr>
          <w:p w14:paraId="3DD5E0DA" w14:textId="77777777" w:rsidR="000363E7" w:rsidRPr="0016105D" w:rsidRDefault="000363E7" w:rsidP="000363E7">
            <w:pPr>
              <w:widowControl w:val="0"/>
              <w:tabs>
                <w:tab w:val="left" w:pos="851"/>
              </w:tabs>
              <w:jc w:val="center"/>
              <w:rPr>
                <w:rFonts w:asciiTheme="minorHAnsi" w:hAnsiTheme="minorHAnsi" w:cstheme="minorHAnsi"/>
                <w:snapToGrid w:val="0"/>
                <w:sz w:val="21"/>
                <w:szCs w:val="21"/>
              </w:rPr>
            </w:pPr>
            <w:r w:rsidRPr="0016105D">
              <w:rPr>
                <w:rFonts w:asciiTheme="minorHAnsi" w:hAnsiTheme="minorHAnsi" w:cstheme="minorHAnsi"/>
                <w:snapToGrid w:val="0"/>
                <w:sz w:val="21"/>
                <w:szCs w:val="21"/>
              </w:rPr>
              <w:t>1.</w:t>
            </w:r>
          </w:p>
        </w:tc>
        <w:tc>
          <w:tcPr>
            <w:tcW w:w="3784" w:type="dxa"/>
            <w:vAlign w:val="center"/>
          </w:tcPr>
          <w:p w14:paraId="511FE841" w14:textId="77777777" w:rsidR="000363E7" w:rsidRPr="0016105D" w:rsidRDefault="000363E7" w:rsidP="000363E7">
            <w:pPr>
              <w:widowControl w:val="0"/>
              <w:tabs>
                <w:tab w:val="left" w:pos="851"/>
              </w:tabs>
              <w:jc w:val="center"/>
              <w:rPr>
                <w:rFonts w:asciiTheme="minorHAnsi" w:hAnsiTheme="minorHAnsi" w:cstheme="minorHAnsi"/>
                <w:snapToGrid w:val="0"/>
                <w:sz w:val="21"/>
                <w:szCs w:val="21"/>
              </w:rPr>
            </w:pPr>
          </w:p>
        </w:tc>
        <w:tc>
          <w:tcPr>
            <w:tcW w:w="4488" w:type="dxa"/>
            <w:vAlign w:val="center"/>
          </w:tcPr>
          <w:p w14:paraId="501DF661" w14:textId="77777777" w:rsidR="000363E7" w:rsidRPr="0016105D" w:rsidRDefault="000363E7" w:rsidP="000363E7">
            <w:pPr>
              <w:widowControl w:val="0"/>
              <w:jc w:val="center"/>
              <w:rPr>
                <w:rFonts w:asciiTheme="minorHAnsi" w:hAnsiTheme="minorHAnsi" w:cstheme="minorHAnsi"/>
                <w:snapToGrid w:val="0"/>
                <w:sz w:val="21"/>
                <w:szCs w:val="21"/>
              </w:rPr>
            </w:pPr>
          </w:p>
        </w:tc>
      </w:tr>
      <w:tr w:rsidR="000363E7" w:rsidRPr="0016105D" w14:paraId="5830FCC4" w14:textId="77777777" w:rsidTr="000363E7">
        <w:tblPrEx>
          <w:tblCellMar>
            <w:left w:w="108" w:type="dxa"/>
            <w:right w:w="108" w:type="dxa"/>
          </w:tblCellMar>
        </w:tblPrEx>
        <w:trPr>
          <w:trHeight w:val="142"/>
        </w:trPr>
        <w:tc>
          <w:tcPr>
            <w:tcW w:w="421" w:type="dxa"/>
            <w:vAlign w:val="center"/>
          </w:tcPr>
          <w:p w14:paraId="16F8357F" w14:textId="77777777" w:rsidR="000363E7" w:rsidRPr="0016105D" w:rsidRDefault="000363E7" w:rsidP="000363E7">
            <w:pPr>
              <w:widowControl w:val="0"/>
              <w:tabs>
                <w:tab w:val="left" w:pos="851"/>
              </w:tabs>
              <w:jc w:val="center"/>
              <w:rPr>
                <w:rFonts w:asciiTheme="minorHAnsi" w:hAnsiTheme="minorHAnsi" w:cstheme="minorHAnsi"/>
                <w:snapToGrid w:val="0"/>
                <w:sz w:val="21"/>
                <w:szCs w:val="21"/>
              </w:rPr>
            </w:pPr>
            <w:r w:rsidRPr="0016105D">
              <w:rPr>
                <w:rFonts w:asciiTheme="minorHAnsi" w:hAnsiTheme="minorHAnsi" w:cstheme="minorHAnsi"/>
                <w:snapToGrid w:val="0"/>
                <w:sz w:val="21"/>
                <w:szCs w:val="21"/>
              </w:rPr>
              <w:t>….</w:t>
            </w:r>
          </w:p>
        </w:tc>
        <w:tc>
          <w:tcPr>
            <w:tcW w:w="3784" w:type="dxa"/>
            <w:vAlign w:val="center"/>
          </w:tcPr>
          <w:p w14:paraId="4B2916E9" w14:textId="77777777" w:rsidR="000363E7" w:rsidRPr="0016105D" w:rsidRDefault="000363E7" w:rsidP="000363E7">
            <w:pPr>
              <w:widowControl w:val="0"/>
              <w:tabs>
                <w:tab w:val="left" w:pos="851"/>
              </w:tabs>
              <w:jc w:val="center"/>
              <w:rPr>
                <w:rFonts w:asciiTheme="minorHAnsi" w:hAnsiTheme="minorHAnsi" w:cstheme="minorHAnsi"/>
                <w:snapToGrid w:val="0"/>
                <w:sz w:val="21"/>
                <w:szCs w:val="21"/>
              </w:rPr>
            </w:pPr>
          </w:p>
        </w:tc>
        <w:tc>
          <w:tcPr>
            <w:tcW w:w="4488" w:type="dxa"/>
            <w:vAlign w:val="center"/>
          </w:tcPr>
          <w:p w14:paraId="0260D751" w14:textId="77777777" w:rsidR="000363E7" w:rsidRPr="0016105D" w:rsidRDefault="000363E7" w:rsidP="000363E7">
            <w:pPr>
              <w:widowControl w:val="0"/>
              <w:jc w:val="center"/>
              <w:rPr>
                <w:rFonts w:asciiTheme="minorHAnsi" w:hAnsiTheme="minorHAnsi" w:cstheme="minorHAnsi"/>
                <w:snapToGrid w:val="0"/>
                <w:sz w:val="21"/>
                <w:szCs w:val="21"/>
              </w:rPr>
            </w:pPr>
          </w:p>
        </w:tc>
      </w:tr>
    </w:tbl>
    <w:p w14:paraId="0A2F2370" w14:textId="77777777" w:rsidR="006F264B" w:rsidRPr="0016105D" w:rsidRDefault="006F264B" w:rsidP="00D8190A">
      <w:pPr>
        <w:pStyle w:val="Akapitzlist"/>
        <w:spacing w:after="60"/>
        <w:ind w:left="425" w:hanging="425"/>
        <w:contextualSpacing/>
        <w:jc w:val="both"/>
        <w:rPr>
          <w:rFonts w:asciiTheme="minorHAnsi" w:hAnsiTheme="minorHAnsi" w:cstheme="minorHAnsi"/>
          <w:sz w:val="22"/>
          <w:szCs w:val="22"/>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BA4C07" w:rsidRPr="0016105D" w14:paraId="1E7DA7F7" w14:textId="77777777" w:rsidTr="00A8346B">
        <w:trPr>
          <w:jc w:val="center"/>
        </w:trPr>
        <w:tc>
          <w:tcPr>
            <w:tcW w:w="9209" w:type="dxa"/>
            <w:shd w:val="clear" w:color="auto" w:fill="D9D9D9" w:themeFill="background1" w:themeFillShade="D9"/>
          </w:tcPr>
          <w:p w14:paraId="426B03CD" w14:textId="6D90DD29" w:rsidR="00BA4C07" w:rsidRPr="0016105D" w:rsidRDefault="00FF6B9B" w:rsidP="003F6505">
            <w:pPr>
              <w:jc w:val="both"/>
              <w:rPr>
                <w:rFonts w:asciiTheme="minorHAnsi" w:hAnsiTheme="minorHAnsi" w:cstheme="minorHAnsi"/>
                <w:b/>
                <w:bCs/>
                <w:sz w:val="22"/>
                <w:szCs w:val="22"/>
              </w:rPr>
            </w:pPr>
            <w:r w:rsidRPr="0016105D">
              <w:rPr>
                <w:rFonts w:asciiTheme="minorHAnsi" w:hAnsiTheme="minorHAnsi" w:cstheme="minorHAnsi"/>
                <w:b/>
                <w:bCs/>
                <w:sz w:val="22"/>
                <w:szCs w:val="22"/>
              </w:rPr>
              <w:t>VIII</w:t>
            </w:r>
            <w:r w:rsidR="00BA4C07" w:rsidRPr="0016105D">
              <w:rPr>
                <w:rFonts w:asciiTheme="minorHAnsi" w:hAnsiTheme="minorHAnsi" w:cstheme="minorHAnsi"/>
                <w:b/>
                <w:bCs/>
                <w:sz w:val="22"/>
                <w:szCs w:val="22"/>
              </w:rPr>
              <w:t>. OŚWIADCZENIA</w:t>
            </w:r>
          </w:p>
        </w:tc>
      </w:tr>
    </w:tbl>
    <w:p w14:paraId="0D84D17F" w14:textId="1616EFB7" w:rsidR="003B0FAB" w:rsidRPr="0016105D" w:rsidRDefault="003B0FAB" w:rsidP="00620FE9">
      <w:pPr>
        <w:pStyle w:val="Akapitzlist"/>
        <w:numPr>
          <w:ilvl w:val="0"/>
          <w:numId w:val="27"/>
        </w:numPr>
        <w:spacing w:before="240"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Przedmiotowe zamówienie zobowiązuję/</w:t>
      </w:r>
      <w:proofErr w:type="spellStart"/>
      <w:r w:rsidRPr="0016105D">
        <w:rPr>
          <w:rFonts w:asciiTheme="minorHAnsi" w:hAnsiTheme="minorHAnsi" w:cstheme="minorHAnsi"/>
          <w:sz w:val="22"/>
          <w:szCs w:val="22"/>
        </w:rPr>
        <w:t>emy</w:t>
      </w:r>
      <w:proofErr w:type="spellEnd"/>
      <w:r w:rsidRPr="0016105D">
        <w:rPr>
          <w:rFonts w:asciiTheme="minorHAnsi" w:hAnsiTheme="minorHAnsi" w:cstheme="minorHAnsi"/>
          <w:sz w:val="22"/>
          <w:szCs w:val="22"/>
        </w:rPr>
        <w:t xml:space="preserve"> się wykonać zgodnie z wymaganiami określonymi </w:t>
      </w:r>
      <w:r w:rsidRPr="0016105D">
        <w:rPr>
          <w:rFonts w:asciiTheme="minorHAnsi" w:hAnsiTheme="minorHAnsi" w:cstheme="minorHAnsi"/>
          <w:sz w:val="22"/>
          <w:szCs w:val="22"/>
        </w:rPr>
        <w:br/>
        <w:t xml:space="preserve">w </w:t>
      </w:r>
      <w:r w:rsidR="00545F6E">
        <w:rPr>
          <w:rFonts w:asciiTheme="minorHAnsi" w:hAnsiTheme="minorHAnsi" w:cstheme="minorHAnsi"/>
          <w:sz w:val="22"/>
          <w:szCs w:val="22"/>
        </w:rPr>
        <w:t>dokumentach zamówienia</w:t>
      </w:r>
      <w:r w:rsidRPr="0016105D">
        <w:rPr>
          <w:rFonts w:asciiTheme="minorHAnsi" w:hAnsiTheme="minorHAnsi" w:cstheme="minorHAnsi"/>
          <w:sz w:val="22"/>
          <w:szCs w:val="22"/>
        </w:rPr>
        <w:t>.</w:t>
      </w:r>
    </w:p>
    <w:p w14:paraId="3B659D26" w14:textId="77777777" w:rsidR="003B0FAB" w:rsidRPr="0016105D" w:rsidRDefault="003B0FAB"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Oświadczam/y, że w cenie naszej oferty zostały uwzględnione wszystkie koszty wykonania zamówienia.</w:t>
      </w:r>
    </w:p>
    <w:p w14:paraId="444A947E" w14:textId="14964B92" w:rsidR="003B0FAB" w:rsidRPr="0016105D" w:rsidRDefault="003B0FAB"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Oświadczam/y, że zapoznałem/liśmy się ze specyfikacją warunków zamówienia, udostępnioną przez Zamawiającego i nie wnoszę/my do niej żadnych zastrzeżeń.</w:t>
      </w:r>
    </w:p>
    <w:p w14:paraId="7C2F8FDE" w14:textId="6380D6ED" w:rsidR="003B0FAB" w:rsidRPr="0016105D" w:rsidRDefault="003B0FAB"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Oświadczam/y, że zapoznałem/liśmy się z projektowanymi postanowieniami umowy i nie wnoszę/my do nich żadnych zastrzeżeń, a w razie wybrania mojej/naszej oferty zobowiązuję/zobowiązujemy się do podpisania umowy w miejscu i terminie określonym przez Zamawiającego.</w:t>
      </w:r>
    </w:p>
    <w:p w14:paraId="450E9E75" w14:textId="063222E7" w:rsidR="003F6505" w:rsidRPr="0016105D" w:rsidRDefault="003B0FAB"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Uważam/y się za związanego/</w:t>
      </w:r>
      <w:proofErr w:type="spellStart"/>
      <w:r w:rsidRPr="0016105D">
        <w:rPr>
          <w:rFonts w:asciiTheme="minorHAnsi" w:hAnsiTheme="minorHAnsi" w:cstheme="minorHAnsi"/>
          <w:sz w:val="22"/>
          <w:szCs w:val="22"/>
        </w:rPr>
        <w:t>ych</w:t>
      </w:r>
      <w:proofErr w:type="spellEnd"/>
      <w:r w:rsidRPr="0016105D">
        <w:rPr>
          <w:rFonts w:asciiTheme="minorHAnsi" w:hAnsiTheme="minorHAnsi" w:cstheme="minorHAnsi"/>
          <w:sz w:val="22"/>
          <w:szCs w:val="22"/>
        </w:rPr>
        <w:t xml:space="preserve"> niniejszą ofertą przez okres </w:t>
      </w:r>
      <w:r w:rsidR="00545F6E">
        <w:rPr>
          <w:rFonts w:asciiTheme="minorHAnsi" w:hAnsiTheme="minorHAnsi" w:cstheme="minorHAnsi"/>
          <w:sz w:val="22"/>
          <w:szCs w:val="22"/>
        </w:rPr>
        <w:t>9</w:t>
      </w:r>
      <w:r w:rsidRPr="0016105D">
        <w:rPr>
          <w:rFonts w:asciiTheme="minorHAnsi" w:hAnsiTheme="minorHAnsi" w:cstheme="minorHAnsi"/>
          <w:sz w:val="22"/>
          <w:szCs w:val="22"/>
        </w:rPr>
        <w:t>0 dni od dnia upływu terminu składania ofert.</w:t>
      </w:r>
    </w:p>
    <w:p w14:paraId="0A970125" w14:textId="77777777" w:rsidR="00FF6B9B" w:rsidRPr="0016105D" w:rsidRDefault="00FF6B9B"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 xml:space="preserve">Oświadczam/y, że wypełniłem/wypełniliśmy obowiązki informacyjne przewidziane w art. 13 lub </w:t>
      </w:r>
      <w:r w:rsidRPr="0016105D">
        <w:rPr>
          <w:rFonts w:asciiTheme="minorHAnsi" w:hAnsiTheme="minorHAnsi" w:cstheme="minorHAnsi"/>
          <w:sz w:val="22"/>
          <w:szCs w:val="22"/>
        </w:rPr>
        <w:br/>
        <w:t>art. 14 RODO wobec osób fizycznych, od których dane osobowe bezpośrednio lub pośrednio pozyskałem/ pozyskaliśmy w celu ubiegania się o udzielenie zamówienia publicznego w niniejszym postępowaniu:</w:t>
      </w:r>
    </w:p>
    <w:p w14:paraId="5E139C11" w14:textId="76E476EB" w:rsidR="00FF6B9B" w:rsidRPr="0016105D" w:rsidRDefault="00000000" w:rsidP="00620FE9">
      <w:pPr>
        <w:spacing w:after="120"/>
        <w:ind w:left="284"/>
        <w:contextualSpacing/>
        <w:jc w:val="both"/>
        <w:rPr>
          <w:rFonts w:asciiTheme="minorHAnsi" w:hAnsiTheme="minorHAnsi" w:cstheme="minorHAnsi"/>
        </w:rPr>
      </w:pPr>
      <w:sdt>
        <w:sdtPr>
          <w:rPr>
            <w:rFonts w:asciiTheme="minorHAnsi" w:eastAsia="MS Gothic" w:hAnsiTheme="minorHAnsi" w:cstheme="minorHAnsi"/>
            <w:b/>
            <w:bCs/>
          </w:rPr>
          <w:id w:val="-1667008940"/>
          <w14:checkbox>
            <w14:checked w14:val="0"/>
            <w14:checkedState w14:val="2612" w14:font="MS Gothic"/>
            <w14:uncheckedState w14:val="2610" w14:font="MS Gothic"/>
          </w14:checkbox>
        </w:sdtPr>
        <w:sdtContent>
          <w:r w:rsidR="00FF6B9B" w:rsidRPr="0016105D">
            <w:rPr>
              <w:rFonts w:ascii="Segoe UI Symbol" w:eastAsia="MS Gothic" w:hAnsi="Segoe UI Symbol" w:cs="Segoe UI Symbol"/>
              <w:b/>
              <w:bCs/>
            </w:rPr>
            <w:t>☐</w:t>
          </w:r>
        </w:sdtContent>
      </w:sdt>
      <w:r w:rsidR="00FF6B9B" w:rsidRPr="0016105D">
        <w:rPr>
          <w:rFonts w:asciiTheme="minorHAnsi" w:hAnsiTheme="minorHAnsi" w:cstheme="minorHAnsi"/>
          <w:b/>
          <w:bCs/>
        </w:rPr>
        <w:t xml:space="preserve">   </w:t>
      </w:r>
      <w:r w:rsidR="00FF6B9B" w:rsidRPr="0016105D">
        <w:rPr>
          <w:rFonts w:asciiTheme="minorHAnsi" w:hAnsiTheme="minorHAnsi" w:cstheme="minorHAnsi"/>
        </w:rPr>
        <w:t xml:space="preserve">Tak     </w:t>
      </w:r>
      <w:r w:rsidR="00FF6B9B" w:rsidRPr="0016105D">
        <w:rPr>
          <w:rFonts w:asciiTheme="minorHAnsi" w:hAnsiTheme="minorHAnsi" w:cstheme="minorHAnsi"/>
          <w:b/>
          <w:bCs/>
        </w:rPr>
        <w:t xml:space="preserve">      </w:t>
      </w:r>
      <w:sdt>
        <w:sdtPr>
          <w:rPr>
            <w:rFonts w:asciiTheme="minorHAnsi" w:eastAsia="MS Gothic" w:hAnsiTheme="minorHAnsi" w:cstheme="minorHAnsi"/>
            <w:b/>
            <w:bCs/>
          </w:rPr>
          <w:id w:val="-1562937065"/>
          <w14:checkbox>
            <w14:checked w14:val="0"/>
            <w14:checkedState w14:val="2612" w14:font="MS Gothic"/>
            <w14:uncheckedState w14:val="2610" w14:font="MS Gothic"/>
          </w14:checkbox>
        </w:sdtPr>
        <w:sdtContent>
          <w:r w:rsidR="00FF6B9B" w:rsidRPr="0016105D">
            <w:rPr>
              <w:rFonts w:ascii="Segoe UI Symbol" w:eastAsia="MS Gothic" w:hAnsi="Segoe UI Symbol" w:cs="Segoe UI Symbol"/>
              <w:b/>
              <w:bCs/>
            </w:rPr>
            <w:t>☐</w:t>
          </w:r>
        </w:sdtContent>
      </w:sdt>
      <w:r w:rsidR="00FF6B9B" w:rsidRPr="0016105D">
        <w:rPr>
          <w:rFonts w:asciiTheme="minorHAnsi" w:hAnsiTheme="minorHAnsi" w:cstheme="minorHAnsi"/>
          <w:b/>
          <w:bCs/>
        </w:rPr>
        <w:t xml:space="preserve">   </w:t>
      </w:r>
      <w:r w:rsidR="00FF6B9B" w:rsidRPr="0016105D">
        <w:rPr>
          <w:rFonts w:asciiTheme="minorHAnsi" w:hAnsiTheme="minorHAnsi" w:cstheme="minorHAnsi"/>
        </w:rPr>
        <w:t>Nie</w:t>
      </w:r>
    </w:p>
    <w:p w14:paraId="11487094" w14:textId="3544780D" w:rsidR="00572EF6" w:rsidRPr="0016105D" w:rsidRDefault="00572EF6"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Następujące dokumenty potwierdzające uprawnienie do podpisania oferty oraz podpisania lub poświadczania za zgodność z oryginałem składanych oświadczeń lub dokumentów Zamawiający moż</w:t>
      </w:r>
      <w:r w:rsidR="00FF6B9B" w:rsidRPr="0016105D">
        <w:rPr>
          <w:rFonts w:asciiTheme="minorHAnsi" w:hAnsiTheme="minorHAnsi" w:cstheme="minorHAnsi"/>
          <w:sz w:val="22"/>
          <w:szCs w:val="22"/>
        </w:rPr>
        <w:t>e</w:t>
      </w:r>
      <w:r w:rsidRPr="0016105D">
        <w:rPr>
          <w:rFonts w:asciiTheme="minorHAnsi" w:hAnsiTheme="minorHAnsi" w:cstheme="minorHAnsi"/>
          <w:sz w:val="22"/>
          <w:szCs w:val="22"/>
        </w:rPr>
        <w:t xml:space="preserve"> uzyskać za pomocą bezpłatnych i ogólnodostępnych baz danych, pod adresem internetowym</w:t>
      </w:r>
      <w:r w:rsidRPr="0016105D">
        <w:rPr>
          <w:rFonts w:asciiTheme="minorHAnsi" w:hAnsiTheme="minorHAnsi" w:cstheme="minorHAnsi"/>
          <w:b/>
          <w:bCs/>
          <w:sz w:val="22"/>
          <w:szCs w:val="22"/>
        </w:rPr>
        <w:t>:</w:t>
      </w:r>
    </w:p>
    <w:p w14:paraId="1EBE55E1" w14:textId="77777777" w:rsidR="00FF6B9B" w:rsidRPr="0016105D" w:rsidRDefault="00FF6B9B" w:rsidP="00620FE9">
      <w:pPr>
        <w:pStyle w:val="Akapitzlist"/>
        <w:spacing w:after="120"/>
        <w:ind w:left="284"/>
        <w:contextualSpacing/>
        <w:jc w:val="both"/>
        <w:rPr>
          <w:rFonts w:asciiTheme="minorHAnsi" w:hAnsiTheme="minorHAnsi" w:cstheme="minorHAnsi"/>
          <w:sz w:val="12"/>
          <w:szCs w:val="12"/>
        </w:rPr>
      </w:pPr>
    </w:p>
    <w:p w14:paraId="23138C39" w14:textId="77777777" w:rsidR="00572EF6" w:rsidRPr="0016105D" w:rsidRDefault="00572EF6" w:rsidP="00620FE9">
      <w:pPr>
        <w:spacing w:after="120"/>
        <w:ind w:right="274"/>
        <w:rPr>
          <w:rFonts w:asciiTheme="minorHAnsi" w:hAnsiTheme="minorHAnsi" w:cstheme="minorHAnsi"/>
          <w:b/>
          <w:bCs/>
          <w:sz w:val="22"/>
          <w:szCs w:val="22"/>
        </w:rPr>
      </w:pPr>
      <w:r w:rsidRPr="0016105D">
        <w:rPr>
          <w:rFonts w:asciiTheme="minorHAnsi" w:hAnsiTheme="minorHAnsi" w:cstheme="minorHAnsi"/>
          <w:b/>
          <w:bCs/>
          <w:sz w:val="22"/>
          <w:szCs w:val="22"/>
        </w:rPr>
        <w:t xml:space="preserve">      </w:t>
      </w:r>
      <w:sdt>
        <w:sdtPr>
          <w:rPr>
            <w:rFonts w:asciiTheme="minorHAnsi" w:hAnsiTheme="minorHAnsi" w:cstheme="minorHAnsi"/>
            <w:b/>
            <w:bCs/>
            <w:sz w:val="22"/>
            <w:szCs w:val="22"/>
          </w:rPr>
          <w:id w:val="-31734076"/>
          <w14:checkbox>
            <w14:checked w14:val="0"/>
            <w14:checkedState w14:val="2612" w14:font="MS Gothic"/>
            <w14:uncheckedState w14:val="2610" w14:font="MS Gothic"/>
          </w14:checkbox>
        </w:sdtPr>
        <w:sdtContent>
          <w:r w:rsidRPr="0016105D">
            <w:rPr>
              <w:rFonts w:ascii="Segoe UI Symbol" w:eastAsia="MS Gothic" w:hAnsi="Segoe UI Symbol" w:cs="Segoe UI Symbol"/>
              <w:b/>
              <w:bCs/>
              <w:sz w:val="22"/>
              <w:szCs w:val="22"/>
            </w:rPr>
            <w:t>☐</w:t>
          </w:r>
        </w:sdtContent>
      </w:sdt>
      <w:r w:rsidRPr="0016105D">
        <w:rPr>
          <w:rFonts w:asciiTheme="minorHAnsi" w:hAnsiTheme="minorHAnsi" w:cstheme="minorHAnsi"/>
          <w:b/>
          <w:bCs/>
          <w:sz w:val="22"/>
          <w:szCs w:val="22"/>
        </w:rPr>
        <w:t xml:space="preserve">   https://ems.ms.gov.pl/krs/wyszukiwaniepodmiotu </w:t>
      </w:r>
    </w:p>
    <w:p w14:paraId="3FF731DC" w14:textId="77777777" w:rsidR="00572EF6" w:rsidRPr="0016105D" w:rsidRDefault="00572EF6" w:rsidP="00620FE9">
      <w:pPr>
        <w:pStyle w:val="Akapitzlist"/>
        <w:spacing w:after="120"/>
        <w:ind w:left="426" w:right="274"/>
        <w:rPr>
          <w:rFonts w:asciiTheme="minorHAnsi" w:hAnsiTheme="minorHAnsi" w:cstheme="minorHAnsi"/>
          <w:i/>
          <w:iCs/>
          <w:sz w:val="22"/>
          <w:szCs w:val="22"/>
        </w:rPr>
      </w:pPr>
      <w:r w:rsidRPr="0016105D">
        <w:rPr>
          <w:rFonts w:asciiTheme="minorHAnsi" w:hAnsiTheme="minorHAnsi" w:cstheme="minorHAnsi"/>
          <w:sz w:val="22"/>
          <w:szCs w:val="22"/>
        </w:rPr>
        <w:t xml:space="preserve">     (</w:t>
      </w:r>
      <w:r w:rsidRPr="0016105D">
        <w:rPr>
          <w:rFonts w:asciiTheme="minorHAnsi" w:hAnsiTheme="minorHAnsi" w:cstheme="minorHAnsi"/>
          <w:i/>
          <w:iCs/>
          <w:sz w:val="22"/>
          <w:szCs w:val="22"/>
        </w:rPr>
        <w:t>dotyczy podmiotów wpisanych do Krajowego Rejestru Sądowego [KRS])</w:t>
      </w:r>
    </w:p>
    <w:p w14:paraId="0940A5E2" w14:textId="77777777" w:rsidR="00572EF6" w:rsidRPr="0016105D" w:rsidRDefault="00572EF6" w:rsidP="00620FE9">
      <w:pPr>
        <w:pStyle w:val="Akapitzlist"/>
        <w:spacing w:after="120"/>
        <w:ind w:left="426" w:right="274" w:hanging="142"/>
        <w:rPr>
          <w:rFonts w:asciiTheme="minorHAnsi" w:hAnsiTheme="minorHAnsi" w:cstheme="minorHAnsi"/>
          <w:b/>
          <w:bCs/>
          <w:sz w:val="22"/>
          <w:szCs w:val="22"/>
        </w:rPr>
      </w:pPr>
      <w:r w:rsidRPr="0016105D">
        <w:rPr>
          <w:rFonts w:asciiTheme="minorHAnsi" w:hAnsiTheme="minorHAnsi" w:cstheme="minorHAnsi"/>
          <w:i/>
          <w:iCs/>
          <w:sz w:val="22"/>
          <w:szCs w:val="22"/>
        </w:rPr>
        <w:t xml:space="preserve"> </w:t>
      </w:r>
      <w:sdt>
        <w:sdtPr>
          <w:rPr>
            <w:rFonts w:asciiTheme="minorHAnsi" w:hAnsiTheme="minorHAnsi" w:cstheme="minorHAnsi"/>
            <w:b/>
            <w:bCs/>
            <w:sz w:val="22"/>
            <w:szCs w:val="22"/>
          </w:rPr>
          <w:id w:val="-1039738841"/>
          <w14:checkbox>
            <w14:checked w14:val="0"/>
            <w14:checkedState w14:val="2612" w14:font="MS Gothic"/>
            <w14:uncheckedState w14:val="2610" w14:font="MS Gothic"/>
          </w14:checkbox>
        </w:sdtPr>
        <w:sdtContent>
          <w:r w:rsidRPr="0016105D">
            <w:rPr>
              <w:rFonts w:ascii="Segoe UI Symbol" w:eastAsia="MS Gothic" w:hAnsi="Segoe UI Symbol" w:cs="Segoe UI Symbol"/>
              <w:b/>
              <w:bCs/>
              <w:sz w:val="22"/>
              <w:szCs w:val="22"/>
            </w:rPr>
            <w:t>☐</w:t>
          </w:r>
        </w:sdtContent>
      </w:sdt>
      <w:r w:rsidRPr="0016105D">
        <w:rPr>
          <w:rFonts w:asciiTheme="minorHAnsi" w:hAnsiTheme="minorHAnsi" w:cstheme="minorHAnsi"/>
          <w:b/>
          <w:bCs/>
          <w:sz w:val="22"/>
          <w:szCs w:val="22"/>
        </w:rPr>
        <w:t xml:space="preserve">   https://prod.ceidg.gov.pl/ceidg/ceidg.public.ui/Search.aspx </w:t>
      </w:r>
    </w:p>
    <w:p w14:paraId="1028843B" w14:textId="77777777" w:rsidR="00572EF6" w:rsidRPr="0016105D" w:rsidRDefault="00572EF6" w:rsidP="00620FE9">
      <w:pPr>
        <w:pStyle w:val="Akapitzlist"/>
        <w:spacing w:after="120"/>
        <w:ind w:left="426" w:right="-569"/>
        <w:rPr>
          <w:rFonts w:asciiTheme="minorHAnsi" w:hAnsiTheme="minorHAnsi" w:cstheme="minorHAnsi"/>
          <w:i/>
          <w:iCs/>
          <w:sz w:val="22"/>
          <w:szCs w:val="22"/>
        </w:rPr>
      </w:pPr>
      <w:r w:rsidRPr="0016105D">
        <w:rPr>
          <w:rFonts w:asciiTheme="minorHAnsi" w:hAnsiTheme="minorHAnsi" w:cstheme="minorHAnsi"/>
          <w:b/>
          <w:bCs/>
          <w:sz w:val="22"/>
          <w:szCs w:val="22"/>
        </w:rPr>
        <w:t xml:space="preserve">     </w:t>
      </w:r>
      <w:r w:rsidRPr="0016105D">
        <w:rPr>
          <w:rFonts w:asciiTheme="minorHAnsi" w:hAnsiTheme="minorHAnsi" w:cstheme="minorHAnsi"/>
          <w:i/>
          <w:iCs/>
          <w:sz w:val="22"/>
          <w:szCs w:val="22"/>
        </w:rPr>
        <w:t>(dotyczy podmiotów wpisanych do Centralnej Ewidencji i Informacji o Działalności Gospodarczej)</w:t>
      </w:r>
    </w:p>
    <w:p w14:paraId="2D0109B2" w14:textId="721FCE0B" w:rsidR="00FE5AD6" w:rsidRPr="0016105D" w:rsidRDefault="00572EF6" w:rsidP="00620FE9">
      <w:pPr>
        <w:spacing w:after="120"/>
        <w:ind w:left="709" w:right="1" w:hanging="709"/>
        <w:jc w:val="both"/>
        <w:rPr>
          <w:rFonts w:asciiTheme="minorHAnsi" w:hAnsiTheme="minorHAnsi" w:cstheme="minorHAnsi"/>
          <w:i/>
          <w:iCs/>
          <w:sz w:val="22"/>
          <w:szCs w:val="22"/>
        </w:rPr>
      </w:pPr>
      <w:r w:rsidRPr="0016105D">
        <w:rPr>
          <w:rFonts w:asciiTheme="minorHAnsi" w:hAnsiTheme="minorHAnsi" w:cstheme="minorHAnsi"/>
          <w:b/>
          <w:bCs/>
          <w:sz w:val="22"/>
          <w:szCs w:val="22"/>
        </w:rPr>
        <w:t xml:space="preserve">       </w:t>
      </w:r>
      <w:sdt>
        <w:sdtPr>
          <w:rPr>
            <w:rFonts w:asciiTheme="minorHAnsi" w:hAnsiTheme="minorHAnsi" w:cstheme="minorHAnsi"/>
            <w:b/>
            <w:bCs/>
            <w:sz w:val="22"/>
            <w:szCs w:val="22"/>
          </w:rPr>
          <w:id w:val="1026984079"/>
          <w14:checkbox>
            <w14:checked w14:val="0"/>
            <w14:checkedState w14:val="2612" w14:font="MS Gothic"/>
            <w14:uncheckedState w14:val="2610" w14:font="MS Gothic"/>
          </w14:checkbox>
        </w:sdtPr>
        <w:sdtContent>
          <w:r w:rsidRPr="0016105D">
            <w:rPr>
              <w:rFonts w:ascii="Segoe UI Symbol" w:eastAsia="MS Gothic" w:hAnsi="Segoe UI Symbol" w:cs="Segoe UI Symbol"/>
              <w:b/>
              <w:bCs/>
              <w:sz w:val="22"/>
              <w:szCs w:val="22"/>
            </w:rPr>
            <w:t>☐</w:t>
          </w:r>
        </w:sdtContent>
      </w:sdt>
      <w:r w:rsidRPr="0016105D">
        <w:rPr>
          <w:rFonts w:asciiTheme="minorHAnsi" w:hAnsiTheme="minorHAnsi" w:cstheme="minorHAnsi"/>
          <w:b/>
          <w:bCs/>
          <w:sz w:val="22"/>
          <w:szCs w:val="22"/>
        </w:rPr>
        <w:t xml:space="preserve">   </w:t>
      </w:r>
      <w:r w:rsidRPr="0016105D">
        <w:rPr>
          <w:rFonts w:asciiTheme="minorHAnsi" w:hAnsiTheme="minorHAnsi" w:cstheme="minorHAnsi"/>
          <w:sz w:val="22"/>
          <w:szCs w:val="22"/>
        </w:rPr>
        <w:t xml:space="preserve">......................................................... </w:t>
      </w:r>
      <w:r w:rsidRPr="0016105D">
        <w:rPr>
          <w:rFonts w:asciiTheme="minorHAnsi" w:hAnsiTheme="minorHAnsi" w:cstheme="minorHAnsi"/>
          <w:i/>
          <w:iCs/>
          <w:sz w:val="22"/>
          <w:szCs w:val="22"/>
        </w:rPr>
        <w:t>(wpisać odpowiedni adres internetowy w przypadku innych baz danych niż wyżej wskazane)</w:t>
      </w:r>
    </w:p>
    <w:p w14:paraId="6A13BFCD" w14:textId="4CC88E79" w:rsidR="003F6505" w:rsidRPr="0016105D" w:rsidRDefault="003F6505" w:rsidP="00620FE9">
      <w:pPr>
        <w:pStyle w:val="Akapitzlist"/>
        <w:numPr>
          <w:ilvl w:val="0"/>
          <w:numId w:val="27"/>
        </w:numPr>
        <w:spacing w:after="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0E90520B" w14:textId="77777777" w:rsidR="003F6505" w:rsidRPr="00620FE9" w:rsidRDefault="003F6505" w:rsidP="00620FE9">
      <w:pPr>
        <w:contextualSpacing/>
        <w:jc w:val="both"/>
        <w:rPr>
          <w:rFonts w:asciiTheme="minorHAnsi" w:hAnsiTheme="minorHAnsi" w:cstheme="minorHAnsi"/>
          <w:sz w:val="22"/>
          <w:szCs w:val="22"/>
        </w:rPr>
      </w:pPr>
    </w:p>
    <w:tbl>
      <w:tblPr>
        <w:tblStyle w:val="Tabela-Siatka"/>
        <w:tblW w:w="92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209"/>
      </w:tblGrid>
      <w:tr w:rsidR="00BA4C07" w:rsidRPr="0016105D" w14:paraId="272EA9C9" w14:textId="77777777" w:rsidTr="00A8346B">
        <w:trPr>
          <w:jc w:val="center"/>
        </w:trPr>
        <w:tc>
          <w:tcPr>
            <w:tcW w:w="9209" w:type="dxa"/>
            <w:shd w:val="clear" w:color="auto" w:fill="D9D9D9" w:themeFill="background1" w:themeFillShade="D9"/>
          </w:tcPr>
          <w:p w14:paraId="5C724785" w14:textId="6DF57220" w:rsidR="00BA4C07" w:rsidRPr="0016105D" w:rsidRDefault="00605E61" w:rsidP="003F6505">
            <w:pPr>
              <w:jc w:val="both"/>
              <w:rPr>
                <w:rFonts w:asciiTheme="minorHAnsi" w:hAnsiTheme="minorHAnsi" w:cstheme="minorHAnsi"/>
                <w:b/>
                <w:bCs/>
                <w:sz w:val="22"/>
                <w:szCs w:val="22"/>
              </w:rPr>
            </w:pPr>
            <w:r w:rsidRPr="0016105D">
              <w:rPr>
                <w:rFonts w:asciiTheme="minorHAnsi" w:hAnsiTheme="minorHAnsi" w:cstheme="minorHAnsi"/>
                <w:b/>
                <w:bCs/>
                <w:sz w:val="22"/>
                <w:szCs w:val="22"/>
              </w:rPr>
              <w:t>IX</w:t>
            </w:r>
            <w:r w:rsidR="00BA4C07" w:rsidRPr="0016105D">
              <w:rPr>
                <w:rFonts w:asciiTheme="minorHAnsi" w:hAnsiTheme="minorHAnsi" w:cstheme="minorHAnsi"/>
                <w:b/>
                <w:bCs/>
                <w:sz w:val="22"/>
                <w:szCs w:val="22"/>
              </w:rPr>
              <w:t>. ZAŁĄCZNIKI</w:t>
            </w:r>
          </w:p>
        </w:tc>
      </w:tr>
    </w:tbl>
    <w:p w14:paraId="601AAE7F" w14:textId="5B496A94" w:rsidR="00461258" w:rsidRPr="0016105D" w:rsidRDefault="00461258" w:rsidP="003F6505">
      <w:pPr>
        <w:tabs>
          <w:tab w:val="center" w:pos="5954"/>
        </w:tabs>
        <w:rPr>
          <w:rFonts w:asciiTheme="minorHAnsi" w:hAnsiTheme="minorHAnsi" w:cstheme="minorHAnsi"/>
          <w:b/>
          <w:i/>
          <w:sz w:val="14"/>
          <w:szCs w:val="14"/>
        </w:rPr>
      </w:pPr>
    </w:p>
    <w:tbl>
      <w:tblPr>
        <w:tblStyle w:val="Tabela-Siatka"/>
        <w:tblW w:w="9115" w:type="dxa"/>
        <w:tblLook w:val="04A0" w:firstRow="1" w:lastRow="0" w:firstColumn="1" w:lastColumn="0" w:noHBand="0" w:noVBand="1"/>
      </w:tblPr>
      <w:tblGrid>
        <w:gridCol w:w="440"/>
        <w:gridCol w:w="7968"/>
        <w:gridCol w:w="707"/>
      </w:tblGrid>
      <w:tr w:rsidR="00545F6E" w:rsidRPr="0016105D" w14:paraId="68701CA4" w14:textId="77777777" w:rsidTr="00396B41">
        <w:trPr>
          <w:trHeight w:val="326"/>
        </w:trPr>
        <w:tc>
          <w:tcPr>
            <w:tcW w:w="440" w:type="dxa"/>
            <w:vAlign w:val="center"/>
          </w:tcPr>
          <w:p w14:paraId="629C6AE7" w14:textId="5EDE1872"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1</w:t>
            </w:r>
          </w:p>
        </w:tc>
        <w:tc>
          <w:tcPr>
            <w:tcW w:w="7968" w:type="dxa"/>
            <w:vAlign w:val="center"/>
          </w:tcPr>
          <w:p w14:paraId="25BE0CA4" w14:textId="00FCAC39" w:rsidR="00545F6E" w:rsidRPr="00EE497C" w:rsidRDefault="00C72708" w:rsidP="007376E2">
            <w:pPr>
              <w:tabs>
                <w:tab w:val="center" w:pos="5954"/>
              </w:tabs>
              <w:rPr>
                <w:rFonts w:asciiTheme="minorHAnsi" w:hAnsiTheme="minorHAnsi" w:cstheme="minorHAnsi"/>
                <w:bCs/>
                <w:iCs/>
                <w:sz w:val="22"/>
                <w:szCs w:val="22"/>
              </w:rPr>
            </w:pPr>
            <w:r w:rsidRPr="00EE497C">
              <w:rPr>
                <w:rFonts w:asciiTheme="minorHAnsi" w:hAnsiTheme="minorHAnsi" w:cstheme="minorHAnsi"/>
                <w:bCs/>
                <w:iCs/>
                <w:sz w:val="22"/>
                <w:szCs w:val="22"/>
              </w:rPr>
              <w:t>Wykaz składany na potwierdzenie kryteri</w:t>
            </w:r>
            <w:r w:rsidR="008875AD" w:rsidRPr="00EE497C">
              <w:rPr>
                <w:rFonts w:asciiTheme="minorHAnsi" w:hAnsiTheme="minorHAnsi" w:cstheme="minorHAnsi"/>
                <w:bCs/>
                <w:iCs/>
                <w:sz w:val="22"/>
                <w:szCs w:val="22"/>
              </w:rPr>
              <w:t>um</w:t>
            </w:r>
            <w:r w:rsidRPr="00EE497C">
              <w:rPr>
                <w:rFonts w:asciiTheme="minorHAnsi" w:hAnsiTheme="minorHAnsi" w:cstheme="minorHAnsi"/>
                <w:bCs/>
                <w:iCs/>
                <w:sz w:val="22"/>
                <w:szCs w:val="22"/>
              </w:rPr>
              <w:t xml:space="preserve"> oceny ofert</w:t>
            </w:r>
          </w:p>
        </w:tc>
        <w:tc>
          <w:tcPr>
            <w:tcW w:w="707" w:type="dxa"/>
          </w:tcPr>
          <w:p w14:paraId="06F7B890" w14:textId="1F264E77" w:rsidR="00545F6E" w:rsidRPr="00396B41" w:rsidRDefault="00000000" w:rsidP="00340C7C">
            <w:pPr>
              <w:tabs>
                <w:tab w:val="center" w:pos="5954"/>
              </w:tabs>
              <w:jc w:val="center"/>
              <w:rPr>
                <w:rFonts w:asciiTheme="minorHAnsi" w:hAnsiTheme="minorHAnsi" w:cstheme="minorHAnsi"/>
                <w:bCs/>
                <w:i/>
                <w:sz w:val="28"/>
                <w:szCs w:val="28"/>
              </w:rPr>
            </w:pPr>
            <w:sdt>
              <w:sdtPr>
                <w:rPr>
                  <w:rFonts w:asciiTheme="minorHAnsi" w:eastAsia="MS Gothic" w:hAnsiTheme="minorHAnsi" w:cstheme="minorHAnsi"/>
                  <w:bCs/>
                  <w:sz w:val="28"/>
                  <w:szCs w:val="28"/>
                </w:rPr>
                <w:id w:val="-1705708863"/>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545F6E" w:rsidRPr="0016105D" w14:paraId="3885331D" w14:textId="77777777" w:rsidTr="00396B41">
        <w:trPr>
          <w:trHeight w:val="345"/>
        </w:trPr>
        <w:tc>
          <w:tcPr>
            <w:tcW w:w="440" w:type="dxa"/>
            <w:vAlign w:val="center"/>
          </w:tcPr>
          <w:p w14:paraId="30079F7D" w14:textId="3BD79DBE"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lastRenderedPageBreak/>
              <w:t>2</w:t>
            </w:r>
          </w:p>
        </w:tc>
        <w:tc>
          <w:tcPr>
            <w:tcW w:w="7968" w:type="dxa"/>
            <w:vAlign w:val="center"/>
          </w:tcPr>
          <w:p w14:paraId="2F7E4512" w14:textId="2056DE20" w:rsidR="00545F6E" w:rsidRPr="00EE497C" w:rsidRDefault="00545F6E" w:rsidP="007376E2">
            <w:pPr>
              <w:tabs>
                <w:tab w:val="center" w:pos="5954"/>
              </w:tabs>
              <w:rPr>
                <w:rFonts w:asciiTheme="minorHAnsi" w:hAnsiTheme="minorHAnsi" w:cstheme="minorHAnsi"/>
                <w:bCs/>
                <w:iCs/>
                <w:sz w:val="22"/>
                <w:szCs w:val="22"/>
              </w:rPr>
            </w:pPr>
            <w:r w:rsidRPr="00EE497C">
              <w:rPr>
                <w:rFonts w:asciiTheme="minorHAnsi" w:hAnsiTheme="minorHAnsi" w:cstheme="minorHAnsi"/>
                <w:bCs/>
                <w:iCs/>
                <w:sz w:val="22"/>
                <w:szCs w:val="22"/>
              </w:rPr>
              <w:t xml:space="preserve">Oświadczenie JEDZ – Wykonawca </w:t>
            </w:r>
            <w:r w:rsidRPr="00EE497C">
              <w:rPr>
                <w:rFonts w:asciiTheme="minorHAnsi" w:hAnsiTheme="minorHAnsi" w:cstheme="minorHAnsi"/>
                <w:bCs/>
                <w:i/>
                <w:sz w:val="20"/>
                <w:szCs w:val="20"/>
              </w:rPr>
              <w:t>(w przypadku konsorcjum – powielić dla każdego z Wykonawców)</w:t>
            </w:r>
          </w:p>
        </w:tc>
        <w:tc>
          <w:tcPr>
            <w:tcW w:w="707" w:type="dxa"/>
          </w:tcPr>
          <w:p w14:paraId="1A2C8208" w14:textId="19DB4C97" w:rsidR="00545F6E" w:rsidRPr="00396B41" w:rsidRDefault="00000000" w:rsidP="00340C7C">
            <w:pPr>
              <w:tabs>
                <w:tab w:val="center" w:pos="5954"/>
              </w:tabs>
              <w:jc w:val="center"/>
              <w:rPr>
                <w:rFonts w:asciiTheme="minorHAnsi" w:hAnsiTheme="minorHAnsi" w:cstheme="minorHAnsi"/>
                <w:bCs/>
                <w:i/>
                <w:sz w:val="28"/>
                <w:szCs w:val="28"/>
              </w:rPr>
            </w:pPr>
            <w:sdt>
              <w:sdtPr>
                <w:rPr>
                  <w:rFonts w:asciiTheme="minorHAnsi" w:eastAsia="MS Gothic" w:hAnsiTheme="minorHAnsi" w:cstheme="minorHAnsi"/>
                  <w:bCs/>
                  <w:sz w:val="28"/>
                  <w:szCs w:val="28"/>
                </w:rPr>
                <w:id w:val="262576973"/>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545F6E" w:rsidRPr="0016105D" w14:paraId="3B5D7EF5" w14:textId="77777777" w:rsidTr="00396B41">
        <w:trPr>
          <w:trHeight w:val="326"/>
        </w:trPr>
        <w:tc>
          <w:tcPr>
            <w:tcW w:w="440" w:type="dxa"/>
            <w:vAlign w:val="center"/>
          </w:tcPr>
          <w:p w14:paraId="6906C0F1" w14:textId="70BC0E88"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3</w:t>
            </w:r>
          </w:p>
        </w:tc>
        <w:tc>
          <w:tcPr>
            <w:tcW w:w="7968" w:type="dxa"/>
            <w:vAlign w:val="center"/>
          </w:tcPr>
          <w:p w14:paraId="4324BC7C" w14:textId="7C1DB9DE" w:rsidR="00545F6E" w:rsidRPr="00EE497C" w:rsidRDefault="00545F6E" w:rsidP="007376E2">
            <w:pPr>
              <w:tabs>
                <w:tab w:val="center" w:pos="5954"/>
              </w:tabs>
              <w:rPr>
                <w:rFonts w:asciiTheme="minorHAnsi" w:hAnsiTheme="minorHAnsi" w:cstheme="minorHAnsi"/>
                <w:bCs/>
                <w:iCs/>
                <w:sz w:val="22"/>
                <w:szCs w:val="22"/>
              </w:rPr>
            </w:pPr>
            <w:r w:rsidRPr="00EE497C">
              <w:rPr>
                <w:rFonts w:asciiTheme="minorHAnsi" w:hAnsiTheme="minorHAnsi" w:cstheme="minorHAnsi"/>
                <w:bCs/>
                <w:iCs/>
                <w:sz w:val="22"/>
                <w:szCs w:val="22"/>
              </w:rPr>
              <w:t xml:space="preserve">Oświadczenie o niepodleganiu wykluczeniu – Wykonawca </w:t>
            </w:r>
            <w:r w:rsidRPr="00EE497C">
              <w:rPr>
                <w:rFonts w:asciiTheme="minorHAnsi" w:hAnsiTheme="minorHAnsi" w:cstheme="minorHAnsi"/>
                <w:bCs/>
                <w:i/>
                <w:sz w:val="20"/>
                <w:szCs w:val="20"/>
              </w:rPr>
              <w:t>(w przypadku konsorcjum – powielić dla każdego z Wykonawców)</w:t>
            </w:r>
          </w:p>
        </w:tc>
        <w:tc>
          <w:tcPr>
            <w:tcW w:w="707" w:type="dxa"/>
          </w:tcPr>
          <w:p w14:paraId="735FC034" w14:textId="1FE52535" w:rsidR="00545F6E" w:rsidRPr="00396B41" w:rsidRDefault="00000000" w:rsidP="00340C7C">
            <w:pPr>
              <w:tabs>
                <w:tab w:val="center" w:pos="5954"/>
              </w:tabs>
              <w:jc w:val="center"/>
              <w:rPr>
                <w:rFonts w:asciiTheme="minorHAnsi" w:hAnsiTheme="minorHAnsi" w:cstheme="minorHAnsi"/>
                <w:bCs/>
                <w:i/>
                <w:sz w:val="28"/>
                <w:szCs w:val="28"/>
              </w:rPr>
            </w:pPr>
            <w:sdt>
              <w:sdtPr>
                <w:rPr>
                  <w:rFonts w:asciiTheme="minorHAnsi" w:eastAsia="MS Gothic" w:hAnsiTheme="minorHAnsi" w:cstheme="minorHAnsi"/>
                  <w:bCs/>
                  <w:sz w:val="28"/>
                  <w:szCs w:val="28"/>
                </w:rPr>
                <w:id w:val="2036081344"/>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545F6E" w:rsidRPr="0016105D" w14:paraId="3B2D8BCB" w14:textId="77777777" w:rsidTr="00396B41">
        <w:trPr>
          <w:trHeight w:val="326"/>
        </w:trPr>
        <w:tc>
          <w:tcPr>
            <w:tcW w:w="440" w:type="dxa"/>
            <w:vAlign w:val="center"/>
          </w:tcPr>
          <w:p w14:paraId="0CDC3E6B" w14:textId="3866E68C"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4</w:t>
            </w:r>
          </w:p>
        </w:tc>
        <w:tc>
          <w:tcPr>
            <w:tcW w:w="7968" w:type="dxa"/>
            <w:vAlign w:val="center"/>
          </w:tcPr>
          <w:p w14:paraId="7853584C" w14:textId="34D1132F" w:rsidR="00545F6E" w:rsidRPr="00EE497C" w:rsidRDefault="00545F6E" w:rsidP="007376E2">
            <w:pPr>
              <w:tabs>
                <w:tab w:val="center" w:pos="5954"/>
              </w:tabs>
              <w:rPr>
                <w:rFonts w:asciiTheme="minorHAnsi" w:hAnsiTheme="minorHAnsi" w:cstheme="minorHAnsi"/>
                <w:bCs/>
                <w:iCs/>
                <w:sz w:val="22"/>
                <w:szCs w:val="22"/>
              </w:rPr>
            </w:pPr>
            <w:r w:rsidRPr="00EE497C">
              <w:rPr>
                <w:rFonts w:asciiTheme="minorHAnsi" w:hAnsiTheme="minorHAnsi" w:cstheme="minorHAnsi"/>
                <w:bCs/>
                <w:iCs/>
                <w:sz w:val="22"/>
                <w:szCs w:val="22"/>
              </w:rPr>
              <w:t>Oświadczenie JEDZ – podmiot udostępniający zasoby</w:t>
            </w:r>
          </w:p>
        </w:tc>
        <w:tc>
          <w:tcPr>
            <w:tcW w:w="707" w:type="dxa"/>
          </w:tcPr>
          <w:p w14:paraId="306F5C1D" w14:textId="53D9BD00" w:rsidR="00545F6E" w:rsidRPr="00396B41" w:rsidRDefault="00000000" w:rsidP="00340C7C">
            <w:pPr>
              <w:tabs>
                <w:tab w:val="center" w:pos="5954"/>
              </w:tabs>
              <w:jc w:val="center"/>
              <w:rPr>
                <w:rFonts w:asciiTheme="minorHAnsi" w:hAnsiTheme="minorHAnsi" w:cstheme="minorHAnsi"/>
                <w:bCs/>
                <w:i/>
                <w:sz w:val="28"/>
                <w:szCs w:val="28"/>
              </w:rPr>
            </w:pPr>
            <w:sdt>
              <w:sdtPr>
                <w:rPr>
                  <w:rFonts w:asciiTheme="minorHAnsi" w:eastAsia="MS Gothic" w:hAnsiTheme="minorHAnsi" w:cstheme="minorHAnsi"/>
                  <w:bCs/>
                  <w:sz w:val="28"/>
                  <w:szCs w:val="28"/>
                </w:rPr>
                <w:id w:val="1807733476"/>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545F6E" w:rsidRPr="0016105D" w14:paraId="3BD27B2D" w14:textId="77777777" w:rsidTr="00396B41">
        <w:trPr>
          <w:trHeight w:val="326"/>
        </w:trPr>
        <w:tc>
          <w:tcPr>
            <w:tcW w:w="440" w:type="dxa"/>
            <w:vAlign w:val="center"/>
          </w:tcPr>
          <w:p w14:paraId="7B35AA2A" w14:textId="5CF7FBB0"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5</w:t>
            </w:r>
          </w:p>
        </w:tc>
        <w:tc>
          <w:tcPr>
            <w:tcW w:w="7968" w:type="dxa"/>
            <w:vAlign w:val="center"/>
          </w:tcPr>
          <w:p w14:paraId="54CDF6E8" w14:textId="63349B6A" w:rsidR="00545F6E" w:rsidRPr="00EE497C" w:rsidRDefault="00545F6E" w:rsidP="007376E2">
            <w:pPr>
              <w:tabs>
                <w:tab w:val="center" w:pos="5954"/>
              </w:tabs>
              <w:rPr>
                <w:rFonts w:asciiTheme="minorHAnsi" w:hAnsiTheme="minorHAnsi" w:cstheme="minorHAnsi"/>
                <w:bCs/>
                <w:sz w:val="22"/>
                <w:szCs w:val="22"/>
              </w:rPr>
            </w:pPr>
            <w:r w:rsidRPr="00EE497C">
              <w:rPr>
                <w:rFonts w:asciiTheme="minorHAnsi" w:hAnsiTheme="minorHAnsi" w:cstheme="minorHAnsi"/>
                <w:bCs/>
                <w:iCs/>
                <w:sz w:val="22"/>
                <w:szCs w:val="22"/>
              </w:rPr>
              <w:t>Oświadczenie o niepodleganiu wykluczeniu – podmiot udostępniający zasoby</w:t>
            </w:r>
          </w:p>
        </w:tc>
        <w:tc>
          <w:tcPr>
            <w:tcW w:w="707" w:type="dxa"/>
          </w:tcPr>
          <w:p w14:paraId="7C86009D" w14:textId="743B195B" w:rsidR="00545F6E" w:rsidRPr="00396B41" w:rsidRDefault="00000000" w:rsidP="00340C7C">
            <w:pPr>
              <w:tabs>
                <w:tab w:val="center" w:pos="5954"/>
              </w:tabs>
              <w:jc w:val="center"/>
              <w:rPr>
                <w:rFonts w:asciiTheme="minorHAnsi" w:eastAsia="MS Gothic" w:hAnsiTheme="minorHAnsi" w:cstheme="minorHAnsi"/>
                <w:bCs/>
                <w:sz w:val="28"/>
                <w:szCs w:val="28"/>
              </w:rPr>
            </w:pPr>
            <w:sdt>
              <w:sdtPr>
                <w:rPr>
                  <w:rFonts w:asciiTheme="minorHAnsi" w:eastAsia="MS Gothic" w:hAnsiTheme="minorHAnsi" w:cstheme="minorHAnsi"/>
                  <w:bCs/>
                  <w:sz w:val="28"/>
                  <w:szCs w:val="28"/>
                </w:rPr>
                <w:id w:val="507099240"/>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545F6E" w:rsidRPr="0016105D" w14:paraId="5B7A9790" w14:textId="77777777" w:rsidTr="00396B41">
        <w:trPr>
          <w:trHeight w:val="326"/>
        </w:trPr>
        <w:tc>
          <w:tcPr>
            <w:tcW w:w="440" w:type="dxa"/>
            <w:vAlign w:val="center"/>
          </w:tcPr>
          <w:p w14:paraId="5D58BA9E" w14:textId="47EB617A"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6</w:t>
            </w:r>
          </w:p>
        </w:tc>
        <w:tc>
          <w:tcPr>
            <w:tcW w:w="7968" w:type="dxa"/>
            <w:vAlign w:val="center"/>
          </w:tcPr>
          <w:p w14:paraId="2FFC315E" w14:textId="1A48AED3" w:rsidR="00545F6E" w:rsidRPr="00EE497C" w:rsidRDefault="00545F6E" w:rsidP="007376E2">
            <w:pPr>
              <w:tabs>
                <w:tab w:val="center" w:pos="5954"/>
              </w:tabs>
              <w:rPr>
                <w:rFonts w:asciiTheme="minorHAnsi" w:hAnsiTheme="minorHAnsi" w:cstheme="minorHAnsi"/>
                <w:bCs/>
                <w:iCs/>
                <w:sz w:val="22"/>
                <w:szCs w:val="22"/>
              </w:rPr>
            </w:pPr>
            <w:r w:rsidRPr="00EE497C">
              <w:rPr>
                <w:rFonts w:asciiTheme="minorHAnsi" w:hAnsiTheme="minorHAnsi" w:cstheme="minorHAnsi"/>
                <w:bCs/>
                <w:iCs/>
                <w:sz w:val="22"/>
                <w:szCs w:val="22"/>
              </w:rPr>
              <w:t>Zobowiązanie podmiotu udostępniającego zasoby</w:t>
            </w:r>
          </w:p>
        </w:tc>
        <w:tc>
          <w:tcPr>
            <w:tcW w:w="707" w:type="dxa"/>
            <w:vAlign w:val="center"/>
          </w:tcPr>
          <w:p w14:paraId="78FEA130" w14:textId="71678461" w:rsidR="00545F6E" w:rsidRPr="00396B41" w:rsidRDefault="00000000" w:rsidP="00340C7C">
            <w:pPr>
              <w:tabs>
                <w:tab w:val="center" w:pos="5954"/>
              </w:tabs>
              <w:jc w:val="center"/>
              <w:rPr>
                <w:rFonts w:asciiTheme="minorHAnsi" w:hAnsiTheme="minorHAnsi" w:cstheme="minorHAnsi"/>
                <w:bCs/>
                <w:i/>
                <w:sz w:val="28"/>
                <w:szCs w:val="28"/>
              </w:rPr>
            </w:pPr>
            <w:sdt>
              <w:sdtPr>
                <w:rPr>
                  <w:rFonts w:asciiTheme="minorHAnsi" w:eastAsia="MS Gothic" w:hAnsiTheme="minorHAnsi" w:cstheme="minorHAnsi"/>
                  <w:bCs/>
                  <w:sz w:val="28"/>
                  <w:szCs w:val="28"/>
                </w:rPr>
                <w:id w:val="-1714722284"/>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545F6E" w:rsidRPr="0016105D" w14:paraId="012B37C1" w14:textId="77777777" w:rsidTr="00396B41">
        <w:trPr>
          <w:trHeight w:val="326"/>
        </w:trPr>
        <w:tc>
          <w:tcPr>
            <w:tcW w:w="440" w:type="dxa"/>
            <w:vAlign w:val="center"/>
          </w:tcPr>
          <w:p w14:paraId="59F15041" w14:textId="1EAADDF3" w:rsidR="00545F6E"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7</w:t>
            </w:r>
          </w:p>
        </w:tc>
        <w:tc>
          <w:tcPr>
            <w:tcW w:w="7968" w:type="dxa"/>
            <w:vAlign w:val="center"/>
          </w:tcPr>
          <w:p w14:paraId="19A0A847" w14:textId="2B4E7221" w:rsidR="00545F6E" w:rsidRPr="00EE497C" w:rsidRDefault="00545F6E" w:rsidP="007376E2">
            <w:pPr>
              <w:tabs>
                <w:tab w:val="center" w:pos="5954"/>
              </w:tabs>
              <w:rPr>
                <w:rFonts w:asciiTheme="minorHAnsi" w:hAnsiTheme="minorHAnsi" w:cstheme="minorHAnsi"/>
                <w:bCs/>
                <w:iCs/>
                <w:sz w:val="22"/>
                <w:szCs w:val="22"/>
              </w:rPr>
            </w:pPr>
            <w:r w:rsidRPr="00EE497C">
              <w:rPr>
                <w:rFonts w:asciiTheme="minorHAnsi" w:hAnsiTheme="minorHAnsi" w:cstheme="minorHAnsi"/>
                <w:bCs/>
                <w:iCs/>
                <w:sz w:val="22"/>
                <w:szCs w:val="22"/>
              </w:rPr>
              <w:t>Oświadczenie Wykonawców wspólnie ubiegających się o zamówienie</w:t>
            </w:r>
          </w:p>
        </w:tc>
        <w:tc>
          <w:tcPr>
            <w:tcW w:w="707" w:type="dxa"/>
          </w:tcPr>
          <w:p w14:paraId="43647D64" w14:textId="7B7D1D3F" w:rsidR="00545F6E" w:rsidRPr="00396B41" w:rsidRDefault="00000000" w:rsidP="00340C7C">
            <w:pPr>
              <w:tabs>
                <w:tab w:val="center" w:pos="5954"/>
              </w:tabs>
              <w:jc w:val="center"/>
              <w:rPr>
                <w:rFonts w:asciiTheme="minorHAnsi" w:eastAsia="MS Gothic" w:hAnsiTheme="minorHAnsi" w:cstheme="minorHAnsi"/>
                <w:bCs/>
                <w:sz w:val="28"/>
                <w:szCs w:val="28"/>
              </w:rPr>
            </w:pPr>
            <w:sdt>
              <w:sdtPr>
                <w:rPr>
                  <w:rFonts w:asciiTheme="minorHAnsi" w:eastAsia="MS Gothic" w:hAnsiTheme="minorHAnsi" w:cstheme="minorHAnsi"/>
                  <w:bCs/>
                  <w:sz w:val="28"/>
                  <w:szCs w:val="28"/>
                </w:rPr>
                <w:id w:val="1156808233"/>
                <w14:checkbox>
                  <w14:checked w14:val="0"/>
                  <w14:checkedState w14:val="2612" w14:font="MS Gothic"/>
                  <w14:uncheckedState w14:val="2610" w14:font="MS Gothic"/>
                </w14:checkbox>
              </w:sdtPr>
              <w:sdtContent>
                <w:r w:rsidR="00545F6E" w:rsidRPr="00396B41">
                  <w:rPr>
                    <w:rFonts w:ascii="Segoe UI Symbol" w:eastAsia="MS Gothic" w:hAnsi="Segoe UI Symbol" w:cs="Segoe UI Symbol"/>
                    <w:bCs/>
                    <w:sz w:val="28"/>
                    <w:szCs w:val="28"/>
                  </w:rPr>
                  <w:t>☐</w:t>
                </w:r>
              </w:sdtContent>
            </w:sdt>
          </w:p>
        </w:tc>
      </w:tr>
      <w:tr w:rsidR="001A40DB" w:rsidRPr="0016105D" w14:paraId="76B9BFA1" w14:textId="77777777" w:rsidTr="00396B41">
        <w:trPr>
          <w:trHeight w:val="326"/>
        </w:trPr>
        <w:tc>
          <w:tcPr>
            <w:tcW w:w="440" w:type="dxa"/>
            <w:vAlign w:val="center"/>
          </w:tcPr>
          <w:p w14:paraId="5CCA8930" w14:textId="7E5DE747" w:rsidR="001A40DB" w:rsidRPr="00396B41" w:rsidRDefault="00EE497C" w:rsidP="007376E2">
            <w:pPr>
              <w:tabs>
                <w:tab w:val="center" w:pos="5954"/>
              </w:tabs>
              <w:jc w:val="center"/>
              <w:rPr>
                <w:rFonts w:asciiTheme="minorHAnsi" w:hAnsiTheme="minorHAnsi" w:cstheme="minorHAnsi"/>
                <w:bCs/>
                <w:iCs/>
                <w:sz w:val="22"/>
                <w:szCs w:val="22"/>
              </w:rPr>
            </w:pPr>
            <w:r w:rsidRPr="00396B41">
              <w:rPr>
                <w:rFonts w:asciiTheme="minorHAnsi" w:hAnsiTheme="minorHAnsi" w:cstheme="minorHAnsi"/>
                <w:bCs/>
                <w:iCs/>
                <w:sz w:val="22"/>
                <w:szCs w:val="22"/>
              </w:rPr>
              <w:t>8</w:t>
            </w:r>
          </w:p>
        </w:tc>
        <w:tc>
          <w:tcPr>
            <w:tcW w:w="7968" w:type="dxa"/>
            <w:vAlign w:val="center"/>
          </w:tcPr>
          <w:p w14:paraId="60FDCC27" w14:textId="6CB9FF08" w:rsidR="001A40DB" w:rsidRPr="00EE497C" w:rsidRDefault="001A40DB" w:rsidP="007376E2">
            <w:pPr>
              <w:tabs>
                <w:tab w:val="center" w:pos="5954"/>
              </w:tabs>
              <w:rPr>
                <w:rFonts w:asciiTheme="minorHAnsi" w:hAnsiTheme="minorHAnsi" w:cstheme="minorHAnsi"/>
                <w:bCs/>
                <w:sz w:val="22"/>
                <w:szCs w:val="22"/>
              </w:rPr>
            </w:pPr>
            <w:r w:rsidRPr="00EE497C">
              <w:rPr>
                <w:rFonts w:asciiTheme="minorHAnsi" w:hAnsiTheme="minorHAnsi" w:cstheme="minorHAnsi"/>
                <w:bCs/>
                <w:sz w:val="22"/>
                <w:szCs w:val="22"/>
              </w:rPr>
              <w:t>….</w:t>
            </w:r>
          </w:p>
        </w:tc>
        <w:tc>
          <w:tcPr>
            <w:tcW w:w="707" w:type="dxa"/>
          </w:tcPr>
          <w:p w14:paraId="038DEC95" w14:textId="34EF1FCD" w:rsidR="001A40DB" w:rsidRPr="00396B41" w:rsidRDefault="00000000" w:rsidP="00340C7C">
            <w:pPr>
              <w:tabs>
                <w:tab w:val="center" w:pos="5954"/>
              </w:tabs>
              <w:jc w:val="center"/>
              <w:rPr>
                <w:rFonts w:asciiTheme="minorHAnsi" w:eastAsia="MS Gothic" w:hAnsiTheme="minorHAnsi" w:cstheme="minorHAnsi"/>
                <w:bCs/>
                <w:sz w:val="28"/>
                <w:szCs w:val="28"/>
              </w:rPr>
            </w:pPr>
            <w:sdt>
              <w:sdtPr>
                <w:rPr>
                  <w:rFonts w:asciiTheme="minorHAnsi" w:eastAsia="MS Gothic" w:hAnsiTheme="minorHAnsi" w:cstheme="minorHAnsi"/>
                  <w:bCs/>
                  <w:sz w:val="28"/>
                  <w:szCs w:val="28"/>
                </w:rPr>
                <w:id w:val="271054600"/>
                <w14:checkbox>
                  <w14:checked w14:val="0"/>
                  <w14:checkedState w14:val="2612" w14:font="MS Gothic"/>
                  <w14:uncheckedState w14:val="2610" w14:font="MS Gothic"/>
                </w14:checkbox>
              </w:sdtPr>
              <w:sdtContent>
                <w:r w:rsidR="001A40DB" w:rsidRPr="00396B41">
                  <w:rPr>
                    <w:rFonts w:ascii="Segoe UI Symbol" w:eastAsia="MS Gothic" w:hAnsi="Segoe UI Symbol" w:cs="Segoe UI Symbol"/>
                    <w:bCs/>
                    <w:sz w:val="28"/>
                    <w:szCs w:val="28"/>
                  </w:rPr>
                  <w:t>☐</w:t>
                </w:r>
              </w:sdtContent>
            </w:sdt>
          </w:p>
        </w:tc>
      </w:tr>
    </w:tbl>
    <w:p w14:paraId="3BAF9DE7" w14:textId="3F2DD1C8" w:rsidR="00DD5F50" w:rsidRDefault="00B35A47" w:rsidP="00FF6B9B">
      <w:pPr>
        <w:tabs>
          <w:tab w:val="center" w:pos="5954"/>
        </w:tabs>
        <w:ind w:left="709" w:hanging="709"/>
        <w:jc w:val="both"/>
        <w:rPr>
          <w:rFonts w:asciiTheme="minorHAnsi" w:hAnsiTheme="minorHAnsi" w:cstheme="minorHAnsi"/>
          <w:i/>
          <w:iCs/>
          <w:color w:val="FF0000"/>
          <w:sz w:val="20"/>
          <w:szCs w:val="20"/>
        </w:rPr>
      </w:pPr>
      <w:r w:rsidRPr="0016105D">
        <w:rPr>
          <w:rFonts w:asciiTheme="minorHAnsi" w:hAnsiTheme="minorHAnsi" w:cstheme="minorHAnsi"/>
          <w:i/>
          <w:iCs/>
          <w:color w:val="FF0000"/>
          <w:sz w:val="20"/>
          <w:szCs w:val="20"/>
        </w:rPr>
        <w:t xml:space="preserve">Uwaga: wszędzie tam, gdzie </w:t>
      </w:r>
      <w:r w:rsidR="00FF6B9B" w:rsidRPr="0016105D">
        <w:rPr>
          <w:rFonts w:asciiTheme="minorHAnsi" w:hAnsiTheme="minorHAnsi" w:cstheme="minorHAnsi"/>
          <w:i/>
          <w:iCs/>
          <w:color w:val="FF0000"/>
          <w:sz w:val="20"/>
          <w:szCs w:val="20"/>
        </w:rPr>
        <w:t xml:space="preserve">w formularzu ofertowym </w:t>
      </w:r>
      <w:r w:rsidRPr="0016105D">
        <w:rPr>
          <w:rFonts w:asciiTheme="minorHAnsi" w:hAnsiTheme="minorHAnsi" w:cstheme="minorHAnsi"/>
          <w:i/>
          <w:iCs/>
          <w:color w:val="FF0000"/>
          <w:sz w:val="20"/>
          <w:szCs w:val="20"/>
        </w:rPr>
        <w:t xml:space="preserve">znajdują się pola wyboru, należy zaznaczyć </w:t>
      </w:r>
      <w:r w:rsidR="00FF6B9B" w:rsidRPr="0016105D">
        <w:rPr>
          <w:rFonts w:asciiTheme="minorHAnsi" w:hAnsiTheme="minorHAnsi" w:cstheme="minorHAnsi"/>
          <w:i/>
          <w:iCs/>
          <w:color w:val="FF0000"/>
          <w:sz w:val="20"/>
          <w:szCs w:val="20"/>
        </w:rPr>
        <w:t xml:space="preserve">właściwą </w:t>
      </w:r>
      <w:r w:rsidRPr="0016105D">
        <w:rPr>
          <w:rFonts w:asciiTheme="minorHAnsi" w:hAnsiTheme="minorHAnsi" w:cstheme="minorHAnsi"/>
          <w:i/>
          <w:iCs/>
          <w:color w:val="FF0000"/>
          <w:sz w:val="20"/>
          <w:szCs w:val="20"/>
        </w:rPr>
        <w:t>odpowied</w:t>
      </w:r>
      <w:r w:rsidR="00FF6B9B" w:rsidRPr="0016105D">
        <w:rPr>
          <w:rFonts w:asciiTheme="minorHAnsi" w:hAnsiTheme="minorHAnsi" w:cstheme="minorHAnsi"/>
          <w:i/>
          <w:iCs/>
          <w:color w:val="FF0000"/>
          <w:sz w:val="20"/>
          <w:szCs w:val="20"/>
        </w:rPr>
        <w:t>ź</w:t>
      </w:r>
      <w:r w:rsidR="006A3655">
        <w:rPr>
          <w:rFonts w:asciiTheme="minorHAnsi" w:hAnsiTheme="minorHAnsi" w:cstheme="minorHAnsi"/>
          <w:i/>
          <w:iCs/>
          <w:color w:val="FF0000"/>
          <w:sz w:val="20"/>
          <w:szCs w:val="20"/>
        </w:rPr>
        <w:t>.</w:t>
      </w:r>
    </w:p>
    <w:p w14:paraId="4FBADB88" w14:textId="77777777" w:rsidR="006A3655" w:rsidRPr="0016105D" w:rsidRDefault="006A3655" w:rsidP="00340C7C">
      <w:pPr>
        <w:tabs>
          <w:tab w:val="center" w:pos="5954"/>
        </w:tabs>
        <w:jc w:val="both"/>
        <w:rPr>
          <w:rFonts w:asciiTheme="minorHAnsi" w:hAnsiTheme="minorHAnsi" w:cstheme="minorHAnsi"/>
          <w:b/>
          <w:i/>
          <w:color w:val="FF0000"/>
          <w:sz w:val="22"/>
          <w:szCs w:val="22"/>
        </w:rPr>
      </w:pPr>
    </w:p>
    <w:p w14:paraId="76CA0AE7" w14:textId="10D30D8D" w:rsidR="00B905DE" w:rsidRDefault="00461258" w:rsidP="003D32F5">
      <w:pPr>
        <w:tabs>
          <w:tab w:val="center" w:pos="5954"/>
        </w:tabs>
        <w:ind w:left="4253"/>
        <w:rPr>
          <w:rFonts w:asciiTheme="minorHAnsi" w:hAnsiTheme="minorHAnsi" w:cstheme="minorHAnsi"/>
          <w:sz w:val="18"/>
          <w:szCs w:val="18"/>
        </w:rPr>
      </w:pPr>
      <w:bookmarkStart w:id="1" w:name="_Hlk193799033"/>
      <w:r w:rsidRPr="0016105D">
        <w:rPr>
          <w:rFonts w:asciiTheme="minorHAnsi" w:hAnsiTheme="minorHAnsi" w:cstheme="minorHAnsi"/>
          <w:b/>
          <w:i/>
          <w:sz w:val="18"/>
          <w:szCs w:val="18"/>
        </w:rPr>
        <w:t xml:space="preserve">dokument należy podpisać kwalifikowanym podpisem elektronicznym przez osobę lub osoby umocowane do złożenia podpisu w imieniu </w:t>
      </w:r>
      <w:r w:rsidR="007E1649" w:rsidRPr="0016105D">
        <w:rPr>
          <w:rFonts w:asciiTheme="minorHAnsi" w:hAnsiTheme="minorHAnsi" w:cstheme="minorHAnsi"/>
          <w:b/>
          <w:i/>
          <w:sz w:val="18"/>
          <w:szCs w:val="18"/>
        </w:rPr>
        <w:t>Wykonawc</w:t>
      </w:r>
      <w:r w:rsidRPr="0016105D">
        <w:rPr>
          <w:rFonts w:asciiTheme="minorHAnsi" w:hAnsiTheme="minorHAnsi" w:cstheme="minorHAnsi"/>
          <w:b/>
          <w:i/>
          <w:sz w:val="18"/>
          <w:szCs w:val="18"/>
        </w:rPr>
        <w:t>y</w:t>
      </w:r>
      <w:r w:rsidRPr="0016105D">
        <w:rPr>
          <w:rFonts w:asciiTheme="minorHAnsi" w:hAnsiTheme="minorHAnsi" w:cstheme="minorHAnsi"/>
          <w:sz w:val="18"/>
          <w:szCs w:val="18"/>
        </w:rPr>
        <w:t xml:space="preserve"> </w:t>
      </w:r>
      <w:bookmarkEnd w:id="1"/>
    </w:p>
    <w:p w14:paraId="5BDF9B76" w14:textId="77777777" w:rsidR="008875AD" w:rsidRDefault="008875AD" w:rsidP="003D32F5">
      <w:pPr>
        <w:tabs>
          <w:tab w:val="center" w:pos="5954"/>
        </w:tabs>
        <w:ind w:left="4253"/>
        <w:rPr>
          <w:rFonts w:asciiTheme="minorHAnsi" w:hAnsiTheme="minorHAnsi" w:cstheme="minorHAnsi"/>
          <w:sz w:val="18"/>
          <w:szCs w:val="18"/>
        </w:rPr>
        <w:sectPr w:rsidR="008875AD" w:rsidSect="006C2E63">
          <w:footerReference w:type="default" r:id="rId9"/>
          <w:footerReference w:type="first" r:id="rId10"/>
          <w:footnotePr>
            <w:numRestart w:val="eachSect"/>
          </w:footnotePr>
          <w:endnotePr>
            <w:numFmt w:val="decimal"/>
          </w:endnotePr>
          <w:pgSz w:w="11907" w:h="16840" w:code="9"/>
          <w:pgMar w:top="1560" w:right="1417" w:bottom="709" w:left="1417" w:header="426" w:footer="283" w:gutter="0"/>
          <w:cols w:space="708"/>
          <w:noEndnote/>
          <w:titlePg/>
          <w:docGrid w:linePitch="326"/>
        </w:sectPr>
      </w:pPr>
    </w:p>
    <w:p w14:paraId="3B7A0943" w14:textId="26F26A32" w:rsidR="008875AD" w:rsidRPr="00340C7C" w:rsidRDefault="008875AD" w:rsidP="00396B41">
      <w:pPr>
        <w:pBdr>
          <w:top w:val="single" w:sz="4" w:space="1" w:color="auto"/>
          <w:left w:val="single" w:sz="4" w:space="31" w:color="auto"/>
          <w:bottom w:val="single" w:sz="4" w:space="17" w:color="auto"/>
          <w:right w:val="single" w:sz="4" w:space="4" w:color="auto"/>
        </w:pBdr>
        <w:jc w:val="right"/>
        <w:rPr>
          <w:rFonts w:asciiTheme="minorHAnsi" w:hAnsiTheme="minorHAnsi" w:cstheme="minorHAnsi"/>
          <w:b/>
          <w:sz w:val="22"/>
          <w:szCs w:val="22"/>
        </w:rPr>
      </w:pPr>
      <w:r w:rsidRPr="0016105D">
        <w:rPr>
          <w:rFonts w:asciiTheme="minorHAnsi" w:hAnsiTheme="minorHAnsi" w:cstheme="minorHAnsi"/>
          <w:b/>
          <w:sz w:val="20"/>
        </w:rPr>
        <w:lastRenderedPageBreak/>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t xml:space="preserve">                                                                     </w:t>
      </w:r>
      <w:r w:rsidRPr="0016105D">
        <w:rPr>
          <w:rFonts w:asciiTheme="minorHAnsi" w:hAnsiTheme="minorHAnsi" w:cstheme="minorHAnsi"/>
          <w:b/>
          <w:sz w:val="20"/>
        </w:rPr>
        <w:tab/>
      </w:r>
      <w:r w:rsidRPr="0016105D">
        <w:rPr>
          <w:rFonts w:asciiTheme="minorHAnsi" w:hAnsiTheme="minorHAnsi" w:cstheme="minorHAnsi"/>
          <w:b/>
          <w:sz w:val="20"/>
        </w:rPr>
        <w:tab/>
        <w:t xml:space="preserve">                                   </w:t>
      </w:r>
      <w:r w:rsidRPr="00340C7C">
        <w:rPr>
          <w:rFonts w:asciiTheme="minorHAnsi" w:hAnsiTheme="minorHAnsi" w:cstheme="minorHAnsi"/>
          <w:b/>
          <w:sz w:val="22"/>
          <w:szCs w:val="22"/>
        </w:rPr>
        <w:t>Załącznik nr 4 do SWZ</w:t>
      </w:r>
    </w:p>
    <w:p w14:paraId="585CB648" w14:textId="20A2FC3F" w:rsidR="008875AD" w:rsidRPr="00340C7C" w:rsidRDefault="008875AD" w:rsidP="00396B41">
      <w:pPr>
        <w:pBdr>
          <w:top w:val="single" w:sz="4" w:space="1" w:color="auto"/>
          <w:left w:val="single" w:sz="4" w:space="31" w:color="auto"/>
          <w:bottom w:val="single" w:sz="4" w:space="17" w:color="auto"/>
          <w:right w:val="single" w:sz="4" w:space="4" w:color="auto"/>
        </w:pBdr>
        <w:jc w:val="center"/>
        <w:rPr>
          <w:rFonts w:asciiTheme="minorHAnsi" w:hAnsiTheme="minorHAnsi" w:cstheme="minorHAnsi"/>
          <w:b/>
          <w:sz w:val="22"/>
          <w:szCs w:val="22"/>
        </w:rPr>
      </w:pPr>
      <w:r w:rsidRPr="00340C7C">
        <w:rPr>
          <w:rFonts w:asciiTheme="minorHAnsi" w:hAnsiTheme="minorHAnsi" w:cstheme="minorHAnsi"/>
          <w:b/>
          <w:sz w:val="22"/>
          <w:szCs w:val="22"/>
        </w:rPr>
        <w:t>WYKAZ SKŁADANY NA POTWIERDZENIE KRYTERIUM OCENY OFERT</w:t>
      </w:r>
    </w:p>
    <w:p w14:paraId="41F63BF3" w14:textId="5D0FD34A" w:rsidR="008875AD" w:rsidRPr="00340C7C" w:rsidRDefault="008875AD" w:rsidP="00396B41">
      <w:pPr>
        <w:pBdr>
          <w:top w:val="single" w:sz="4" w:space="1" w:color="auto"/>
          <w:left w:val="single" w:sz="4" w:space="31" w:color="auto"/>
          <w:bottom w:val="single" w:sz="4" w:space="17" w:color="auto"/>
          <w:right w:val="single" w:sz="4" w:space="4" w:color="auto"/>
        </w:pBdr>
        <w:jc w:val="center"/>
        <w:rPr>
          <w:rFonts w:asciiTheme="minorHAnsi" w:hAnsiTheme="minorHAnsi" w:cstheme="minorHAnsi"/>
          <w:bCs/>
          <w:i/>
          <w:iCs/>
          <w:color w:val="FF0000"/>
          <w:sz w:val="22"/>
          <w:szCs w:val="22"/>
        </w:rPr>
      </w:pPr>
      <w:r w:rsidRPr="00340C7C">
        <w:rPr>
          <w:rFonts w:asciiTheme="minorHAnsi" w:hAnsiTheme="minorHAnsi" w:cstheme="minorHAnsi"/>
          <w:bCs/>
          <w:i/>
          <w:iCs/>
          <w:color w:val="FF0000"/>
          <w:sz w:val="22"/>
          <w:szCs w:val="22"/>
        </w:rPr>
        <w:t>(dokument składany wraz z ofertą)</w:t>
      </w:r>
    </w:p>
    <w:p w14:paraId="67A2B7BE" w14:textId="77777777" w:rsidR="00342102" w:rsidRPr="00EB1273" w:rsidRDefault="00342102" w:rsidP="00396B41">
      <w:pPr>
        <w:rPr>
          <w:rFonts w:asciiTheme="minorHAnsi" w:hAnsiTheme="minorHAnsi" w:cstheme="minorHAnsi"/>
          <w:sz w:val="22"/>
          <w:szCs w:val="22"/>
        </w:rPr>
      </w:pPr>
    </w:p>
    <w:p w14:paraId="1C7E186E" w14:textId="7B85BFF5" w:rsidR="008875AD" w:rsidRPr="00EB1273" w:rsidRDefault="00C70437" w:rsidP="00396B41">
      <w:pPr>
        <w:tabs>
          <w:tab w:val="center" w:pos="5954"/>
        </w:tabs>
        <w:rPr>
          <w:rFonts w:asciiTheme="minorHAnsi" w:hAnsiTheme="minorHAnsi" w:cstheme="minorHAnsi"/>
          <w:sz w:val="22"/>
          <w:szCs w:val="22"/>
        </w:rPr>
      </w:pPr>
      <w:r w:rsidRPr="00340C7C">
        <w:rPr>
          <w:rFonts w:asciiTheme="minorHAnsi" w:eastAsia="Calibri" w:hAnsiTheme="minorHAnsi" w:cstheme="minorHAnsi"/>
          <w:b/>
          <w:bCs/>
          <w:iCs/>
          <w:sz w:val="22"/>
          <w:szCs w:val="22"/>
          <w:lang w:eastAsia="en-US"/>
        </w:rPr>
        <w:t>Kryterium</w:t>
      </w:r>
      <w:r w:rsidR="008058B4" w:rsidRPr="00340C7C">
        <w:rPr>
          <w:rFonts w:asciiTheme="minorHAnsi" w:eastAsia="Calibri" w:hAnsiTheme="minorHAnsi" w:cstheme="minorHAnsi"/>
          <w:b/>
          <w:bCs/>
          <w:iCs/>
          <w:sz w:val="22"/>
          <w:szCs w:val="22"/>
          <w:lang w:eastAsia="en-US"/>
        </w:rPr>
        <w:t xml:space="preserve"> 2</w:t>
      </w:r>
      <w:r w:rsidRPr="00340C7C">
        <w:rPr>
          <w:rFonts w:asciiTheme="minorHAnsi" w:eastAsia="Calibri" w:hAnsiTheme="minorHAnsi" w:cstheme="minorHAnsi"/>
          <w:b/>
          <w:bCs/>
          <w:iCs/>
          <w:sz w:val="22"/>
          <w:szCs w:val="22"/>
          <w:lang w:eastAsia="en-US"/>
        </w:rPr>
        <w:t xml:space="preserve"> „</w:t>
      </w:r>
      <w:r w:rsidR="007054DE" w:rsidRPr="007054DE">
        <w:rPr>
          <w:rFonts w:asciiTheme="minorHAnsi" w:eastAsia="Calibri" w:hAnsiTheme="minorHAnsi" w:cstheme="minorHAnsi"/>
          <w:b/>
          <w:bCs/>
          <w:iCs/>
          <w:sz w:val="22"/>
          <w:szCs w:val="22"/>
          <w:lang w:eastAsia="en-US"/>
        </w:rPr>
        <w:t>Dodatkowe doświadczenie osób realizujących zamówienie</w:t>
      </w:r>
      <w:r w:rsidRPr="00340C7C">
        <w:rPr>
          <w:rFonts w:asciiTheme="minorHAnsi" w:eastAsia="Calibri" w:hAnsiTheme="minorHAnsi" w:cstheme="minorHAnsi"/>
          <w:b/>
          <w:bCs/>
          <w:iCs/>
          <w:sz w:val="22"/>
          <w:szCs w:val="22"/>
          <w:lang w:eastAsia="en-US"/>
        </w:rPr>
        <w:t>”</w:t>
      </w:r>
    </w:p>
    <w:p w14:paraId="6D70610E" w14:textId="160D9D64" w:rsidR="008875AD" w:rsidRPr="0035585C" w:rsidRDefault="007C6912" w:rsidP="00396B41">
      <w:pPr>
        <w:tabs>
          <w:tab w:val="center" w:pos="5954"/>
        </w:tabs>
        <w:rPr>
          <w:rFonts w:asciiTheme="minorHAnsi" w:hAnsiTheme="minorHAnsi" w:cstheme="minorHAnsi"/>
          <w:sz w:val="20"/>
          <w:szCs w:val="20"/>
        </w:rPr>
      </w:pPr>
      <w:r>
        <w:rPr>
          <w:rFonts w:asciiTheme="minorHAnsi" w:hAnsiTheme="minorHAnsi" w:cstheme="minorHAnsi"/>
          <w:sz w:val="20"/>
          <w:szCs w:val="20"/>
        </w:rPr>
        <w:t>1</w:t>
      </w:r>
      <w:r w:rsidR="00980A62">
        <w:rPr>
          <w:rFonts w:asciiTheme="minorHAnsi" w:hAnsiTheme="minorHAnsi" w:cstheme="minorHAnsi"/>
          <w:sz w:val="20"/>
          <w:szCs w:val="20"/>
        </w:rPr>
        <w:t>)</w:t>
      </w:r>
      <w:r>
        <w:rPr>
          <w:rFonts w:asciiTheme="minorHAnsi" w:hAnsiTheme="minorHAnsi" w:cstheme="minorHAnsi"/>
          <w:sz w:val="20"/>
          <w:szCs w:val="20"/>
        </w:rPr>
        <w:t xml:space="preserve"> </w:t>
      </w:r>
    </w:p>
    <w:tbl>
      <w:tblPr>
        <w:tblStyle w:val="Tabela-Siatka"/>
        <w:tblW w:w="14176" w:type="dxa"/>
        <w:tblLook w:val="04A0" w:firstRow="1" w:lastRow="0" w:firstColumn="1" w:lastColumn="0" w:noHBand="0" w:noVBand="1"/>
      </w:tblPr>
      <w:tblGrid>
        <w:gridCol w:w="456"/>
        <w:gridCol w:w="2800"/>
        <w:gridCol w:w="3543"/>
        <w:gridCol w:w="1701"/>
        <w:gridCol w:w="1843"/>
        <w:gridCol w:w="3833"/>
      </w:tblGrid>
      <w:tr w:rsidR="00980A62" w:rsidRPr="00D07809" w14:paraId="3A1EA2AB" w14:textId="77777777" w:rsidTr="007809A3">
        <w:tc>
          <w:tcPr>
            <w:tcW w:w="456" w:type="dxa"/>
            <w:shd w:val="clear" w:color="auto" w:fill="D9D9D9" w:themeFill="background1" w:themeFillShade="D9"/>
            <w:vAlign w:val="center"/>
          </w:tcPr>
          <w:p w14:paraId="18442A93" w14:textId="51708C7C" w:rsidR="006F731C" w:rsidRPr="00D07809" w:rsidRDefault="006F731C" w:rsidP="00667BAD">
            <w:pPr>
              <w:tabs>
                <w:tab w:val="center" w:pos="5954"/>
              </w:tabs>
              <w:rPr>
                <w:rFonts w:asciiTheme="minorHAnsi" w:hAnsiTheme="minorHAnsi" w:cstheme="minorHAnsi"/>
                <w:bCs/>
                <w:sz w:val="20"/>
                <w:szCs w:val="20"/>
              </w:rPr>
            </w:pPr>
            <w:bookmarkStart w:id="2" w:name="_Hlk214528222"/>
            <w:bookmarkStart w:id="3" w:name="_Hlk214529721"/>
            <w:bookmarkStart w:id="4" w:name="_Hlk193270288"/>
            <w:r>
              <w:rPr>
                <w:rFonts w:asciiTheme="minorHAnsi" w:hAnsiTheme="minorHAnsi" w:cstheme="minorHAnsi"/>
                <w:bCs/>
                <w:sz w:val="20"/>
                <w:szCs w:val="20"/>
              </w:rPr>
              <w:t>Lp.</w:t>
            </w:r>
          </w:p>
        </w:tc>
        <w:tc>
          <w:tcPr>
            <w:tcW w:w="2800" w:type="dxa"/>
            <w:shd w:val="clear" w:color="auto" w:fill="D9D9D9" w:themeFill="background1" w:themeFillShade="D9"/>
            <w:vAlign w:val="center"/>
          </w:tcPr>
          <w:p w14:paraId="44AF8EC0" w14:textId="5A5FF550" w:rsidR="006F731C" w:rsidRPr="00D07809" w:rsidRDefault="006F731C" w:rsidP="001952A9">
            <w:pPr>
              <w:tabs>
                <w:tab w:val="center" w:pos="5954"/>
              </w:tabs>
              <w:jc w:val="center"/>
              <w:rPr>
                <w:rFonts w:asciiTheme="minorHAnsi" w:hAnsiTheme="minorHAnsi" w:cstheme="minorHAnsi"/>
                <w:bCs/>
                <w:sz w:val="20"/>
                <w:szCs w:val="20"/>
              </w:rPr>
            </w:pPr>
            <w:r w:rsidRPr="00D07809">
              <w:rPr>
                <w:rFonts w:asciiTheme="minorHAnsi" w:hAnsiTheme="minorHAnsi" w:cstheme="minorHAnsi"/>
                <w:bCs/>
                <w:sz w:val="20"/>
                <w:szCs w:val="20"/>
              </w:rPr>
              <w:t>Imię i nazwisko osoby wchodzącej w skład zespołu</w:t>
            </w:r>
          </w:p>
        </w:tc>
        <w:tc>
          <w:tcPr>
            <w:tcW w:w="3543" w:type="dxa"/>
            <w:shd w:val="clear" w:color="auto" w:fill="D9D9D9" w:themeFill="background1" w:themeFillShade="D9"/>
            <w:vAlign w:val="center"/>
          </w:tcPr>
          <w:p w14:paraId="0728AA69" w14:textId="64922C0A" w:rsidR="006F731C" w:rsidRDefault="006F731C" w:rsidP="001952A9">
            <w:pPr>
              <w:tabs>
                <w:tab w:val="center" w:pos="5954"/>
              </w:tabs>
              <w:jc w:val="center"/>
              <w:rPr>
                <w:rFonts w:asciiTheme="minorHAnsi" w:hAnsiTheme="minorHAnsi" w:cstheme="minorHAnsi"/>
                <w:bCs/>
                <w:sz w:val="20"/>
                <w:szCs w:val="20"/>
              </w:rPr>
            </w:pPr>
            <w:r w:rsidRPr="00D07809">
              <w:rPr>
                <w:rFonts w:asciiTheme="minorHAnsi" w:hAnsiTheme="minorHAnsi" w:cstheme="minorHAnsi"/>
                <w:bCs/>
                <w:sz w:val="20"/>
                <w:szCs w:val="20"/>
              </w:rPr>
              <w:t>Czy</w:t>
            </w:r>
            <w:r w:rsidRPr="007C6912">
              <w:rPr>
                <w:rFonts w:asciiTheme="minorHAnsi" w:hAnsiTheme="minorHAnsi" w:cstheme="minorHAnsi"/>
                <w:bCs/>
                <w:sz w:val="20"/>
                <w:szCs w:val="20"/>
              </w:rPr>
              <w:t xml:space="preserve"> </w:t>
            </w:r>
            <w:r>
              <w:rPr>
                <w:rFonts w:asciiTheme="minorHAnsi" w:hAnsiTheme="minorHAnsi" w:cstheme="minorHAnsi"/>
                <w:bCs/>
                <w:sz w:val="20"/>
                <w:szCs w:val="20"/>
              </w:rPr>
              <w:t xml:space="preserve">wskazana osoba </w:t>
            </w:r>
            <w:r w:rsidRPr="007C6912">
              <w:rPr>
                <w:rFonts w:asciiTheme="minorHAnsi" w:hAnsiTheme="minorHAnsi" w:cstheme="minorHAnsi"/>
                <w:bCs/>
                <w:sz w:val="20"/>
                <w:szCs w:val="20"/>
              </w:rPr>
              <w:t xml:space="preserve">w ciągu ostatnich 5 lat </w:t>
            </w:r>
            <w:r w:rsidRPr="004C7E3E">
              <w:rPr>
                <w:rFonts w:asciiTheme="minorHAnsi" w:hAnsiTheme="minorHAnsi" w:cstheme="minorHAnsi"/>
                <w:bCs/>
                <w:sz w:val="20"/>
                <w:szCs w:val="20"/>
              </w:rPr>
              <w:t xml:space="preserve">przed </w:t>
            </w:r>
            <w:r w:rsidRPr="00667BAD">
              <w:rPr>
                <w:rFonts w:asciiTheme="minorHAnsi" w:hAnsiTheme="minorHAnsi" w:cstheme="minorHAnsi"/>
                <w:bCs/>
                <w:sz w:val="20"/>
                <w:szCs w:val="20"/>
              </w:rPr>
              <w:t>upływem</w:t>
            </w:r>
            <w:r w:rsidRPr="004C7E3E">
              <w:rPr>
                <w:rFonts w:asciiTheme="minorHAnsi" w:hAnsiTheme="minorHAnsi" w:cstheme="minorHAnsi"/>
                <w:bCs/>
                <w:sz w:val="20"/>
                <w:szCs w:val="20"/>
              </w:rPr>
              <w:t xml:space="preserve"> </w:t>
            </w:r>
            <w:r w:rsidRPr="00667BAD">
              <w:rPr>
                <w:rFonts w:asciiTheme="minorHAnsi" w:hAnsiTheme="minorHAnsi" w:cstheme="minorHAnsi"/>
                <w:bCs/>
                <w:sz w:val="20"/>
                <w:szCs w:val="20"/>
              </w:rPr>
              <w:t>terminu składania</w:t>
            </w:r>
            <w:r w:rsidRPr="004C7E3E">
              <w:rPr>
                <w:rFonts w:asciiTheme="minorHAnsi" w:hAnsiTheme="minorHAnsi" w:cstheme="minorHAnsi"/>
                <w:bCs/>
                <w:sz w:val="20"/>
                <w:szCs w:val="20"/>
              </w:rPr>
              <w:t>, była autorem lub współautorem co najmniej dwóch (2) raportów ewaluacyjnych lub raportów końcowych</w:t>
            </w:r>
            <w:r w:rsidRPr="007C6912">
              <w:rPr>
                <w:rFonts w:asciiTheme="minorHAnsi" w:hAnsiTheme="minorHAnsi" w:cstheme="minorHAnsi"/>
                <w:bCs/>
                <w:sz w:val="20"/>
                <w:szCs w:val="20"/>
              </w:rPr>
              <w:t xml:space="preserve"> dotyczących kampanii informacyjno-edukacyjnej o zasięgu ogólnopolskim i wielkości budżetu co najmniej 200</w:t>
            </w:r>
            <w:r w:rsidR="00B80B98">
              <w:rPr>
                <w:rFonts w:asciiTheme="minorHAnsi" w:hAnsiTheme="minorHAnsi" w:cstheme="minorHAnsi"/>
                <w:bCs/>
                <w:sz w:val="20"/>
                <w:szCs w:val="20"/>
              </w:rPr>
              <w:t> </w:t>
            </w:r>
            <w:r w:rsidRPr="007C6912">
              <w:rPr>
                <w:rFonts w:asciiTheme="minorHAnsi" w:hAnsiTheme="minorHAnsi" w:cstheme="minorHAnsi"/>
                <w:bCs/>
                <w:sz w:val="20"/>
                <w:szCs w:val="20"/>
              </w:rPr>
              <w:t>000</w:t>
            </w:r>
            <w:r w:rsidR="00B80B98">
              <w:rPr>
                <w:rFonts w:asciiTheme="minorHAnsi" w:hAnsiTheme="minorHAnsi" w:cstheme="minorHAnsi"/>
                <w:bCs/>
                <w:sz w:val="20"/>
                <w:szCs w:val="20"/>
              </w:rPr>
              <w:t xml:space="preserve"> zł </w:t>
            </w:r>
          </w:p>
          <w:p w14:paraId="69F2328F" w14:textId="5426CD8F" w:rsidR="006F731C" w:rsidRPr="00D07809" w:rsidRDefault="00D1324C" w:rsidP="001952A9">
            <w:pPr>
              <w:tabs>
                <w:tab w:val="center" w:pos="5954"/>
              </w:tabs>
              <w:jc w:val="center"/>
              <w:rPr>
                <w:rFonts w:asciiTheme="minorHAnsi" w:hAnsiTheme="minorHAnsi" w:cstheme="minorHAnsi"/>
                <w:bCs/>
                <w:sz w:val="20"/>
                <w:szCs w:val="20"/>
              </w:rPr>
            </w:pPr>
            <w:r w:rsidRPr="00AA751D">
              <w:rPr>
                <w:rFonts w:asciiTheme="minorHAnsi" w:hAnsiTheme="minorHAnsi" w:cstheme="minorHAnsi"/>
                <w:bCs/>
                <w:i/>
                <w:iCs/>
                <w:sz w:val="20"/>
                <w:szCs w:val="20"/>
              </w:rPr>
              <w:t>(należy zaznaczyć właściw</w:t>
            </w:r>
            <w:r>
              <w:rPr>
                <w:rFonts w:asciiTheme="minorHAnsi" w:hAnsiTheme="minorHAnsi" w:cstheme="minorHAnsi"/>
                <w:bCs/>
                <w:i/>
                <w:iCs/>
                <w:sz w:val="20"/>
                <w:szCs w:val="20"/>
              </w:rPr>
              <w:t>ą odpowiedź</w:t>
            </w:r>
            <w:r w:rsidRPr="00AA751D">
              <w:rPr>
                <w:rFonts w:asciiTheme="minorHAnsi" w:hAnsiTheme="minorHAnsi" w:cstheme="minorHAnsi"/>
                <w:bCs/>
                <w:i/>
                <w:iCs/>
                <w:sz w:val="20"/>
                <w:szCs w:val="20"/>
              </w:rPr>
              <w:t>)</w:t>
            </w:r>
            <w:r>
              <w:rPr>
                <w:rFonts w:asciiTheme="minorHAnsi" w:hAnsiTheme="minorHAnsi" w:cstheme="minorHAnsi"/>
                <w:bCs/>
                <w:i/>
                <w:iCs/>
                <w:sz w:val="20"/>
                <w:szCs w:val="20"/>
              </w:rPr>
              <w:t>*</w:t>
            </w:r>
          </w:p>
        </w:tc>
        <w:tc>
          <w:tcPr>
            <w:tcW w:w="1701" w:type="dxa"/>
            <w:shd w:val="clear" w:color="auto" w:fill="D9D9D9" w:themeFill="background1" w:themeFillShade="D9"/>
            <w:vAlign w:val="center"/>
          </w:tcPr>
          <w:p w14:paraId="67C5CD9A" w14:textId="77777777" w:rsidR="006F731C" w:rsidRDefault="006F731C" w:rsidP="00667BA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Data sporządzenia raportu</w:t>
            </w:r>
          </w:p>
          <w:p w14:paraId="6CFA5376" w14:textId="39422C85" w:rsidR="006F731C" w:rsidRPr="00667BAD" w:rsidRDefault="006F731C" w:rsidP="006F731C">
            <w:pPr>
              <w:tabs>
                <w:tab w:val="center" w:pos="5954"/>
              </w:tabs>
              <w:jc w:val="center"/>
              <w:rPr>
                <w:rFonts w:asciiTheme="minorHAnsi" w:hAnsiTheme="minorHAnsi" w:cstheme="minorHAnsi"/>
                <w:bCs/>
                <w:i/>
                <w:iCs/>
                <w:sz w:val="20"/>
                <w:szCs w:val="20"/>
              </w:rPr>
            </w:pPr>
            <w:r w:rsidRPr="00667BAD">
              <w:rPr>
                <w:rFonts w:asciiTheme="minorHAnsi" w:hAnsiTheme="minorHAnsi" w:cstheme="minorHAnsi"/>
                <w:bCs/>
                <w:i/>
                <w:iCs/>
                <w:sz w:val="20"/>
                <w:szCs w:val="20"/>
              </w:rPr>
              <w:t>(miesiąc i rok)</w:t>
            </w:r>
          </w:p>
        </w:tc>
        <w:tc>
          <w:tcPr>
            <w:tcW w:w="1843" w:type="dxa"/>
            <w:shd w:val="clear" w:color="auto" w:fill="D9D9D9" w:themeFill="background1" w:themeFillShade="D9"/>
            <w:vAlign w:val="center"/>
          </w:tcPr>
          <w:p w14:paraId="488660A7" w14:textId="5A639C89" w:rsidR="006F731C" w:rsidRDefault="006F731C" w:rsidP="001952A9">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Rodzaj raportu</w:t>
            </w:r>
          </w:p>
          <w:p w14:paraId="23352BC5" w14:textId="7DC9DC3F" w:rsidR="00E02517" w:rsidRPr="00667BAD" w:rsidRDefault="00E02517" w:rsidP="001952A9">
            <w:pPr>
              <w:tabs>
                <w:tab w:val="center" w:pos="5954"/>
              </w:tabs>
              <w:jc w:val="center"/>
              <w:rPr>
                <w:rFonts w:asciiTheme="minorHAnsi" w:hAnsiTheme="minorHAnsi" w:cstheme="minorHAnsi"/>
                <w:bCs/>
                <w:i/>
                <w:iCs/>
                <w:sz w:val="20"/>
                <w:szCs w:val="20"/>
              </w:rPr>
            </w:pPr>
            <w:r w:rsidRPr="00667BAD">
              <w:rPr>
                <w:rFonts w:asciiTheme="minorHAnsi" w:hAnsiTheme="minorHAnsi" w:cstheme="minorHAnsi"/>
                <w:bCs/>
                <w:i/>
                <w:iCs/>
                <w:sz w:val="20"/>
                <w:szCs w:val="20"/>
              </w:rPr>
              <w:t>(należy zaznaczyć właściwy)</w:t>
            </w:r>
            <w:r w:rsidR="004A3A8C">
              <w:rPr>
                <w:rFonts w:asciiTheme="minorHAnsi" w:hAnsiTheme="minorHAnsi" w:cstheme="minorHAnsi"/>
                <w:bCs/>
                <w:i/>
                <w:iCs/>
                <w:sz w:val="20"/>
                <w:szCs w:val="20"/>
              </w:rPr>
              <w:t>**</w:t>
            </w:r>
          </w:p>
        </w:tc>
        <w:tc>
          <w:tcPr>
            <w:tcW w:w="3833" w:type="dxa"/>
            <w:shd w:val="clear" w:color="auto" w:fill="D9D9D9" w:themeFill="background1" w:themeFillShade="D9"/>
            <w:vAlign w:val="center"/>
          </w:tcPr>
          <w:p w14:paraId="3B780BB7" w14:textId="2F257699" w:rsidR="006F731C" w:rsidRPr="00D07809" w:rsidRDefault="006F731C" w:rsidP="006F731C">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Tytuł</w:t>
            </w:r>
            <w:r w:rsidRPr="001952A9">
              <w:rPr>
                <w:rFonts w:asciiTheme="minorHAnsi" w:hAnsiTheme="minorHAnsi" w:cstheme="minorHAnsi"/>
                <w:bCs/>
                <w:sz w:val="20"/>
                <w:szCs w:val="20"/>
              </w:rPr>
              <w:t xml:space="preserve"> kampanii informacyjno-edukacyjnej o zasięgu ogólnopolskim</w:t>
            </w:r>
            <w:r>
              <w:rPr>
                <w:rFonts w:asciiTheme="minorHAnsi" w:hAnsiTheme="minorHAnsi" w:cstheme="minorHAnsi"/>
                <w:bCs/>
                <w:sz w:val="20"/>
                <w:szCs w:val="20"/>
              </w:rPr>
              <w:t xml:space="preserve"> </w:t>
            </w:r>
            <w:r w:rsidRPr="007C6912">
              <w:rPr>
                <w:rFonts w:asciiTheme="minorHAnsi" w:hAnsiTheme="minorHAnsi" w:cstheme="minorHAnsi"/>
                <w:bCs/>
                <w:sz w:val="20"/>
                <w:szCs w:val="20"/>
              </w:rPr>
              <w:t>i wielkości budżetu co najmniej 200</w:t>
            </w:r>
            <w:r w:rsidR="00B80B98">
              <w:rPr>
                <w:rFonts w:asciiTheme="minorHAnsi" w:hAnsiTheme="minorHAnsi" w:cstheme="minorHAnsi"/>
                <w:bCs/>
                <w:sz w:val="20"/>
                <w:szCs w:val="20"/>
              </w:rPr>
              <w:t> </w:t>
            </w:r>
            <w:r w:rsidRPr="007C6912">
              <w:rPr>
                <w:rFonts w:asciiTheme="minorHAnsi" w:hAnsiTheme="minorHAnsi" w:cstheme="minorHAnsi"/>
                <w:bCs/>
                <w:sz w:val="20"/>
                <w:szCs w:val="20"/>
              </w:rPr>
              <w:t>000</w:t>
            </w:r>
            <w:r w:rsidR="00B80B98">
              <w:rPr>
                <w:rFonts w:asciiTheme="minorHAnsi" w:hAnsiTheme="minorHAnsi" w:cstheme="minorHAnsi"/>
                <w:bCs/>
                <w:sz w:val="20"/>
                <w:szCs w:val="20"/>
              </w:rPr>
              <w:t xml:space="preserve"> zł</w:t>
            </w:r>
            <w:r>
              <w:rPr>
                <w:rFonts w:asciiTheme="minorHAnsi" w:hAnsiTheme="minorHAnsi" w:cstheme="minorHAnsi"/>
                <w:bCs/>
                <w:sz w:val="20"/>
                <w:szCs w:val="20"/>
              </w:rPr>
              <w:t>, której raport dotyczył</w:t>
            </w:r>
            <w:r w:rsidR="00741CFA">
              <w:rPr>
                <w:rFonts w:asciiTheme="minorHAnsi" w:hAnsiTheme="minorHAnsi" w:cstheme="minorHAnsi"/>
                <w:bCs/>
                <w:sz w:val="20"/>
                <w:szCs w:val="20"/>
              </w:rPr>
              <w:t>:</w:t>
            </w:r>
          </w:p>
        </w:tc>
      </w:tr>
      <w:bookmarkEnd w:id="2"/>
      <w:tr w:rsidR="00980A62" w:rsidRPr="00D07809" w14:paraId="735F9AE9" w14:textId="77777777" w:rsidTr="00980A62">
        <w:trPr>
          <w:trHeight w:val="842"/>
        </w:trPr>
        <w:tc>
          <w:tcPr>
            <w:tcW w:w="456" w:type="dxa"/>
            <w:vMerge w:val="restart"/>
            <w:vAlign w:val="center"/>
          </w:tcPr>
          <w:p w14:paraId="566D6435" w14:textId="570D8130" w:rsidR="006F731C" w:rsidRPr="00667BAD" w:rsidRDefault="006F731C" w:rsidP="00667BAD">
            <w:pPr>
              <w:tabs>
                <w:tab w:val="center" w:pos="5954"/>
              </w:tabs>
              <w:jc w:val="center"/>
              <w:rPr>
                <w:rFonts w:asciiTheme="minorHAnsi" w:hAnsiTheme="minorHAnsi" w:cstheme="minorHAnsi"/>
                <w:bCs/>
                <w:iCs/>
                <w:sz w:val="20"/>
                <w:szCs w:val="20"/>
              </w:rPr>
            </w:pPr>
            <w:r w:rsidRPr="00667BAD">
              <w:rPr>
                <w:rFonts w:asciiTheme="minorHAnsi" w:hAnsiTheme="minorHAnsi" w:cstheme="minorHAnsi"/>
                <w:bCs/>
                <w:iCs/>
                <w:sz w:val="20"/>
                <w:szCs w:val="20"/>
              </w:rPr>
              <w:t>1.</w:t>
            </w:r>
          </w:p>
        </w:tc>
        <w:tc>
          <w:tcPr>
            <w:tcW w:w="2800" w:type="dxa"/>
            <w:vMerge w:val="restart"/>
            <w:vAlign w:val="center"/>
          </w:tcPr>
          <w:p w14:paraId="4AE749C2" w14:textId="0A2206D9" w:rsidR="006F731C" w:rsidRPr="00D07809" w:rsidRDefault="006F731C" w:rsidP="00667BAD">
            <w:pPr>
              <w:tabs>
                <w:tab w:val="center" w:pos="5954"/>
              </w:tabs>
              <w:jc w:val="center"/>
              <w:rPr>
                <w:rFonts w:asciiTheme="minorHAnsi" w:hAnsiTheme="minorHAnsi" w:cstheme="minorHAnsi"/>
                <w:b/>
                <w:i/>
                <w:sz w:val="20"/>
                <w:szCs w:val="20"/>
              </w:rPr>
            </w:pPr>
          </w:p>
        </w:tc>
        <w:tc>
          <w:tcPr>
            <w:tcW w:w="3543" w:type="dxa"/>
            <w:vMerge w:val="restart"/>
            <w:vAlign w:val="center"/>
          </w:tcPr>
          <w:p w14:paraId="2672D6A8" w14:textId="5677DFAC" w:rsidR="00D1324C" w:rsidRPr="00AA751D" w:rsidRDefault="00000000" w:rsidP="00667BAD">
            <w:pPr>
              <w:tabs>
                <w:tab w:val="center" w:pos="5954"/>
              </w:tabs>
              <w:jc w:val="center"/>
              <w:rPr>
                <w:rFonts w:asciiTheme="minorHAnsi" w:hAnsiTheme="minorHAnsi" w:cstheme="minorHAnsi"/>
                <w:bCs/>
                <w:iCs/>
                <w:sz w:val="20"/>
                <w:szCs w:val="20"/>
              </w:rPr>
            </w:pPr>
            <w:sdt>
              <w:sdtPr>
                <w:rPr>
                  <w:rFonts w:asciiTheme="minorHAnsi" w:hAnsiTheme="minorHAnsi" w:cstheme="minorHAnsi"/>
                  <w:bCs/>
                  <w:iCs/>
                  <w:sz w:val="20"/>
                  <w:szCs w:val="20"/>
                </w:rPr>
                <w:id w:val="-1408913129"/>
                <w14:checkbox>
                  <w14:checked w14:val="0"/>
                  <w14:checkedState w14:val="2612" w14:font="MS Gothic"/>
                  <w14:uncheckedState w14:val="2610" w14:font="MS Gothic"/>
                </w14:checkbox>
              </w:sdtPr>
              <w:sdtContent>
                <w:r w:rsidR="00D1324C" w:rsidRPr="00AA751D">
                  <w:rPr>
                    <w:rFonts w:ascii="MS Gothic" w:eastAsia="MS Gothic" w:hAnsi="MS Gothic" w:cstheme="minorHAnsi" w:hint="eastAsia"/>
                    <w:bCs/>
                    <w:iCs/>
                    <w:sz w:val="20"/>
                    <w:szCs w:val="20"/>
                  </w:rPr>
                  <w:t>☐</w:t>
                </w:r>
              </w:sdtContent>
            </w:sdt>
            <w:r w:rsidR="00D1324C">
              <w:rPr>
                <w:rFonts w:asciiTheme="minorHAnsi" w:hAnsiTheme="minorHAnsi" w:cstheme="minorHAnsi"/>
                <w:bCs/>
                <w:iCs/>
                <w:sz w:val="20"/>
                <w:szCs w:val="20"/>
              </w:rPr>
              <w:t xml:space="preserve"> tak</w:t>
            </w:r>
          </w:p>
          <w:p w14:paraId="354C76DF" w14:textId="0334AB72" w:rsidR="006F731C" w:rsidRPr="00D07809" w:rsidRDefault="00000000" w:rsidP="00D1324C">
            <w:pPr>
              <w:tabs>
                <w:tab w:val="center" w:pos="5954"/>
              </w:tabs>
              <w:jc w:val="center"/>
              <w:rPr>
                <w:rFonts w:asciiTheme="minorHAnsi" w:hAnsiTheme="minorHAnsi" w:cstheme="minorHAnsi"/>
                <w:b/>
                <w:i/>
                <w:sz w:val="20"/>
                <w:szCs w:val="20"/>
              </w:rPr>
            </w:pPr>
            <w:sdt>
              <w:sdtPr>
                <w:rPr>
                  <w:rFonts w:asciiTheme="minorHAnsi" w:hAnsiTheme="minorHAnsi" w:cstheme="minorHAnsi"/>
                  <w:bCs/>
                  <w:iCs/>
                  <w:sz w:val="20"/>
                  <w:szCs w:val="20"/>
                </w:rPr>
                <w:id w:val="480277970"/>
                <w14:checkbox>
                  <w14:checked w14:val="0"/>
                  <w14:checkedState w14:val="2612" w14:font="MS Gothic"/>
                  <w14:uncheckedState w14:val="2610" w14:font="MS Gothic"/>
                </w14:checkbox>
              </w:sdtPr>
              <w:sdtContent>
                <w:r w:rsidR="00D1324C" w:rsidRPr="00AA751D">
                  <w:rPr>
                    <w:rFonts w:ascii="MS Gothic" w:eastAsia="MS Gothic" w:hAnsi="MS Gothic" w:cstheme="minorHAnsi" w:hint="eastAsia"/>
                    <w:bCs/>
                    <w:iCs/>
                    <w:sz w:val="20"/>
                    <w:szCs w:val="20"/>
                  </w:rPr>
                  <w:t>☐</w:t>
                </w:r>
              </w:sdtContent>
            </w:sdt>
            <w:r w:rsidR="00D1324C" w:rsidRPr="00E02517">
              <w:rPr>
                <w:rFonts w:asciiTheme="minorHAnsi" w:hAnsiTheme="minorHAnsi" w:cstheme="minorHAnsi"/>
                <w:bCs/>
                <w:iCs/>
                <w:sz w:val="20"/>
                <w:szCs w:val="20"/>
              </w:rPr>
              <w:t xml:space="preserve"> </w:t>
            </w:r>
            <w:r w:rsidR="00D1324C">
              <w:rPr>
                <w:rFonts w:asciiTheme="minorHAnsi" w:hAnsiTheme="minorHAnsi" w:cstheme="minorHAnsi"/>
                <w:bCs/>
                <w:iCs/>
                <w:sz w:val="20"/>
                <w:szCs w:val="20"/>
              </w:rPr>
              <w:t>nie</w:t>
            </w:r>
          </w:p>
        </w:tc>
        <w:tc>
          <w:tcPr>
            <w:tcW w:w="1701" w:type="dxa"/>
            <w:vAlign w:val="center"/>
          </w:tcPr>
          <w:p w14:paraId="4DB40B1C" w14:textId="77777777" w:rsidR="006F731C" w:rsidRDefault="006F731C" w:rsidP="00E02517">
            <w:pPr>
              <w:tabs>
                <w:tab w:val="center" w:pos="5954"/>
              </w:tabs>
              <w:jc w:val="center"/>
              <w:rPr>
                <w:rFonts w:asciiTheme="minorHAnsi" w:hAnsiTheme="minorHAnsi" w:cstheme="minorHAnsi"/>
                <w:b/>
                <w:i/>
                <w:sz w:val="20"/>
                <w:szCs w:val="20"/>
              </w:rPr>
            </w:pPr>
          </w:p>
        </w:tc>
        <w:tc>
          <w:tcPr>
            <w:tcW w:w="1843" w:type="dxa"/>
            <w:vAlign w:val="center"/>
          </w:tcPr>
          <w:p w14:paraId="3711A19E" w14:textId="32CF1D1A" w:rsidR="006F731C" w:rsidRPr="00667BAD" w:rsidRDefault="00000000" w:rsidP="00667BAD">
            <w:pPr>
              <w:tabs>
                <w:tab w:val="center" w:pos="5954"/>
              </w:tabs>
              <w:rPr>
                <w:rFonts w:asciiTheme="minorHAnsi" w:hAnsiTheme="minorHAnsi" w:cstheme="minorHAnsi"/>
                <w:bCs/>
                <w:iCs/>
                <w:sz w:val="20"/>
                <w:szCs w:val="20"/>
              </w:rPr>
            </w:pPr>
            <w:sdt>
              <w:sdtPr>
                <w:rPr>
                  <w:rFonts w:asciiTheme="minorHAnsi" w:hAnsiTheme="minorHAnsi" w:cstheme="minorHAnsi"/>
                  <w:bCs/>
                  <w:iCs/>
                  <w:sz w:val="20"/>
                  <w:szCs w:val="20"/>
                </w:rPr>
                <w:id w:val="1526898733"/>
                <w14:checkbox>
                  <w14:checked w14:val="0"/>
                  <w14:checkedState w14:val="2612" w14:font="MS Gothic"/>
                  <w14:uncheckedState w14:val="2610" w14:font="MS Gothic"/>
                </w14:checkbox>
              </w:sdtPr>
              <w:sdtContent>
                <w:r w:rsidR="00E02517" w:rsidRPr="00667BAD">
                  <w:rPr>
                    <w:rFonts w:ascii="MS Gothic" w:eastAsia="MS Gothic" w:hAnsi="MS Gothic" w:cstheme="minorHAnsi"/>
                    <w:bCs/>
                    <w:iCs/>
                    <w:sz w:val="20"/>
                    <w:szCs w:val="20"/>
                  </w:rPr>
                  <w:t>☐</w:t>
                </w:r>
              </w:sdtContent>
            </w:sdt>
            <w:r w:rsidR="006F731C" w:rsidRPr="00667BAD">
              <w:rPr>
                <w:rFonts w:asciiTheme="minorHAnsi" w:hAnsiTheme="minorHAnsi" w:cstheme="minorHAnsi"/>
                <w:bCs/>
                <w:iCs/>
                <w:sz w:val="20"/>
                <w:szCs w:val="20"/>
              </w:rPr>
              <w:t>ewaluacyjny</w:t>
            </w:r>
          </w:p>
          <w:p w14:paraId="26056361" w14:textId="64CE9EFB" w:rsidR="006F731C" w:rsidRPr="00D07809" w:rsidRDefault="00000000" w:rsidP="00667BAD">
            <w:pPr>
              <w:tabs>
                <w:tab w:val="center" w:pos="5954"/>
              </w:tabs>
              <w:rPr>
                <w:rFonts w:asciiTheme="minorHAnsi" w:hAnsiTheme="minorHAnsi" w:cstheme="minorHAnsi"/>
                <w:b/>
                <w:i/>
                <w:sz w:val="20"/>
                <w:szCs w:val="20"/>
              </w:rPr>
            </w:pPr>
            <w:sdt>
              <w:sdtPr>
                <w:rPr>
                  <w:rFonts w:asciiTheme="minorHAnsi" w:hAnsiTheme="minorHAnsi" w:cstheme="minorHAnsi"/>
                  <w:bCs/>
                  <w:iCs/>
                  <w:sz w:val="20"/>
                  <w:szCs w:val="20"/>
                </w:rPr>
                <w:id w:val="-1800130581"/>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E02517">
              <w:rPr>
                <w:rFonts w:asciiTheme="minorHAnsi" w:hAnsiTheme="minorHAnsi" w:cstheme="minorHAnsi"/>
                <w:bCs/>
                <w:iCs/>
                <w:sz w:val="20"/>
                <w:szCs w:val="20"/>
              </w:rPr>
              <w:t xml:space="preserve"> </w:t>
            </w:r>
            <w:r w:rsidR="006F731C" w:rsidRPr="00667BAD">
              <w:rPr>
                <w:rFonts w:asciiTheme="minorHAnsi" w:hAnsiTheme="minorHAnsi" w:cstheme="minorHAnsi"/>
                <w:bCs/>
                <w:iCs/>
                <w:sz w:val="20"/>
                <w:szCs w:val="20"/>
              </w:rPr>
              <w:t>końcowy</w:t>
            </w:r>
          </w:p>
        </w:tc>
        <w:tc>
          <w:tcPr>
            <w:tcW w:w="3833" w:type="dxa"/>
            <w:vAlign w:val="center"/>
          </w:tcPr>
          <w:p w14:paraId="37C25A27" w14:textId="77777777" w:rsidR="006F731C" w:rsidRPr="00D07809" w:rsidRDefault="006F731C" w:rsidP="00E02517">
            <w:pPr>
              <w:tabs>
                <w:tab w:val="center" w:pos="5954"/>
              </w:tabs>
              <w:jc w:val="center"/>
              <w:rPr>
                <w:rFonts w:asciiTheme="minorHAnsi" w:hAnsiTheme="minorHAnsi" w:cstheme="minorHAnsi"/>
                <w:b/>
                <w:i/>
                <w:sz w:val="20"/>
                <w:szCs w:val="20"/>
              </w:rPr>
            </w:pPr>
          </w:p>
        </w:tc>
      </w:tr>
      <w:tr w:rsidR="00980A62" w:rsidRPr="00D07809" w14:paraId="06316B38" w14:textId="77777777" w:rsidTr="007809A3">
        <w:trPr>
          <w:trHeight w:val="842"/>
        </w:trPr>
        <w:tc>
          <w:tcPr>
            <w:tcW w:w="456" w:type="dxa"/>
            <w:vMerge/>
            <w:vAlign w:val="center"/>
          </w:tcPr>
          <w:p w14:paraId="467F9EF6" w14:textId="77777777" w:rsidR="006F731C" w:rsidRPr="00667BAD" w:rsidRDefault="006F731C" w:rsidP="00667BAD">
            <w:pPr>
              <w:tabs>
                <w:tab w:val="center" w:pos="5954"/>
              </w:tabs>
              <w:jc w:val="center"/>
              <w:rPr>
                <w:rFonts w:asciiTheme="minorHAnsi" w:hAnsiTheme="minorHAnsi" w:cstheme="minorHAnsi"/>
                <w:bCs/>
                <w:iCs/>
                <w:sz w:val="20"/>
                <w:szCs w:val="20"/>
              </w:rPr>
            </w:pPr>
          </w:p>
        </w:tc>
        <w:tc>
          <w:tcPr>
            <w:tcW w:w="2800" w:type="dxa"/>
            <w:vMerge/>
            <w:vAlign w:val="center"/>
          </w:tcPr>
          <w:p w14:paraId="1A99CD3B" w14:textId="3DAA39FE" w:rsidR="006F731C" w:rsidRPr="00D07809" w:rsidRDefault="006F731C" w:rsidP="00667BAD">
            <w:pPr>
              <w:tabs>
                <w:tab w:val="center" w:pos="5954"/>
              </w:tabs>
              <w:jc w:val="center"/>
              <w:rPr>
                <w:rFonts w:asciiTheme="minorHAnsi" w:hAnsiTheme="minorHAnsi" w:cstheme="minorHAnsi"/>
                <w:b/>
                <w:i/>
                <w:sz w:val="20"/>
                <w:szCs w:val="20"/>
              </w:rPr>
            </w:pPr>
          </w:p>
        </w:tc>
        <w:tc>
          <w:tcPr>
            <w:tcW w:w="3543" w:type="dxa"/>
            <w:vMerge/>
            <w:vAlign w:val="center"/>
          </w:tcPr>
          <w:p w14:paraId="19630975" w14:textId="77777777" w:rsidR="006F731C" w:rsidRPr="00D07809" w:rsidRDefault="006F731C" w:rsidP="00E02517">
            <w:pPr>
              <w:tabs>
                <w:tab w:val="center" w:pos="5954"/>
              </w:tabs>
              <w:jc w:val="center"/>
              <w:rPr>
                <w:rFonts w:asciiTheme="minorHAnsi" w:hAnsiTheme="minorHAnsi" w:cstheme="minorHAnsi"/>
                <w:b/>
                <w:i/>
                <w:sz w:val="20"/>
                <w:szCs w:val="20"/>
              </w:rPr>
            </w:pPr>
          </w:p>
        </w:tc>
        <w:tc>
          <w:tcPr>
            <w:tcW w:w="1701" w:type="dxa"/>
            <w:vAlign w:val="center"/>
          </w:tcPr>
          <w:p w14:paraId="1AD8AB65" w14:textId="77777777" w:rsidR="006F731C" w:rsidRPr="00D07809" w:rsidRDefault="006F731C" w:rsidP="00E02517">
            <w:pPr>
              <w:tabs>
                <w:tab w:val="center" w:pos="5954"/>
              </w:tabs>
              <w:jc w:val="center"/>
              <w:rPr>
                <w:rFonts w:asciiTheme="minorHAnsi" w:hAnsiTheme="minorHAnsi" w:cstheme="minorHAnsi"/>
                <w:b/>
                <w:i/>
                <w:sz w:val="20"/>
                <w:szCs w:val="20"/>
              </w:rPr>
            </w:pPr>
          </w:p>
        </w:tc>
        <w:tc>
          <w:tcPr>
            <w:tcW w:w="1843" w:type="dxa"/>
            <w:vAlign w:val="center"/>
          </w:tcPr>
          <w:p w14:paraId="5A39A7AB" w14:textId="77777777" w:rsidR="00E02517" w:rsidRPr="00AA751D" w:rsidRDefault="00000000" w:rsidP="00E02517">
            <w:pPr>
              <w:tabs>
                <w:tab w:val="center" w:pos="5954"/>
              </w:tabs>
              <w:rPr>
                <w:rFonts w:asciiTheme="minorHAnsi" w:hAnsiTheme="minorHAnsi" w:cstheme="minorHAnsi"/>
                <w:bCs/>
                <w:iCs/>
                <w:sz w:val="20"/>
                <w:szCs w:val="20"/>
              </w:rPr>
            </w:pPr>
            <w:sdt>
              <w:sdtPr>
                <w:rPr>
                  <w:rFonts w:asciiTheme="minorHAnsi" w:hAnsiTheme="minorHAnsi" w:cstheme="minorHAnsi"/>
                  <w:bCs/>
                  <w:iCs/>
                  <w:sz w:val="20"/>
                  <w:szCs w:val="20"/>
                </w:rPr>
                <w:id w:val="360713589"/>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AA751D">
              <w:rPr>
                <w:rFonts w:asciiTheme="minorHAnsi" w:hAnsiTheme="minorHAnsi" w:cstheme="minorHAnsi"/>
                <w:bCs/>
                <w:iCs/>
                <w:sz w:val="20"/>
                <w:szCs w:val="20"/>
              </w:rPr>
              <w:t>ewaluacyjny</w:t>
            </w:r>
          </w:p>
          <w:p w14:paraId="076E89C0" w14:textId="70E23538" w:rsidR="006F731C" w:rsidRPr="00D07809" w:rsidRDefault="00000000" w:rsidP="00667BAD">
            <w:pPr>
              <w:tabs>
                <w:tab w:val="center" w:pos="5954"/>
              </w:tabs>
              <w:rPr>
                <w:rFonts w:asciiTheme="minorHAnsi" w:hAnsiTheme="minorHAnsi" w:cstheme="minorHAnsi"/>
                <w:b/>
                <w:i/>
                <w:sz w:val="20"/>
                <w:szCs w:val="20"/>
              </w:rPr>
            </w:pPr>
            <w:sdt>
              <w:sdtPr>
                <w:rPr>
                  <w:rFonts w:asciiTheme="minorHAnsi" w:hAnsiTheme="minorHAnsi" w:cstheme="minorHAnsi"/>
                  <w:bCs/>
                  <w:iCs/>
                  <w:sz w:val="20"/>
                  <w:szCs w:val="20"/>
                </w:rPr>
                <w:id w:val="2106072219"/>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E02517">
              <w:rPr>
                <w:rFonts w:asciiTheme="minorHAnsi" w:hAnsiTheme="minorHAnsi" w:cstheme="minorHAnsi"/>
                <w:bCs/>
                <w:iCs/>
                <w:sz w:val="20"/>
                <w:szCs w:val="20"/>
              </w:rPr>
              <w:t xml:space="preserve"> </w:t>
            </w:r>
            <w:r w:rsidR="00E02517" w:rsidRPr="00AA751D">
              <w:rPr>
                <w:rFonts w:asciiTheme="minorHAnsi" w:hAnsiTheme="minorHAnsi" w:cstheme="minorHAnsi"/>
                <w:bCs/>
                <w:iCs/>
                <w:sz w:val="20"/>
                <w:szCs w:val="20"/>
              </w:rPr>
              <w:t>końcowy</w:t>
            </w:r>
          </w:p>
        </w:tc>
        <w:tc>
          <w:tcPr>
            <w:tcW w:w="3833" w:type="dxa"/>
            <w:vAlign w:val="center"/>
          </w:tcPr>
          <w:p w14:paraId="36A73FBA" w14:textId="77777777" w:rsidR="006F731C" w:rsidRPr="00D07809" w:rsidRDefault="006F731C" w:rsidP="00E02517">
            <w:pPr>
              <w:tabs>
                <w:tab w:val="center" w:pos="5954"/>
              </w:tabs>
              <w:jc w:val="center"/>
              <w:rPr>
                <w:rFonts w:asciiTheme="minorHAnsi" w:hAnsiTheme="minorHAnsi" w:cstheme="minorHAnsi"/>
                <w:b/>
                <w:i/>
                <w:sz w:val="20"/>
                <w:szCs w:val="20"/>
              </w:rPr>
            </w:pPr>
          </w:p>
        </w:tc>
      </w:tr>
      <w:tr w:rsidR="00980A62" w:rsidRPr="00D07809" w14:paraId="5CDEEDB6" w14:textId="77777777" w:rsidTr="007809A3">
        <w:trPr>
          <w:trHeight w:val="842"/>
        </w:trPr>
        <w:tc>
          <w:tcPr>
            <w:tcW w:w="456" w:type="dxa"/>
            <w:vMerge w:val="restart"/>
            <w:vAlign w:val="center"/>
          </w:tcPr>
          <w:p w14:paraId="53970FDC" w14:textId="7B45CF30" w:rsidR="006F731C" w:rsidRPr="00667BAD" w:rsidRDefault="006F731C" w:rsidP="00667BAD">
            <w:pPr>
              <w:tabs>
                <w:tab w:val="center" w:pos="5954"/>
              </w:tabs>
              <w:jc w:val="center"/>
              <w:rPr>
                <w:rFonts w:asciiTheme="minorHAnsi" w:hAnsiTheme="minorHAnsi" w:cstheme="minorHAnsi"/>
                <w:bCs/>
                <w:iCs/>
                <w:sz w:val="20"/>
                <w:szCs w:val="20"/>
              </w:rPr>
            </w:pPr>
            <w:r w:rsidRPr="00667BAD">
              <w:rPr>
                <w:rFonts w:asciiTheme="minorHAnsi" w:hAnsiTheme="minorHAnsi" w:cstheme="minorHAnsi"/>
                <w:bCs/>
                <w:iCs/>
                <w:sz w:val="20"/>
                <w:szCs w:val="20"/>
              </w:rPr>
              <w:t>2.</w:t>
            </w:r>
          </w:p>
        </w:tc>
        <w:tc>
          <w:tcPr>
            <w:tcW w:w="2800" w:type="dxa"/>
            <w:vMerge w:val="restart"/>
            <w:vAlign w:val="center"/>
          </w:tcPr>
          <w:p w14:paraId="2A3D1252" w14:textId="29022D78" w:rsidR="006F731C" w:rsidRPr="00D07809" w:rsidRDefault="006F731C" w:rsidP="00D1324C">
            <w:pPr>
              <w:tabs>
                <w:tab w:val="center" w:pos="5954"/>
              </w:tabs>
              <w:rPr>
                <w:rFonts w:asciiTheme="minorHAnsi" w:hAnsiTheme="minorHAnsi" w:cstheme="minorHAnsi"/>
                <w:b/>
                <w:i/>
                <w:sz w:val="20"/>
                <w:szCs w:val="20"/>
              </w:rPr>
            </w:pPr>
          </w:p>
        </w:tc>
        <w:tc>
          <w:tcPr>
            <w:tcW w:w="3543" w:type="dxa"/>
            <w:vMerge w:val="restart"/>
            <w:vAlign w:val="center"/>
          </w:tcPr>
          <w:p w14:paraId="0DC88BE3" w14:textId="73521602" w:rsidR="00D1324C" w:rsidRPr="00AA751D" w:rsidRDefault="00000000" w:rsidP="00D1324C">
            <w:pPr>
              <w:tabs>
                <w:tab w:val="center" w:pos="5954"/>
              </w:tabs>
              <w:jc w:val="center"/>
              <w:rPr>
                <w:rFonts w:asciiTheme="minorHAnsi" w:hAnsiTheme="minorHAnsi" w:cstheme="minorHAnsi"/>
                <w:bCs/>
                <w:iCs/>
                <w:sz w:val="20"/>
                <w:szCs w:val="20"/>
              </w:rPr>
            </w:pPr>
            <w:sdt>
              <w:sdtPr>
                <w:rPr>
                  <w:rFonts w:asciiTheme="minorHAnsi" w:hAnsiTheme="minorHAnsi" w:cstheme="minorHAnsi"/>
                  <w:bCs/>
                  <w:iCs/>
                  <w:sz w:val="20"/>
                  <w:szCs w:val="20"/>
                </w:rPr>
                <w:id w:val="1851533348"/>
                <w14:checkbox>
                  <w14:checked w14:val="0"/>
                  <w14:checkedState w14:val="2612" w14:font="MS Gothic"/>
                  <w14:uncheckedState w14:val="2610" w14:font="MS Gothic"/>
                </w14:checkbox>
              </w:sdtPr>
              <w:sdtContent>
                <w:r w:rsidR="00C35539">
                  <w:rPr>
                    <w:rFonts w:ascii="MS Gothic" w:eastAsia="MS Gothic" w:hAnsi="MS Gothic" w:cstheme="minorHAnsi" w:hint="eastAsia"/>
                    <w:bCs/>
                    <w:iCs/>
                    <w:sz w:val="20"/>
                    <w:szCs w:val="20"/>
                  </w:rPr>
                  <w:t>☐</w:t>
                </w:r>
              </w:sdtContent>
            </w:sdt>
            <w:r w:rsidR="00D1324C">
              <w:rPr>
                <w:rFonts w:asciiTheme="minorHAnsi" w:hAnsiTheme="minorHAnsi" w:cstheme="minorHAnsi"/>
                <w:bCs/>
                <w:iCs/>
                <w:sz w:val="20"/>
                <w:szCs w:val="20"/>
              </w:rPr>
              <w:t xml:space="preserve"> tak</w:t>
            </w:r>
          </w:p>
          <w:p w14:paraId="03F49EB9" w14:textId="0D2DD48C" w:rsidR="006F731C" w:rsidRPr="00D07809" w:rsidRDefault="00000000" w:rsidP="00D1324C">
            <w:pPr>
              <w:tabs>
                <w:tab w:val="center" w:pos="5954"/>
              </w:tabs>
              <w:jc w:val="center"/>
              <w:rPr>
                <w:rFonts w:asciiTheme="minorHAnsi" w:hAnsiTheme="minorHAnsi" w:cstheme="minorHAnsi"/>
                <w:b/>
                <w:i/>
                <w:sz w:val="20"/>
                <w:szCs w:val="20"/>
              </w:rPr>
            </w:pPr>
            <w:sdt>
              <w:sdtPr>
                <w:rPr>
                  <w:rFonts w:asciiTheme="minorHAnsi" w:hAnsiTheme="minorHAnsi" w:cstheme="minorHAnsi"/>
                  <w:bCs/>
                  <w:iCs/>
                  <w:sz w:val="20"/>
                  <w:szCs w:val="20"/>
                </w:rPr>
                <w:id w:val="1027223815"/>
                <w14:checkbox>
                  <w14:checked w14:val="0"/>
                  <w14:checkedState w14:val="2612" w14:font="MS Gothic"/>
                  <w14:uncheckedState w14:val="2610" w14:font="MS Gothic"/>
                </w14:checkbox>
              </w:sdtPr>
              <w:sdtContent>
                <w:r w:rsidR="00C35539">
                  <w:rPr>
                    <w:rFonts w:ascii="MS Gothic" w:eastAsia="MS Gothic" w:hAnsi="MS Gothic" w:cstheme="minorHAnsi" w:hint="eastAsia"/>
                    <w:bCs/>
                    <w:iCs/>
                    <w:sz w:val="20"/>
                    <w:szCs w:val="20"/>
                  </w:rPr>
                  <w:t>☐</w:t>
                </w:r>
              </w:sdtContent>
            </w:sdt>
            <w:r w:rsidR="00D1324C" w:rsidRPr="00E02517">
              <w:rPr>
                <w:rFonts w:asciiTheme="minorHAnsi" w:hAnsiTheme="minorHAnsi" w:cstheme="minorHAnsi"/>
                <w:bCs/>
                <w:iCs/>
                <w:sz w:val="20"/>
                <w:szCs w:val="20"/>
              </w:rPr>
              <w:t xml:space="preserve"> </w:t>
            </w:r>
            <w:r w:rsidR="00D1324C">
              <w:rPr>
                <w:rFonts w:asciiTheme="minorHAnsi" w:hAnsiTheme="minorHAnsi" w:cstheme="minorHAnsi"/>
                <w:bCs/>
                <w:iCs/>
                <w:sz w:val="20"/>
                <w:szCs w:val="20"/>
              </w:rPr>
              <w:t>nie</w:t>
            </w:r>
          </w:p>
        </w:tc>
        <w:tc>
          <w:tcPr>
            <w:tcW w:w="1701" w:type="dxa"/>
            <w:vAlign w:val="center"/>
          </w:tcPr>
          <w:p w14:paraId="37314EB2" w14:textId="77777777" w:rsidR="006F731C" w:rsidRPr="00D07809" w:rsidRDefault="006F731C" w:rsidP="00E02517">
            <w:pPr>
              <w:tabs>
                <w:tab w:val="center" w:pos="5954"/>
              </w:tabs>
              <w:jc w:val="center"/>
              <w:rPr>
                <w:rFonts w:asciiTheme="minorHAnsi" w:hAnsiTheme="minorHAnsi" w:cstheme="minorHAnsi"/>
                <w:b/>
                <w:i/>
                <w:sz w:val="20"/>
                <w:szCs w:val="20"/>
              </w:rPr>
            </w:pPr>
          </w:p>
        </w:tc>
        <w:tc>
          <w:tcPr>
            <w:tcW w:w="1843" w:type="dxa"/>
            <w:vAlign w:val="center"/>
          </w:tcPr>
          <w:p w14:paraId="2D4D2975" w14:textId="77777777" w:rsidR="00E02517" w:rsidRPr="00AA751D" w:rsidRDefault="00000000" w:rsidP="00E02517">
            <w:pPr>
              <w:tabs>
                <w:tab w:val="center" w:pos="5954"/>
              </w:tabs>
              <w:rPr>
                <w:rFonts w:asciiTheme="minorHAnsi" w:hAnsiTheme="minorHAnsi" w:cstheme="minorHAnsi"/>
                <w:bCs/>
                <w:iCs/>
                <w:sz w:val="20"/>
                <w:szCs w:val="20"/>
              </w:rPr>
            </w:pPr>
            <w:sdt>
              <w:sdtPr>
                <w:rPr>
                  <w:rFonts w:asciiTheme="minorHAnsi" w:hAnsiTheme="minorHAnsi" w:cstheme="minorHAnsi"/>
                  <w:bCs/>
                  <w:iCs/>
                  <w:sz w:val="20"/>
                  <w:szCs w:val="20"/>
                </w:rPr>
                <w:id w:val="-1098094957"/>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AA751D">
              <w:rPr>
                <w:rFonts w:asciiTheme="minorHAnsi" w:hAnsiTheme="minorHAnsi" w:cstheme="minorHAnsi"/>
                <w:bCs/>
                <w:iCs/>
                <w:sz w:val="20"/>
                <w:szCs w:val="20"/>
              </w:rPr>
              <w:t>ewaluacyjny</w:t>
            </w:r>
          </w:p>
          <w:p w14:paraId="5A79C4E5" w14:textId="043C2C5F" w:rsidR="006F731C" w:rsidRPr="00D07809" w:rsidRDefault="00000000" w:rsidP="00667BAD">
            <w:pPr>
              <w:tabs>
                <w:tab w:val="center" w:pos="5954"/>
              </w:tabs>
              <w:rPr>
                <w:rFonts w:asciiTheme="minorHAnsi" w:hAnsiTheme="minorHAnsi" w:cstheme="minorHAnsi"/>
                <w:b/>
                <w:i/>
                <w:sz w:val="20"/>
                <w:szCs w:val="20"/>
              </w:rPr>
            </w:pPr>
            <w:sdt>
              <w:sdtPr>
                <w:rPr>
                  <w:rFonts w:asciiTheme="minorHAnsi" w:hAnsiTheme="minorHAnsi" w:cstheme="minorHAnsi"/>
                  <w:bCs/>
                  <w:iCs/>
                  <w:sz w:val="20"/>
                  <w:szCs w:val="20"/>
                </w:rPr>
                <w:id w:val="1971940364"/>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E02517">
              <w:rPr>
                <w:rFonts w:asciiTheme="minorHAnsi" w:hAnsiTheme="minorHAnsi" w:cstheme="minorHAnsi"/>
                <w:bCs/>
                <w:iCs/>
                <w:sz w:val="20"/>
                <w:szCs w:val="20"/>
              </w:rPr>
              <w:t xml:space="preserve"> </w:t>
            </w:r>
            <w:r w:rsidR="00E02517" w:rsidRPr="00AA751D">
              <w:rPr>
                <w:rFonts w:asciiTheme="minorHAnsi" w:hAnsiTheme="minorHAnsi" w:cstheme="minorHAnsi"/>
                <w:bCs/>
                <w:iCs/>
                <w:sz w:val="20"/>
                <w:szCs w:val="20"/>
              </w:rPr>
              <w:t>końcowy</w:t>
            </w:r>
          </w:p>
        </w:tc>
        <w:tc>
          <w:tcPr>
            <w:tcW w:w="3833" w:type="dxa"/>
            <w:vAlign w:val="center"/>
          </w:tcPr>
          <w:p w14:paraId="0C836D0C" w14:textId="77777777" w:rsidR="006F731C" w:rsidRPr="00D07809" w:rsidRDefault="006F731C" w:rsidP="00E02517">
            <w:pPr>
              <w:tabs>
                <w:tab w:val="center" w:pos="5954"/>
              </w:tabs>
              <w:jc w:val="center"/>
              <w:rPr>
                <w:rFonts w:asciiTheme="minorHAnsi" w:hAnsiTheme="minorHAnsi" w:cstheme="minorHAnsi"/>
                <w:b/>
                <w:i/>
                <w:sz w:val="20"/>
                <w:szCs w:val="20"/>
              </w:rPr>
            </w:pPr>
          </w:p>
        </w:tc>
      </w:tr>
      <w:tr w:rsidR="00980A62" w:rsidRPr="00D07809" w14:paraId="2365D567" w14:textId="77777777" w:rsidTr="007809A3">
        <w:trPr>
          <w:trHeight w:val="842"/>
        </w:trPr>
        <w:tc>
          <w:tcPr>
            <w:tcW w:w="456" w:type="dxa"/>
            <w:vMerge/>
            <w:vAlign w:val="center"/>
          </w:tcPr>
          <w:p w14:paraId="246831A3" w14:textId="77777777" w:rsidR="006F731C" w:rsidRPr="00D07809" w:rsidRDefault="006F731C" w:rsidP="00667BAD">
            <w:pPr>
              <w:tabs>
                <w:tab w:val="center" w:pos="5954"/>
              </w:tabs>
              <w:jc w:val="center"/>
              <w:rPr>
                <w:rFonts w:asciiTheme="minorHAnsi" w:hAnsiTheme="minorHAnsi" w:cstheme="minorHAnsi"/>
                <w:b/>
                <w:i/>
                <w:sz w:val="20"/>
                <w:szCs w:val="20"/>
              </w:rPr>
            </w:pPr>
          </w:p>
        </w:tc>
        <w:tc>
          <w:tcPr>
            <w:tcW w:w="2800" w:type="dxa"/>
            <w:vMerge/>
            <w:vAlign w:val="center"/>
          </w:tcPr>
          <w:p w14:paraId="5F5AB124" w14:textId="65485EC2" w:rsidR="006F731C" w:rsidRPr="00D07809" w:rsidRDefault="006F731C" w:rsidP="00667BAD">
            <w:pPr>
              <w:tabs>
                <w:tab w:val="center" w:pos="5954"/>
              </w:tabs>
              <w:jc w:val="center"/>
              <w:rPr>
                <w:rFonts w:asciiTheme="minorHAnsi" w:hAnsiTheme="minorHAnsi" w:cstheme="minorHAnsi"/>
                <w:b/>
                <w:i/>
                <w:sz w:val="20"/>
                <w:szCs w:val="20"/>
              </w:rPr>
            </w:pPr>
          </w:p>
        </w:tc>
        <w:tc>
          <w:tcPr>
            <w:tcW w:w="3543" w:type="dxa"/>
            <w:vMerge/>
            <w:vAlign w:val="center"/>
          </w:tcPr>
          <w:p w14:paraId="354A9C2D" w14:textId="77777777" w:rsidR="006F731C" w:rsidRPr="00D07809" w:rsidRDefault="006F731C" w:rsidP="00E02517">
            <w:pPr>
              <w:tabs>
                <w:tab w:val="center" w:pos="5954"/>
              </w:tabs>
              <w:jc w:val="center"/>
              <w:rPr>
                <w:rFonts w:asciiTheme="minorHAnsi" w:hAnsiTheme="minorHAnsi" w:cstheme="minorHAnsi"/>
                <w:b/>
                <w:i/>
                <w:sz w:val="20"/>
                <w:szCs w:val="20"/>
              </w:rPr>
            </w:pPr>
          </w:p>
        </w:tc>
        <w:tc>
          <w:tcPr>
            <w:tcW w:w="1701" w:type="dxa"/>
            <w:vAlign w:val="center"/>
          </w:tcPr>
          <w:p w14:paraId="44F3EF4D" w14:textId="77777777" w:rsidR="006F731C" w:rsidRPr="00D07809" w:rsidRDefault="006F731C" w:rsidP="00E02517">
            <w:pPr>
              <w:tabs>
                <w:tab w:val="center" w:pos="5954"/>
              </w:tabs>
              <w:jc w:val="center"/>
              <w:rPr>
                <w:rFonts w:asciiTheme="minorHAnsi" w:hAnsiTheme="minorHAnsi" w:cstheme="minorHAnsi"/>
                <w:b/>
                <w:i/>
                <w:sz w:val="20"/>
                <w:szCs w:val="20"/>
              </w:rPr>
            </w:pPr>
          </w:p>
        </w:tc>
        <w:tc>
          <w:tcPr>
            <w:tcW w:w="1843" w:type="dxa"/>
            <w:vAlign w:val="center"/>
          </w:tcPr>
          <w:p w14:paraId="39CED872" w14:textId="77777777" w:rsidR="00E02517" w:rsidRPr="00AA751D" w:rsidRDefault="00000000" w:rsidP="00E02517">
            <w:pPr>
              <w:tabs>
                <w:tab w:val="center" w:pos="5954"/>
              </w:tabs>
              <w:rPr>
                <w:rFonts w:asciiTheme="minorHAnsi" w:hAnsiTheme="minorHAnsi" w:cstheme="minorHAnsi"/>
                <w:bCs/>
                <w:iCs/>
                <w:sz w:val="20"/>
                <w:szCs w:val="20"/>
              </w:rPr>
            </w:pPr>
            <w:sdt>
              <w:sdtPr>
                <w:rPr>
                  <w:rFonts w:asciiTheme="minorHAnsi" w:hAnsiTheme="minorHAnsi" w:cstheme="minorHAnsi"/>
                  <w:bCs/>
                  <w:iCs/>
                  <w:sz w:val="20"/>
                  <w:szCs w:val="20"/>
                </w:rPr>
                <w:id w:val="1571314476"/>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AA751D">
              <w:rPr>
                <w:rFonts w:asciiTheme="minorHAnsi" w:hAnsiTheme="minorHAnsi" w:cstheme="minorHAnsi"/>
                <w:bCs/>
                <w:iCs/>
                <w:sz w:val="20"/>
                <w:szCs w:val="20"/>
              </w:rPr>
              <w:t>ewaluacyjny</w:t>
            </w:r>
          </w:p>
          <w:p w14:paraId="0A564BFC" w14:textId="4F526E72" w:rsidR="006F731C" w:rsidRPr="00D07809" w:rsidRDefault="00000000" w:rsidP="00667BAD">
            <w:pPr>
              <w:tabs>
                <w:tab w:val="center" w:pos="5954"/>
              </w:tabs>
              <w:rPr>
                <w:rFonts w:asciiTheme="minorHAnsi" w:hAnsiTheme="minorHAnsi" w:cstheme="minorHAnsi"/>
                <w:b/>
                <w:i/>
                <w:sz w:val="20"/>
                <w:szCs w:val="20"/>
              </w:rPr>
            </w:pPr>
            <w:sdt>
              <w:sdtPr>
                <w:rPr>
                  <w:rFonts w:asciiTheme="minorHAnsi" w:hAnsiTheme="minorHAnsi" w:cstheme="minorHAnsi"/>
                  <w:bCs/>
                  <w:iCs/>
                  <w:sz w:val="20"/>
                  <w:szCs w:val="20"/>
                </w:rPr>
                <w:id w:val="-167253450"/>
                <w14:checkbox>
                  <w14:checked w14:val="0"/>
                  <w14:checkedState w14:val="2612" w14:font="MS Gothic"/>
                  <w14:uncheckedState w14:val="2610" w14:font="MS Gothic"/>
                </w14:checkbox>
              </w:sdtPr>
              <w:sdtContent>
                <w:r w:rsidR="00E02517" w:rsidRPr="00AA751D">
                  <w:rPr>
                    <w:rFonts w:ascii="MS Gothic" w:eastAsia="MS Gothic" w:hAnsi="MS Gothic" w:cstheme="minorHAnsi" w:hint="eastAsia"/>
                    <w:bCs/>
                    <w:iCs/>
                    <w:sz w:val="20"/>
                    <w:szCs w:val="20"/>
                  </w:rPr>
                  <w:t>☐</w:t>
                </w:r>
              </w:sdtContent>
            </w:sdt>
            <w:r w:rsidR="00E02517" w:rsidRPr="00E02517">
              <w:rPr>
                <w:rFonts w:asciiTheme="minorHAnsi" w:hAnsiTheme="minorHAnsi" w:cstheme="minorHAnsi"/>
                <w:bCs/>
                <w:iCs/>
                <w:sz w:val="20"/>
                <w:szCs w:val="20"/>
              </w:rPr>
              <w:t xml:space="preserve"> </w:t>
            </w:r>
            <w:r w:rsidR="00E02517" w:rsidRPr="00AA751D">
              <w:rPr>
                <w:rFonts w:asciiTheme="minorHAnsi" w:hAnsiTheme="minorHAnsi" w:cstheme="minorHAnsi"/>
                <w:bCs/>
                <w:iCs/>
                <w:sz w:val="20"/>
                <w:szCs w:val="20"/>
              </w:rPr>
              <w:t>końcowy</w:t>
            </w:r>
          </w:p>
        </w:tc>
        <w:tc>
          <w:tcPr>
            <w:tcW w:w="3833" w:type="dxa"/>
            <w:vAlign w:val="center"/>
          </w:tcPr>
          <w:p w14:paraId="2BADA9A9" w14:textId="77777777" w:rsidR="006F731C" w:rsidRPr="00D07809" w:rsidRDefault="006F731C" w:rsidP="00E02517">
            <w:pPr>
              <w:tabs>
                <w:tab w:val="center" w:pos="5954"/>
              </w:tabs>
              <w:jc w:val="center"/>
              <w:rPr>
                <w:rFonts w:asciiTheme="minorHAnsi" w:hAnsiTheme="minorHAnsi" w:cstheme="minorHAnsi"/>
                <w:b/>
                <w:i/>
                <w:sz w:val="20"/>
                <w:szCs w:val="20"/>
              </w:rPr>
            </w:pPr>
          </w:p>
        </w:tc>
      </w:tr>
      <w:bookmarkEnd w:id="3"/>
    </w:tbl>
    <w:p w14:paraId="203847DA" w14:textId="77777777" w:rsidR="00F05C28" w:rsidRPr="0035585C" w:rsidRDefault="00F05C28">
      <w:pPr>
        <w:rPr>
          <w:sz w:val="12"/>
          <w:szCs w:val="12"/>
        </w:rPr>
      </w:pPr>
    </w:p>
    <w:p w14:paraId="5F84E5F3" w14:textId="77777777" w:rsidR="00C35539" w:rsidRDefault="00C35539">
      <w:pPr>
        <w:rPr>
          <w:rFonts w:asciiTheme="minorHAnsi" w:hAnsiTheme="minorHAnsi" w:cstheme="minorHAnsi"/>
          <w:sz w:val="20"/>
          <w:szCs w:val="20"/>
        </w:rPr>
      </w:pPr>
    </w:p>
    <w:p w14:paraId="613E8B98" w14:textId="77777777" w:rsidR="00C35539" w:rsidRDefault="00C35539">
      <w:pPr>
        <w:rPr>
          <w:rFonts w:asciiTheme="minorHAnsi" w:hAnsiTheme="minorHAnsi" w:cstheme="minorHAnsi"/>
          <w:sz w:val="20"/>
          <w:szCs w:val="20"/>
        </w:rPr>
      </w:pPr>
    </w:p>
    <w:p w14:paraId="078B42BC" w14:textId="77777777" w:rsidR="00C35539" w:rsidRDefault="00C35539">
      <w:pPr>
        <w:rPr>
          <w:rFonts w:asciiTheme="minorHAnsi" w:hAnsiTheme="minorHAnsi" w:cstheme="minorHAnsi"/>
          <w:sz w:val="20"/>
          <w:szCs w:val="20"/>
        </w:rPr>
      </w:pPr>
    </w:p>
    <w:p w14:paraId="4280E77E" w14:textId="77777777" w:rsidR="00C35539" w:rsidRDefault="00C35539">
      <w:pPr>
        <w:rPr>
          <w:rFonts w:asciiTheme="minorHAnsi" w:hAnsiTheme="minorHAnsi" w:cstheme="minorHAnsi"/>
          <w:sz w:val="20"/>
          <w:szCs w:val="20"/>
        </w:rPr>
      </w:pPr>
    </w:p>
    <w:p w14:paraId="38CAB67F" w14:textId="6CF357DE" w:rsidR="00AA459B" w:rsidRDefault="00AA459B">
      <w:pPr>
        <w:rPr>
          <w:rFonts w:asciiTheme="minorHAnsi" w:hAnsiTheme="minorHAnsi" w:cstheme="minorHAnsi"/>
          <w:sz w:val="20"/>
          <w:szCs w:val="20"/>
        </w:rPr>
      </w:pPr>
      <w:r w:rsidRPr="0035585C">
        <w:rPr>
          <w:rFonts w:asciiTheme="minorHAnsi" w:hAnsiTheme="minorHAnsi" w:cstheme="minorHAnsi"/>
          <w:sz w:val="20"/>
          <w:szCs w:val="20"/>
        </w:rPr>
        <w:t>2</w:t>
      </w:r>
      <w:r w:rsidR="00980A62">
        <w:rPr>
          <w:rFonts w:asciiTheme="minorHAnsi" w:hAnsiTheme="minorHAnsi" w:cstheme="minorHAnsi"/>
          <w:sz w:val="20"/>
          <w:szCs w:val="20"/>
        </w:rPr>
        <w:t>)</w:t>
      </w:r>
    </w:p>
    <w:tbl>
      <w:tblPr>
        <w:tblStyle w:val="Tabela-Siatka"/>
        <w:tblW w:w="14170" w:type="dxa"/>
        <w:tblLook w:val="04A0" w:firstRow="1" w:lastRow="0" w:firstColumn="1" w:lastColumn="0" w:noHBand="0" w:noVBand="1"/>
      </w:tblPr>
      <w:tblGrid>
        <w:gridCol w:w="456"/>
        <w:gridCol w:w="2800"/>
        <w:gridCol w:w="5103"/>
        <w:gridCol w:w="1134"/>
        <w:gridCol w:w="4677"/>
      </w:tblGrid>
      <w:tr w:rsidR="00667BAD" w:rsidRPr="00D07809" w14:paraId="04E7988C" w14:textId="77777777" w:rsidTr="00C35539">
        <w:tc>
          <w:tcPr>
            <w:tcW w:w="456" w:type="dxa"/>
            <w:shd w:val="clear" w:color="auto" w:fill="D9D9D9" w:themeFill="background1" w:themeFillShade="D9"/>
            <w:vAlign w:val="center"/>
          </w:tcPr>
          <w:p w14:paraId="4B1E6EA8" w14:textId="77777777" w:rsidR="00D1324C" w:rsidRPr="00D07809" w:rsidRDefault="00D1324C" w:rsidP="00AA751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lastRenderedPageBreak/>
              <w:t>Lp.</w:t>
            </w:r>
          </w:p>
        </w:tc>
        <w:tc>
          <w:tcPr>
            <w:tcW w:w="2800" w:type="dxa"/>
            <w:shd w:val="clear" w:color="auto" w:fill="D9D9D9" w:themeFill="background1" w:themeFillShade="D9"/>
            <w:vAlign w:val="center"/>
          </w:tcPr>
          <w:p w14:paraId="6987EE55" w14:textId="77777777" w:rsidR="00D1324C" w:rsidRPr="00D07809" w:rsidRDefault="00D1324C" w:rsidP="00AA751D">
            <w:pPr>
              <w:tabs>
                <w:tab w:val="center" w:pos="5954"/>
              </w:tabs>
              <w:jc w:val="center"/>
              <w:rPr>
                <w:rFonts w:asciiTheme="minorHAnsi" w:hAnsiTheme="minorHAnsi" w:cstheme="minorHAnsi"/>
                <w:bCs/>
                <w:sz w:val="20"/>
                <w:szCs w:val="20"/>
              </w:rPr>
            </w:pPr>
            <w:r w:rsidRPr="00D07809">
              <w:rPr>
                <w:rFonts w:asciiTheme="minorHAnsi" w:hAnsiTheme="minorHAnsi" w:cstheme="minorHAnsi"/>
                <w:bCs/>
                <w:sz w:val="20"/>
                <w:szCs w:val="20"/>
              </w:rPr>
              <w:t>Imię i nazwisko osoby wchodzącej w skład zespołu</w:t>
            </w:r>
          </w:p>
        </w:tc>
        <w:tc>
          <w:tcPr>
            <w:tcW w:w="5103" w:type="dxa"/>
            <w:shd w:val="clear" w:color="auto" w:fill="D9D9D9" w:themeFill="background1" w:themeFillShade="D9"/>
            <w:vAlign w:val="center"/>
          </w:tcPr>
          <w:p w14:paraId="1ECF21C6" w14:textId="4669ED84" w:rsidR="00D1324C" w:rsidRDefault="00D1324C" w:rsidP="00AA751D">
            <w:pPr>
              <w:tabs>
                <w:tab w:val="center" w:pos="5954"/>
              </w:tabs>
              <w:jc w:val="center"/>
              <w:rPr>
                <w:rFonts w:asciiTheme="minorHAnsi" w:hAnsiTheme="minorHAnsi" w:cstheme="minorHAnsi"/>
                <w:bCs/>
                <w:sz w:val="20"/>
                <w:szCs w:val="20"/>
              </w:rPr>
            </w:pPr>
            <w:r w:rsidRPr="00D07809">
              <w:rPr>
                <w:rFonts w:asciiTheme="minorHAnsi" w:hAnsiTheme="minorHAnsi" w:cstheme="minorHAnsi"/>
                <w:bCs/>
                <w:sz w:val="20"/>
                <w:szCs w:val="20"/>
              </w:rPr>
              <w:t>Czy</w:t>
            </w:r>
            <w:r w:rsidRPr="007C6912">
              <w:rPr>
                <w:rFonts w:asciiTheme="minorHAnsi" w:hAnsiTheme="minorHAnsi" w:cstheme="minorHAnsi"/>
                <w:bCs/>
                <w:sz w:val="20"/>
                <w:szCs w:val="20"/>
              </w:rPr>
              <w:t xml:space="preserve"> </w:t>
            </w:r>
            <w:r w:rsidRPr="004C7E3E">
              <w:rPr>
                <w:rFonts w:asciiTheme="minorHAnsi" w:hAnsiTheme="minorHAnsi" w:cstheme="minorHAnsi"/>
                <w:bCs/>
                <w:sz w:val="20"/>
                <w:szCs w:val="20"/>
              </w:rPr>
              <w:t>wskazana osoba w ciągu ostatnich 5 lat przed upływem terminu składania ofert, była autorem lub współautorem jednej publikacji o objętości minimum 6 000 znaków (ze spacjami) o charakterze publikacji naukowej lub popularno-naukowej lub pracy naukowej lub</w:t>
            </w:r>
            <w:r w:rsidRPr="00E02517">
              <w:rPr>
                <w:rFonts w:asciiTheme="minorHAnsi" w:hAnsiTheme="minorHAnsi" w:cstheme="minorHAnsi"/>
                <w:bCs/>
                <w:sz w:val="20"/>
                <w:szCs w:val="20"/>
              </w:rPr>
              <w:t xml:space="preserve"> dokumentu o charakterze wytycznych, zaleceń, rekomendacji, ekspertyzy, koncepcji, programu z zakresu szeroko rozumianej tematyki ochrony gatunków rodzimych</w:t>
            </w:r>
          </w:p>
          <w:p w14:paraId="0B4F7C2E" w14:textId="559288D3" w:rsidR="00D1324C" w:rsidRPr="00667BAD" w:rsidRDefault="00D1324C" w:rsidP="00AA751D">
            <w:pPr>
              <w:tabs>
                <w:tab w:val="center" w:pos="5954"/>
              </w:tabs>
              <w:jc w:val="center"/>
              <w:rPr>
                <w:rFonts w:asciiTheme="minorHAnsi" w:hAnsiTheme="minorHAnsi" w:cstheme="minorHAnsi"/>
                <w:bCs/>
                <w:i/>
                <w:iCs/>
                <w:sz w:val="20"/>
                <w:szCs w:val="20"/>
              </w:rPr>
            </w:pPr>
            <w:r w:rsidRPr="00667BAD">
              <w:rPr>
                <w:rFonts w:asciiTheme="minorHAnsi" w:hAnsiTheme="minorHAnsi" w:cstheme="minorHAnsi"/>
                <w:bCs/>
                <w:i/>
                <w:iCs/>
                <w:sz w:val="20"/>
                <w:szCs w:val="20"/>
              </w:rPr>
              <w:t>(należy zaznaczyć właściwą odpowiedź)*</w:t>
            </w:r>
          </w:p>
        </w:tc>
        <w:tc>
          <w:tcPr>
            <w:tcW w:w="1134" w:type="dxa"/>
            <w:shd w:val="clear" w:color="auto" w:fill="D9D9D9" w:themeFill="background1" w:themeFillShade="D9"/>
            <w:vAlign w:val="center"/>
          </w:tcPr>
          <w:p w14:paraId="035B9C9F" w14:textId="7C914E47" w:rsidR="00D1324C" w:rsidRDefault="00D1324C" w:rsidP="00AA751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Data publikacji</w:t>
            </w:r>
          </w:p>
          <w:p w14:paraId="6C94442B" w14:textId="77777777" w:rsidR="00D1324C" w:rsidRPr="00AA751D" w:rsidRDefault="00D1324C" w:rsidP="00AA751D">
            <w:pPr>
              <w:tabs>
                <w:tab w:val="center" w:pos="5954"/>
              </w:tabs>
              <w:jc w:val="center"/>
              <w:rPr>
                <w:rFonts w:asciiTheme="minorHAnsi" w:hAnsiTheme="minorHAnsi" w:cstheme="minorHAnsi"/>
                <w:bCs/>
                <w:i/>
                <w:iCs/>
                <w:sz w:val="20"/>
                <w:szCs w:val="20"/>
              </w:rPr>
            </w:pPr>
            <w:r w:rsidRPr="00AA751D">
              <w:rPr>
                <w:rFonts w:asciiTheme="minorHAnsi" w:hAnsiTheme="minorHAnsi" w:cstheme="minorHAnsi"/>
                <w:bCs/>
                <w:i/>
                <w:iCs/>
                <w:sz w:val="20"/>
                <w:szCs w:val="20"/>
              </w:rPr>
              <w:t>(miesiąc i rok)</w:t>
            </w:r>
          </w:p>
        </w:tc>
        <w:tc>
          <w:tcPr>
            <w:tcW w:w="4677" w:type="dxa"/>
            <w:shd w:val="clear" w:color="auto" w:fill="D9D9D9" w:themeFill="background1" w:themeFillShade="D9"/>
            <w:vAlign w:val="center"/>
          </w:tcPr>
          <w:p w14:paraId="3DBFB19E" w14:textId="6776DAD3" w:rsidR="00D1324C" w:rsidRPr="00D07809" w:rsidRDefault="00D1324C" w:rsidP="00AA751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Tytuł</w:t>
            </w:r>
            <w:r w:rsidRPr="001952A9">
              <w:rPr>
                <w:rFonts w:asciiTheme="minorHAnsi" w:hAnsiTheme="minorHAnsi" w:cstheme="minorHAnsi"/>
                <w:bCs/>
                <w:sz w:val="20"/>
                <w:szCs w:val="20"/>
              </w:rPr>
              <w:t xml:space="preserve"> </w:t>
            </w:r>
            <w:r>
              <w:rPr>
                <w:rFonts w:asciiTheme="minorHAnsi" w:hAnsiTheme="minorHAnsi" w:cstheme="minorHAnsi"/>
                <w:bCs/>
                <w:sz w:val="20"/>
                <w:szCs w:val="20"/>
              </w:rPr>
              <w:t>publikacji</w:t>
            </w:r>
          </w:p>
        </w:tc>
      </w:tr>
      <w:tr w:rsidR="00667BAD" w:rsidRPr="00D07809" w14:paraId="3B6A4273" w14:textId="77777777" w:rsidTr="00C35539">
        <w:trPr>
          <w:trHeight w:val="593"/>
        </w:trPr>
        <w:tc>
          <w:tcPr>
            <w:tcW w:w="456" w:type="dxa"/>
            <w:vAlign w:val="center"/>
          </w:tcPr>
          <w:p w14:paraId="72ED4155" w14:textId="77777777" w:rsidR="00D1324C" w:rsidRPr="00AA751D" w:rsidRDefault="00D1324C" w:rsidP="00AA751D">
            <w:pPr>
              <w:tabs>
                <w:tab w:val="center" w:pos="5954"/>
              </w:tabs>
              <w:jc w:val="center"/>
              <w:rPr>
                <w:rFonts w:asciiTheme="minorHAnsi" w:hAnsiTheme="minorHAnsi" w:cstheme="minorHAnsi"/>
                <w:bCs/>
                <w:iCs/>
                <w:sz w:val="20"/>
                <w:szCs w:val="20"/>
              </w:rPr>
            </w:pPr>
            <w:r w:rsidRPr="00AA751D">
              <w:rPr>
                <w:rFonts w:asciiTheme="minorHAnsi" w:hAnsiTheme="minorHAnsi" w:cstheme="minorHAnsi"/>
                <w:bCs/>
                <w:iCs/>
                <w:sz w:val="20"/>
                <w:szCs w:val="20"/>
              </w:rPr>
              <w:t>1.</w:t>
            </w:r>
          </w:p>
        </w:tc>
        <w:tc>
          <w:tcPr>
            <w:tcW w:w="2800" w:type="dxa"/>
            <w:vAlign w:val="center"/>
          </w:tcPr>
          <w:p w14:paraId="12F03C1D" w14:textId="77777777" w:rsidR="00D1324C" w:rsidRPr="00D07809" w:rsidRDefault="00D1324C" w:rsidP="00AA751D">
            <w:pPr>
              <w:tabs>
                <w:tab w:val="center" w:pos="5954"/>
              </w:tabs>
              <w:jc w:val="center"/>
              <w:rPr>
                <w:rFonts w:asciiTheme="minorHAnsi" w:hAnsiTheme="minorHAnsi" w:cstheme="minorHAnsi"/>
                <w:b/>
                <w:i/>
                <w:sz w:val="20"/>
                <w:szCs w:val="20"/>
              </w:rPr>
            </w:pPr>
          </w:p>
        </w:tc>
        <w:tc>
          <w:tcPr>
            <w:tcW w:w="5103" w:type="dxa"/>
            <w:vAlign w:val="center"/>
          </w:tcPr>
          <w:p w14:paraId="16863478" w14:textId="77777777" w:rsidR="00D1324C" w:rsidRPr="00AA751D" w:rsidRDefault="00000000" w:rsidP="00D1324C">
            <w:pPr>
              <w:tabs>
                <w:tab w:val="center" w:pos="5954"/>
              </w:tabs>
              <w:jc w:val="center"/>
              <w:rPr>
                <w:rFonts w:asciiTheme="minorHAnsi" w:hAnsiTheme="minorHAnsi" w:cstheme="minorHAnsi"/>
                <w:bCs/>
                <w:iCs/>
                <w:sz w:val="20"/>
                <w:szCs w:val="20"/>
              </w:rPr>
            </w:pPr>
            <w:sdt>
              <w:sdtPr>
                <w:rPr>
                  <w:rFonts w:asciiTheme="minorHAnsi" w:hAnsiTheme="minorHAnsi" w:cstheme="minorHAnsi"/>
                  <w:bCs/>
                  <w:iCs/>
                  <w:sz w:val="20"/>
                  <w:szCs w:val="20"/>
                </w:rPr>
                <w:id w:val="-1041890328"/>
                <w14:checkbox>
                  <w14:checked w14:val="0"/>
                  <w14:checkedState w14:val="2612" w14:font="MS Gothic"/>
                  <w14:uncheckedState w14:val="2610" w14:font="MS Gothic"/>
                </w14:checkbox>
              </w:sdtPr>
              <w:sdtContent>
                <w:r w:rsidR="00D1324C" w:rsidRPr="00AA751D">
                  <w:rPr>
                    <w:rFonts w:ascii="MS Gothic" w:eastAsia="MS Gothic" w:hAnsi="MS Gothic" w:cstheme="minorHAnsi" w:hint="eastAsia"/>
                    <w:bCs/>
                    <w:iCs/>
                    <w:sz w:val="20"/>
                    <w:szCs w:val="20"/>
                  </w:rPr>
                  <w:t>☐</w:t>
                </w:r>
              </w:sdtContent>
            </w:sdt>
            <w:r w:rsidR="00D1324C">
              <w:rPr>
                <w:rFonts w:asciiTheme="minorHAnsi" w:hAnsiTheme="minorHAnsi" w:cstheme="minorHAnsi"/>
                <w:bCs/>
                <w:iCs/>
                <w:sz w:val="20"/>
                <w:szCs w:val="20"/>
              </w:rPr>
              <w:t xml:space="preserve"> tak</w:t>
            </w:r>
          </w:p>
          <w:p w14:paraId="253EDD1C" w14:textId="3597AA13" w:rsidR="00D1324C" w:rsidRPr="00D07809" w:rsidRDefault="00000000" w:rsidP="00D1324C">
            <w:pPr>
              <w:tabs>
                <w:tab w:val="center" w:pos="5954"/>
              </w:tabs>
              <w:jc w:val="center"/>
              <w:rPr>
                <w:rFonts w:asciiTheme="minorHAnsi" w:hAnsiTheme="minorHAnsi" w:cstheme="minorHAnsi"/>
                <w:b/>
                <w:i/>
                <w:sz w:val="20"/>
                <w:szCs w:val="20"/>
              </w:rPr>
            </w:pPr>
            <w:sdt>
              <w:sdtPr>
                <w:rPr>
                  <w:rFonts w:asciiTheme="minorHAnsi" w:hAnsiTheme="minorHAnsi" w:cstheme="minorHAnsi"/>
                  <w:bCs/>
                  <w:iCs/>
                  <w:sz w:val="20"/>
                  <w:szCs w:val="20"/>
                </w:rPr>
                <w:id w:val="844444238"/>
                <w14:checkbox>
                  <w14:checked w14:val="0"/>
                  <w14:checkedState w14:val="2612" w14:font="MS Gothic"/>
                  <w14:uncheckedState w14:val="2610" w14:font="MS Gothic"/>
                </w14:checkbox>
              </w:sdtPr>
              <w:sdtContent>
                <w:r w:rsidR="00D1324C" w:rsidRPr="00AA751D">
                  <w:rPr>
                    <w:rFonts w:ascii="MS Gothic" w:eastAsia="MS Gothic" w:hAnsi="MS Gothic" w:cstheme="minorHAnsi" w:hint="eastAsia"/>
                    <w:bCs/>
                    <w:iCs/>
                    <w:sz w:val="20"/>
                    <w:szCs w:val="20"/>
                  </w:rPr>
                  <w:t>☐</w:t>
                </w:r>
              </w:sdtContent>
            </w:sdt>
            <w:r w:rsidR="00D1324C" w:rsidRPr="00E02517">
              <w:rPr>
                <w:rFonts w:asciiTheme="minorHAnsi" w:hAnsiTheme="minorHAnsi" w:cstheme="minorHAnsi"/>
                <w:bCs/>
                <w:iCs/>
                <w:sz w:val="20"/>
                <w:szCs w:val="20"/>
              </w:rPr>
              <w:t xml:space="preserve"> </w:t>
            </w:r>
            <w:r w:rsidR="00D1324C">
              <w:rPr>
                <w:rFonts w:asciiTheme="minorHAnsi" w:hAnsiTheme="minorHAnsi" w:cstheme="minorHAnsi"/>
                <w:bCs/>
                <w:iCs/>
                <w:sz w:val="20"/>
                <w:szCs w:val="20"/>
              </w:rPr>
              <w:t>nie</w:t>
            </w:r>
          </w:p>
        </w:tc>
        <w:tc>
          <w:tcPr>
            <w:tcW w:w="1134" w:type="dxa"/>
            <w:vAlign w:val="center"/>
          </w:tcPr>
          <w:p w14:paraId="77B533F7" w14:textId="77777777" w:rsidR="00D1324C" w:rsidRDefault="00D1324C" w:rsidP="00AA751D">
            <w:pPr>
              <w:tabs>
                <w:tab w:val="center" w:pos="5954"/>
              </w:tabs>
              <w:jc w:val="center"/>
              <w:rPr>
                <w:rFonts w:asciiTheme="minorHAnsi" w:hAnsiTheme="minorHAnsi" w:cstheme="minorHAnsi"/>
                <w:b/>
                <w:i/>
                <w:sz w:val="20"/>
                <w:szCs w:val="20"/>
              </w:rPr>
            </w:pPr>
          </w:p>
        </w:tc>
        <w:tc>
          <w:tcPr>
            <w:tcW w:w="4677" w:type="dxa"/>
            <w:vAlign w:val="center"/>
          </w:tcPr>
          <w:p w14:paraId="5E27F32F" w14:textId="77777777" w:rsidR="00D1324C" w:rsidRPr="00D07809" w:rsidRDefault="00D1324C" w:rsidP="00AA751D">
            <w:pPr>
              <w:tabs>
                <w:tab w:val="center" w:pos="5954"/>
              </w:tabs>
              <w:jc w:val="center"/>
              <w:rPr>
                <w:rFonts w:asciiTheme="minorHAnsi" w:hAnsiTheme="minorHAnsi" w:cstheme="minorHAnsi"/>
                <w:b/>
                <w:i/>
                <w:sz w:val="20"/>
                <w:szCs w:val="20"/>
              </w:rPr>
            </w:pPr>
          </w:p>
        </w:tc>
      </w:tr>
      <w:tr w:rsidR="00667BAD" w:rsidRPr="00D07809" w14:paraId="431509BD" w14:textId="77777777" w:rsidTr="00C35539">
        <w:trPr>
          <w:trHeight w:val="593"/>
        </w:trPr>
        <w:tc>
          <w:tcPr>
            <w:tcW w:w="456" w:type="dxa"/>
            <w:vAlign w:val="center"/>
          </w:tcPr>
          <w:p w14:paraId="1F1D5523" w14:textId="77777777" w:rsidR="00D1324C" w:rsidRPr="00AA751D" w:rsidRDefault="00D1324C" w:rsidP="00AA751D">
            <w:pPr>
              <w:tabs>
                <w:tab w:val="center" w:pos="5954"/>
              </w:tabs>
              <w:jc w:val="center"/>
              <w:rPr>
                <w:rFonts w:asciiTheme="minorHAnsi" w:hAnsiTheme="minorHAnsi" w:cstheme="minorHAnsi"/>
                <w:bCs/>
                <w:iCs/>
                <w:sz w:val="20"/>
                <w:szCs w:val="20"/>
              </w:rPr>
            </w:pPr>
          </w:p>
        </w:tc>
        <w:tc>
          <w:tcPr>
            <w:tcW w:w="2800" w:type="dxa"/>
            <w:vAlign w:val="center"/>
          </w:tcPr>
          <w:p w14:paraId="4357E8FF" w14:textId="77777777" w:rsidR="00D1324C" w:rsidRPr="00D07809" w:rsidRDefault="00D1324C" w:rsidP="00AA751D">
            <w:pPr>
              <w:tabs>
                <w:tab w:val="center" w:pos="5954"/>
              </w:tabs>
              <w:jc w:val="center"/>
              <w:rPr>
                <w:rFonts w:asciiTheme="minorHAnsi" w:hAnsiTheme="minorHAnsi" w:cstheme="minorHAnsi"/>
                <w:b/>
                <w:i/>
                <w:sz w:val="20"/>
                <w:szCs w:val="20"/>
              </w:rPr>
            </w:pPr>
          </w:p>
        </w:tc>
        <w:tc>
          <w:tcPr>
            <w:tcW w:w="5103" w:type="dxa"/>
            <w:vAlign w:val="center"/>
          </w:tcPr>
          <w:p w14:paraId="3C69B66D" w14:textId="77777777" w:rsidR="00C35539" w:rsidRPr="00AA751D" w:rsidRDefault="00000000" w:rsidP="00C35539">
            <w:pPr>
              <w:tabs>
                <w:tab w:val="center" w:pos="5954"/>
              </w:tabs>
              <w:jc w:val="center"/>
              <w:rPr>
                <w:rFonts w:asciiTheme="minorHAnsi" w:hAnsiTheme="minorHAnsi" w:cstheme="minorHAnsi"/>
                <w:bCs/>
                <w:iCs/>
                <w:sz w:val="20"/>
                <w:szCs w:val="20"/>
              </w:rPr>
            </w:pPr>
            <w:sdt>
              <w:sdtPr>
                <w:rPr>
                  <w:rFonts w:asciiTheme="minorHAnsi" w:hAnsiTheme="minorHAnsi" w:cstheme="minorHAnsi"/>
                  <w:bCs/>
                  <w:iCs/>
                  <w:sz w:val="20"/>
                  <w:szCs w:val="20"/>
                </w:rPr>
                <w:id w:val="77337390"/>
                <w14:checkbox>
                  <w14:checked w14:val="0"/>
                  <w14:checkedState w14:val="2612" w14:font="MS Gothic"/>
                  <w14:uncheckedState w14:val="2610" w14:font="MS Gothic"/>
                </w14:checkbox>
              </w:sdtPr>
              <w:sdtContent>
                <w:r w:rsidR="00C35539" w:rsidRPr="00AA751D">
                  <w:rPr>
                    <w:rFonts w:ascii="MS Gothic" w:eastAsia="MS Gothic" w:hAnsi="MS Gothic" w:cstheme="minorHAnsi" w:hint="eastAsia"/>
                    <w:bCs/>
                    <w:iCs/>
                    <w:sz w:val="20"/>
                    <w:szCs w:val="20"/>
                  </w:rPr>
                  <w:t>☐</w:t>
                </w:r>
              </w:sdtContent>
            </w:sdt>
            <w:r w:rsidR="00C35539">
              <w:rPr>
                <w:rFonts w:asciiTheme="minorHAnsi" w:hAnsiTheme="minorHAnsi" w:cstheme="minorHAnsi"/>
                <w:bCs/>
                <w:iCs/>
                <w:sz w:val="20"/>
                <w:szCs w:val="20"/>
              </w:rPr>
              <w:t xml:space="preserve"> tak</w:t>
            </w:r>
          </w:p>
          <w:p w14:paraId="1E924AD7" w14:textId="3E8840F6" w:rsidR="00D1324C" w:rsidRPr="00D07809" w:rsidRDefault="00000000" w:rsidP="00C35539">
            <w:pPr>
              <w:tabs>
                <w:tab w:val="center" w:pos="5954"/>
              </w:tabs>
              <w:jc w:val="center"/>
              <w:rPr>
                <w:rFonts w:asciiTheme="minorHAnsi" w:hAnsiTheme="minorHAnsi" w:cstheme="minorHAnsi"/>
                <w:b/>
                <w:i/>
                <w:sz w:val="20"/>
                <w:szCs w:val="20"/>
              </w:rPr>
            </w:pPr>
            <w:sdt>
              <w:sdtPr>
                <w:rPr>
                  <w:rFonts w:asciiTheme="minorHAnsi" w:hAnsiTheme="minorHAnsi" w:cstheme="minorHAnsi"/>
                  <w:bCs/>
                  <w:iCs/>
                  <w:sz w:val="20"/>
                  <w:szCs w:val="20"/>
                </w:rPr>
                <w:id w:val="713320557"/>
                <w14:checkbox>
                  <w14:checked w14:val="0"/>
                  <w14:checkedState w14:val="2612" w14:font="MS Gothic"/>
                  <w14:uncheckedState w14:val="2610" w14:font="MS Gothic"/>
                </w14:checkbox>
              </w:sdtPr>
              <w:sdtContent>
                <w:r w:rsidR="00C35539" w:rsidRPr="00AA751D">
                  <w:rPr>
                    <w:rFonts w:ascii="MS Gothic" w:eastAsia="MS Gothic" w:hAnsi="MS Gothic" w:cstheme="minorHAnsi" w:hint="eastAsia"/>
                    <w:bCs/>
                    <w:iCs/>
                    <w:sz w:val="20"/>
                    <w:szCs w:val="20"/>
                  </w:rPr>
                  <w:t>☐</w:t>
                </w:r>
              </w:sdtContent>
            </w:sdt>
            <w:r w:rsidR="00C35539" w:rsidRPr="00E02517">
              <w:rPr>
                <w:rFonts w:asciiTheme="minorHAnsi" w:hAnsiTheme="minorHAnsi" w:cstheme="minorHAnsi"/>
                <w:bCs/>
                <w:iCs/>
                <w:sz w:val="20"/>
                <w:szCs w:val="20"/>
              </w:rPr>
              <w:t xml:space="preserve"> </w:t>
            </w:r>
            <w:r w:rsidR="00C35539">
              <w:rPr>
                <w:rFonts w:asciiTheme="minorHAnsi" w:hAnsiTheme="minorHAnsi" w:cstheme="minorHAnsi"/>
                <w:bCs/>
                <w:iCs/>
                <w:sz w:val="20"/>
                <w:szCs w:val="20"/>
              </w:rPr>
              <w:t>nie</w:t>
            </w:r>
          </w:p>
        </w:tc>
        <w:tc>
          <w:tcPr>
            <w:tcW w:w="1134" w:type="dxa"/>
            <w:vAlign w:val="center"/>
          </w:tcPr>
          <w:p w14:paraId="6D4DE987" w14:textId="77777777" w:rsidR="00D1324C" w:rsidRPr="00D07809" w:rsidRDefault="00D1324C" w:rsidP="00AA751D">
            <w:pPr>
              <w:tabs>
                <w:tab w:val="center" w:pos="5954"/>
              </w:tabs>
              <w:jc w:val="center"/>
              <w:rPr>
                <w:rFonts w:asciiTheme="minorHAnsi" w:hAnsiTheme="minorHAnsi" w:cstheme="minorHAnsi"/>
                <w:b/>
                <w:i/>
                <w:sz w:val="20"/>
                <w:szCs w:val="20"/>
              </w:rPr>
            </w:pPr>
          </w:p>
        </w:tc>
        <w:tc>
          <w:tcPr>
            <w:tcW w:w="4677" w:type="dxa"/>
            <w:vAlign w:val="center"/>
          </w:tcPr>
          <w:p w14:paraId="7D516302" w14:textId="77777777" w:rsidR="00D1324C" w:rsidRPr="00D07809" w:rsidRDefault="00D1324C" w:rsidP="00AA751D">
            <w:pPr>
              <w:tabs>
                <w:tab w:val="center" w:pos="5954"/>
              </w:tabs>
              <w:jc w:val="center"/>
              <w:rPr>
                <w:rFonts w:asciiTheme="minorHAnsi" w:hAnsiTheme="minorHAnsi" w:cstheme="minorHAnsi"/>
                <w:b/>
                <w:i/>
                <w:sz w:val="20"/>
                <w:szCs w:val="20"/>
              </w:rPr>
            </w:pPr>
          </w:p>
        </w:tc>
      </w:tr>
    </w:tbl>
    <w:p w14:paraId="6077BA6A" w14:textId="77777777" w:rsidR="00E02517" w:rsidRDefault="00E02517">
      <w:pPr>
        <w:rPr>
          <w:rFonts w:asciiTheme="minorHAnsi" w:hAnsiTheme="minorHAnsi" w:cstheme="minorHAnsi"/>
          <w:sz w:val="20"/>
          <w:szCs w:val="20"/>
        </w:rPr>
      </w:pPr>
    </w:p>
    <w:p w14:paraId="33C24557" w14:textId="56810457" w:rsidR="00E02517" w:rsidRDefault="00D1324C">
      <w:pPr>
        <w:rPr>
          <w:rFonts w:asciiTheme="minorHAnsi" w:hAnsiTheme="minorHAnsi" w:cstheme="minorHAnsi"/>
          <w:sz w:val="20"/>
          <w:szCs w:val="20"/>
        </w:rPr>
      </w:pPr>
      <w:r>
        <w:rPr>
          <w:rFonts w:asciiTheme="minorHAnsi" w:hAnsiTheme="minorHAnsi" w:cstheme="minorHAnsi"/>
          <w:sz w:val="20"/>
          <w:szCs w:val="20"/>
        </w:rPr>
        <w:t>3</w:t>
      </w:r>
      <w:r w:rsidR="00980A62">
        <w:rPr>
          <w:rFonts w:asciiTheme="minorHAnsi" w:hAnsiTheme="minorHAnsi" w:cstheme="minorHAnsi"/>
          <w:sz w:val="20"/>
          <w:szCs w:val="20"/>
        </w:rPr>
        <w:t>)</w:t>
      </w:r>
    </w:p>
    <w:tbl>
      <w:tblPr>
        <w:tblStyle w:val="Tabela-Siatka"/>
        <w:tblW w:w="14170" w:type="dxa"/>
        <w:tblLook w:val="04A0" w:firstRow="1" w:lastRow="0" w:firstColumn="1" w:lastColumn="0" w:noHBand="0" w:noVBand="1"/>
      </w:tblPr>
      <w:tblGrid>
        <w:gridCol w:w="456"/>
        <w:gridCol w:w="2658"/>
        <w:gridCol w:w="5245"/>
        <w:gridCol w:w="1134"/>
        <w:gridCol w:w="4677"/>
      </w:tblGrid>
      <w:tr w:rsidR="00667BAD" w:rsidRPr="00D07809" w14:paraId="74B91BCD" w14:textId="77777777" w:rsidTr="00C35539">
        <w:tc>
          <w:tcPr>
            <w:tcW w:w="456" w:type="dxa"/>
            <w:shd w:val="clear" w:color="auto" w:fill="D9D9D9" w:themeFill="background1" w:themeFillShade="D9"/>
            <w:vAlign w:val="center"/>
          </w:tcPr>
          <w:p w14:paraId="7C61F004" w14:textId="77777777" w:rsidR="00D1324C" w:rsidRPr="00D07809" w:rsidRDefault="00D1324C" w:rsidP="00AA751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Lp.</w:t>
            </w:r>
          </w:p>
        </w:tc>
        <w:tc>
          <w:tcPr>
            <w:tcW w:w="2658" w:type="dxa"/>
            <w:shd w:val="clear" w:color="auto" w:fill="D9D9D9" w:themeFill="background1" w:themeFillShade="D9"/>
            <w:vAlign w:val="center"/>
          </w:tcPr>
          <w:p w14:paraId="5441C90E" w14:textId="77777777" w:rsidR="00D1324C" w:rsidRPr="00D07809" w:rsidRDefault="00D1324C" w:rsidP="00AA751D">
            <w:pPr>
              <w:tabs>
                <w:tab w:val="center" w:pos="5954"/>
              </w:tabs>
              <w:jc w:val="center"/>
              <w:rPr>
                <w:rFonts w:asciiTheme="minorHAnsi" w:hAnsiTheme="minorHAnsi" w:cstheme="minorHAnsi"/>
                <w:bCs/>
                <w:sz w:val="20"/>
                <w:szCs w:val="20"/>
              </w:rPr>
            </w:pPr>
            <w:r w:rsidRPr="00D07809">
              <w:rPr>
                <w:rFonts w:asciiTheme="minorHAnsi" w:hAnsiTheme="minorHAnsi" w:cstheme="minorHAnsi"/>
                <w:bCs/>
                <w:sz w:val="20"/>
                <w:szCs w:val="20"/>
              </w:rPr>
              <w:t>Imię i nazwisko osoby wchodzącej w skład zespołu</w:t>
            </w:r>
          </w:p>
        </w:tc>
        <w:tc>
          <w:tcPr>
            <w:tcW w:w="5245" w:type="dxa"/>
            <w:shd w:val="clear" w:color="auto" w:fill="D9D9D9" w:themeFill="background1" w:themeFillShade="D9"/>
            <w:vAlign w:val="center"/>
          </w:tcPr>
          <w:p w14:paraId="7ACB04CF" w14:textId="58397EDA" w:rsidR="00D1324C" w:rsidRDefault="00D1324C" w:rsidP="00AA751D">
            <w:pPr>
              <w:tabs>
                <w:tab w:val="center" w:pos="5954"/>
              </w:tabs>
              <w:jc w:val="center"/>
              <w:rPr>
                <w:rFonts w:asciiTheme="minorHAnsi" w:hAnsiTheme="minorHAnsi" w:cstheme="minorHAnsi"/>
                <w:bCs/>
                <w:sz w:val="20"/>
                <w:szCs w:val="20"/>
              </w:rPr>
            </w:pPr>
            <w:r w:rsidRPr="00D07809">
              <w:rPr>
                <w:rFonts w:asciiTheme="minorHAnsi" w:hAnsiTheme="minorHAnsi" w:cstheme="minorHAnsi"/>
                <w:bCs/>
                <w:sz w:val="20"/>
                <w:szCs w:val="20"/>
              </w:rPr>
              <w:t>Czy</w:t>
            </w:r>
            <w:r w:rsidRPr="007C6912">
              <w:rPr>
                <w:rFonts w:asciiTheme="minorHAnsi" w:hAnsiTheme="minorHAnsi" w:cstheme="minorHAnsi"/>
                <w:bCs/>
                <w:sz w:val="20"/>
                <w:szCs w:val="20"/>
              </w:rPr>
              <w:t xml:space="preserve"> </w:t>
            </w:r>
            <w:r>
              <w:rPr>
                <w:rFonts w:asciiTheme="minorHAnsi" w:hAnsiTheme="minorHAnsi" w:cstheme="minorHAnsi"/>
                <w:bCs/>
                <w:sz w:val="20"/>
                <w:szCs w:val="20"/>
              </w:rPr>
              <w:t xml:space="preserve">wskazana osoba </w:t>
            </w:r>
            <w:r w:rsidRPr="00E02517">
              <w:rPr>
                <w:rFonts w:asciiTheme="minorHAnsi" w:hAnsiTheme="minorHAnsi" w:cstheme="minorHAnsi"/>
                <w:bCs/>
                <w:sz w:val="20"/>
                <w:szCs w:val="20"/>
              </w:rPr>
              <w:t xml:space="preserve">w ciągu ostatnich 5 lat </w:t>
            </w:r>
            <w:r w:rsidR="00C35539" w:rsidRPr="00C35539">
              <w:rPr>
                <w:rFonts w:asciiTheme="minorHAnsi" w:hAnsiTheme="minorHAnsi" w:cstheme="minorHAnsi"/>
                <w:bCs/>
                <w:sz w:val="20"/>
                <w:szCs w:val="20"/>
              </w:rPr>
              <w:t xml:space="preserve">przed upływem terminu składania ofert, była autorem lub współautorem jednej publikacji o objętości minimum 6 000 znaków (ze spacjami) o charakterze publikacji naukowej lub popularno-naukowej lub pracy naukowej lub dokumentu o charakterze wytycznych, zaleceń, rekomendacji, ekspertyzy, koncepcji, programu z zakresu psychologii tłumu lub </w:t>
            </w:r>
            <w:proofErr w:type="spellStart"/>
            <w:r w:rsidR="00C35539" w:rsidRPr="00C35539">
              <w:rPr>
                <w:rFonts w:asciiTheme="minorHAnsi" w:hAnsiTheme="minorHAnsi" w:cstheme="minorHAnsi"/>
                <w:bCs/>
                <w:sz w:val="20"/>
                <w:szCs w:val="20"/>
              </w:rPr>
              <w:t>zachowań</w:t>
            </w:r>
            <w:proofErr w:type="spellEnd"/>
            <w:r w:rsidR="00C35539" w:rsidRPr="00C35539">
              <w:rPr>
                <w:rFonts w:asciiTheme="minorHAnsi" w:hAnsiTheme="minorHAnsi" w:cstheme="minorHAnsi"/>
                <w:bCs/>
                <w:sz w:val="20"/>
                <w:szCs w:val="20"/>
              </w:rPr>
              <w:t xml:space="preserve"> zbiorowych</w:t>
            </w:r>
          </w:p>
          <w:p w14:paraId="59847A86" w14:textId="77777777" w:rsidR="00D1324C" w:rsidRPr="00667BAD" w:rsidRDefault="00D1324C" w:rsidP="00AA751D">
            <w:pPr>
              <w:tabs>
                <w:tab w:val="center" w:pos="5954"/>
              </w:tabs>
              <w:jc w:val="center"/>
              <w:rPr>
                <w:rFonts w:asciiTheme="minorHAnsi" w:hAnsiTheme="minorHAnsi" w:cstheme="minorHAnsi"/>
                <w:bCs/>
                <w:i/>
                <w:iCs/>
                <w:sz w:val="20"/>
                <w:szCs w:val="20"/>
              </w:rPr>
            </w:pPr>
            <w:r w:rsidRPr="00667BAD">
              <w:rPr>
                <w:rFonts w:asciiTheme="minorHAnsi" w:hAnsiTheme="minorHAnsi" w:cstheme="minorHAnsi"/>
                <w:bCs/>
                <w:i/>
                <w:iCs/>
                <w:sz w:val="20"/>
                <w:szCs w:val="20"/>
              </w:rPr>
              <w:t>(należy zaznaczyć właściwą odpowiedź)*</w:t>
            </w:r>
          </w:p>
        </w:tc>
        <w:tc>
          <w:tcPr>
            <w:tcW w:w="1134" w:type="dxa"/>
            <w:shd w:val="clear" w:color="auto" w:fill="D9D9D9" w:themeFill="background1" w:themeFillShade="D9"/>
            <w:vAlign w:val="center"/>
          </w:tcPr>
          <w:p w14:paraId="4A5D544D" w14:textId="77777777" w:rsidR="00D1324C" w:rsidRDefault="00D1324C" w:rsidP="00AA751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Data publikacji</w:t>
            </w:r>
          </w:p>
          <w:p w14:paraId="7977DDD8" w14:textId="77777777" w:rsidR="00D1324C" w:rsidRPr="00AA751D" w:rsidRDefault="00D1324C" w:rsidP="00AA751D">
            <w:pPr>
              <w:tabs>
                <w:tab w:val="center" w:pos="5954"/>
              </w:tabs>
              <w:jc w:val="center"/>
              <w:rPr>
                <w:rFonts w:asciiTheme="minorHAnsi" w:hAnsiTheme="minorHAnsi" w:cstheme="minorHAnsi"/>
                <w:bCs/>
                <w:i/>
                <w:iCs/>
                <w:sz w:val="20"/>
                <w:szCs w:val="20"/>
              </w:rPr>
            </w:pPr>
            <w:r w:rsidRPr="00AA751D">
              <w:rPr>
                <w:rFonts w:asciiTheme="minorHAnsi" w:hAnsiTheme="minorHAnsi" w:cstheme="minorHAnsi"/>
                <w:bCs/>
                <w:i/>
                <w:iCs/>
                <w:sz w:val="20"/>
                <w:szCs w:val="20"/>
              </w:rPr>
              <w:t>(miesiąc i rok)</w:t>
            </w:r>
          </w:p>
        </w:tc>
        <w:tc>
          <w:tcPr>
            <w:tcW w:w="4677" w:type="dxa"/>
            <w:shd w:val="clear" w:color="auto" w:fill="D9D9D9" w:themeFill="background1" w:themeFillShade="D9"/>
            <w:vAlign w:val="center"/>
          </w:tcPr>
          <w:p w14:paraId="06869970" w14:textId="77777777" w:rsidR="00D1324C" w:rsidRPr="00D07809" w:rsidRDefault="00D1324C" w:rsidP="00AA751D">
            <w:pPr>
              <w:tabs>
                <w:tab w:val="center" w:pos="5954"/>
              </w:tabs>
              <w:jc w:val="center"/>
              <w:rPr>
                <w:rFonts w:asciiTheme="minorHAnsi" w:hAnsiTheme="minorHAnsi" w:cstheme="minorHAnsi"/>
                <w:bCs/>
                <w:sz w:val="20"/>
                <w:szCs w:val="20"/>
              </w:rPr>
            </w:pPr>
            <w:r>
              <w:rPr>
                <w:rFonts w:asciiTheme="minorHAnsi" w:hAnsiTheme="minorHAnsi" w:cstheme="minorHAnsi"/>
                <w:bCs/>
                <w:sz w:val="20"/>
                <w:szCs w:val="20"/>
              </w:rPr>
              <w:t>Tytuł</w:t>
            </w:r>
            <w:r w:rsidRPr="001952A9">
              <w:rPr>
                <w:rFonts w:asciiTheme="minorHAnsi" w:hAnsiTheme="minorHAnsi" w:cstheme="minorHAnsi"/>
                <w:bCs/>
                <w:sz w:val="20"/>
                <w:szCs w:val="20"/>
              </w:rPr>
              <w:t xml:space="preserve"> </w:t>
            </w:r>
            <w:r>
              <w:rPr>
                <w:rFonts w:asciiTheme="minorHAnsi" w:hAnsiTheme="minorHAnsi" w:cstheme="minorHAnsi"/>
                <w:bCs/>
                <w:sz w:val="20"/>
                <w:szCs w:val="20"/>
              </w:rPr>
              <w:t>publikacji</w:t>
            </w:r>
          </w:p>
        </w:tc>
      </w:tr>
      <w:tr w:rsidR="00667BAD" w:rsidRPr="00D07809" w14:paraId="01BD4E4E" w14:textId="77777777" w:rsidTr="00C35539">
        <w:trPr>
          <w:trHeight w:val="593"/>
        </w:trPr>
        <w:tc>
          <w:tcPr>
            <w:tcW w:w="456" w:type="dxa"/>
            <w:vAlign w:val="center"/>
          </w:tcPr>
          <w:p w14:paraId="7C6C7790" w14:textId="77777777" w:rsidR="00D1324C" w:rsidRPr="00AA751D" w:rsidRDefault="00D1324C" w:rsidP="00AA751D">
            <w:pPr>
              <w:tabs>
                <w:tab w:val="center" w:pos="5954"/>
              </w:tabs>
              <w:jc w:val="center"/>
              <w:rPr>
                <w:rFonts w:asciiTheme="minorHAnsi" w:hAnsiTheme="minorHAnsi" w:cstheme="minorHAnsi"/>
                <w:bCs/>
                <w:iCs/>
                <w:sz w:val="20"/>
                <w:szCs w:val="20"/>
              </w:rPr>
            </w:pPr>
            <w:r w:rsidRPr="00AA751D">
              <w:rPr>
                <w:rFonts w:asciiTheme="minorHAnsi" w:hAnsiTheme="minorHAnsi" w:cstheme="minorHAnsi"/>
                <w:bCs/>
                <w:iCs/>
                <w:sz w:val="20"/>
                <w:szCs w:val="20"/>
              </w:rPr>
              <w:t>1.</w:t>
            </w:r>
          </w:p>
        </w:tc>
        <w:tc>
          <w:tcPr>
            <w:tcW w:w="2658" w:type="dxa"/>
            <w:vAlign w:val="center"/>
          </w:tcPr>
          <w:p w14:paraId="6833C553" w14:textId="77777777" w:rsidR="00D1324C" w:rsidRPr="00D07809" w:rsidRDefault="00D1324C" w:rsidP="00AA751D">
            <w:pPr>
              <w:tabs>
                <w:tab w:val="center" w:pos="5954"/>
              </w:tabs>
              <w:jc w:val="center"/>
              <w:rPr>
                <w:rFonts w:asciiTheme="minorHAnsi" w:hAnsiTheme="minorHAnsi" w:cstheme="minorHAnsi"/>
                <w:b/>
                <w:i/>
                <w:sz w:val="20"/>
                <w:szCs w:val="20"/>
              </w:rPr>
            </w:pPr>
          </w:p>
        </w:tc>
        <w:tc>
          <w:tcPr>
            <w:tcW w:w="5245" w:type="dxa"/>
            <w:vAlign w:val="center"/>
          </w:tcPr>
          <w:p w14:paraId="2525DE4A" w14:textId="77777777" w:rsidR="00D1324C" w:rsidRPr="00AA751D" w:rsidRDefault="00000000" w:rsidP="00AA751D">
            <w:pPr>
              <w:tabs>
                <w:tab w:val="center" w:pos="5954"/>
              </w:tabs>
              <w:jc w:val="center"/>
              <w:rPr>
                <w:rFonts w:asciiTheme="minorHAnsi" w:hAnsiTheme="minorHAnsi" w:cstheme="minorHAnsi"/>
                <w:bCs/>
                <w:iCs/>
                <w:sz w:val="20"/>
                <w:szCs w:val="20"/>
              </w:rPr>
            </w:pPr>
            <w:sdt>
              <w:sdtPr>
                <w:rPr>
                  <w:rFonts w:asciiTheme="minorHAnsi" w:hAnsiTheme="minorHAnsi" w:cstheme="minorHAnsi"/>
                  <w:bCs/>
                  <w:iCs/>
                  <w:sz w:val="20"/>
                  <w:szCs w:val="20"/>
                </w:rPr>
                <w:id w:val="1391231456"/>
                <w14:checkbox>
                  <w14:checked w14:val="0"/>
                  <w14:checkedState w14:val="2612" w14:font="MS Gothic"/>
                  <w14:uncheckedState w14:val="2610" w14:font="MS Gothic"/>
                </w14:checkbox>
              </w:sdtPr>
              <w:sdtContent>
                <w:r w:rsidR="00D1324C" w:rsidRPr="00AA751D">
                  <w:rPr>
                    <w:rFonts w:ascii="MS Gothic" w:eastAsia="MS Gothic" w:hAnsi="MS Gothic" w:cstheme="minorHAnsi" w:hint="eastAsia"/>
                    <w:bCs/>
                    <w:iCs/>
                    <w:sz w:val="20"/>
                    <w:szCs w:val="20"/>
                  </w:rPr>
                  <w:t>☐</w:t>
                </w:r>
              </w:sdtContent>
            </w:sdt>
            <w:r w:rsidR="00D1324C">
              <w:rPr>
                <w:rFonts w:asciiTheme="minorHAnsi" w:hAnsiTheme="minorHAnsi" w:cstheme="minorHAnsi"/>
                <w:bCs/>
                <w:iCs/>
                <w:sz w:val="20"/>
                <w:szCs w:val="20"/>
              </w:rPr>
              <w:t xml:space="preserve"> tak</w:t>
            </w:r>
          </w:p>
          <w:p w14:paraId="38CD8E41" w14:textId="77777777" w:rsidR="00D1324C" w:rsidRPr="00D07809" w:rsidRDefault="00000000" w:rsidP="00AA751D">
            <w:pPr>
              <w:tabs>
                <w:tab w:val="center" w:pos="5954"/>
              </w:tabs>
              <w:jc w:val="center"/>
              <w:rPr>
                <w:rFonts w:asciiTheme="minorHAnsi" w:hAnsiTheme="minorHAnsi" w:cstheme="minorHAnsi"/>
                <w:b/>
                <w:i/>
                <w:sz w:val="20"/>
                <w:szCs w:val="20"/>
              </w:rPr>
            </w:pPr>
            <w:sdt>
              <w:sdtPr>
                <w:rPr>
                  <w:rFonts w:asciiTheme="minorHAnsi" w:hAnsiTheme="minorHAnsi" w:cstheme="minorHAnsi"/>
                  <w:bCs/>
                  <w:iCs/>
                  <w:sz w:val="20"/>
                  <w:szCs w:val="20"/>
                </w:rPr>
                <w:id w:val="-867449573"/>
                <w14:checkbox>
                  <w14:checked w14:val="0"/>
                  <w14:checkedState w14:val="2612" w14:font="MS Gothic"/>
                  <w14:uncheckedState w14:val="2610" w14:font="MS Gothic"/>
                </w14:checkbox>
              </w:sdtPr>
              <w:sdtContent>
                <w:r w:rsidR="00D1324C" w:rsidRPr="00AA751D">
                  <w:rPr>
                    <w:rFonts w:ascii="MS Gothic" w:eastAsia="MS Gothic" w:hAnsi="MS Gothic" w:cstheme="minorHAnsi" w:hint="eastAsia"/>
                    <w:bCs/>
                    <w:iCs/>
                    <w:sz w:val="20"/>
                    <w:szCs w:val="20"/>
                  </w:rPr>
                  <w:t>☐</w:t>
                </w:r>
              </w:sdtContent>
            </w:sdt>
            <w:r w:rsidR="00D1324C" w:rsidRPr="00E02517">
              <w:rPr>
                <w:rFonts w:asciiTheme="minorHAnsi" w:hAnsiTheme="minorHAnsi" w:cstheme="minorHAnsi"/>
                <w:bCs/>
                <w:iCs/>
                <w:sz w:val="20"/>
                <w:szCs w:val="20"/>
              </w:rPr>
              <w:t xml:space="preserve"> </w:t>
            </w:r>
            <w:r w:rsidR="00D1324C">
              <w:rPr>
                <w:rFonts w:asciiTheme="minorHAnsi" w:hAnsiTheme="minorHAnsi" w:cstheme="minorHAnsi"/>
                <w:bCs/>
                <w:iCs/>
                <w:sz w:val="20"/>
                <w:szCs w:val="20"/>
              </w:rPr>
              <w:t>nie</w:t>
            </w:r>
          </w:p>
        </w:tc>
        <w:tc>
          <w:tcPr>
            <w:tcW w:w="1134" w:type="dxa"/>
            <w:vAlign w:val="center"/>
          </w:tcPr>
          <w:p w14:paraId="40D7377E" w14:textId="77777777" w:rsidR="00D1324C" w:rsidRDefault="00D1324C" w:rsidP="00AA751D">
            <w:pPr>
              <w:tabs>
                <w:tab w:val="center" w:pos="5954"/>
              </w:tabs>
              <w:jc w:val="center"/>
              <w:rPr>
                <w:rFonts w:asciiTheme="minorHAnsi" w:hAnsiTheme="minorHAnsi" w:cstheme="minorHAnsi"/>
                <w:b/>
                <w:i/>
                <w:sz w:val="20"/>
                <w:szCs w:val="20"/>
              </w:rPr>
            </w:pPr>
          </w:p>
        </w:tc>
        <w:tc>
          <w:tcPr>
            <w:tcW w:w="4677" w:type="dxa"/>
            <w:vAlign w:val="center"/>
          </w:tcPr>
          <w:p w14:paraId="1B78BB7C" w14:textId="77777777" w:rsidR="00D1324C" w:rsidRPr="00D07809" w:rsidRDefault="00D1324C" w:rsidP="00AA751D">
            <w:pPr>
              <w:tabs>
                <w:tab w:val="center" w:pos="5954"/>
              </w:tabs>
              <w:jc w:val="center"/>
              <w:rPr>
                <w:rFonts w:asciiTheme="minorHAnsi" w:hAnsiTheme="minorHAnsi" w:cstheme="minorHAnsi"/>
                <w:b/>
                <w:i/>
                <w:sz w:val="20"/>
                <w:szCs w:val="20"/>
              </w:rPr>
            </w:pPr>
          </w:p>
        </w:tc>
      </w:tr>
      <w:tr w:rsidR="00667BAD" w:rsidRPr="00D07809" w14:paraId="5230B189" w14:textId="77777777" w:rsidTr="00C35539">
        <w:trPr>
          <w:trHeight w:val="593"/>
        </w:trPr>
        <w:tc>
          <w:tcPr>
            <w:tcW w:w="456" w:type="dxa"/>
            <w:vAlign w:val="center"/>
          </w:tcPr>
          <w:p w14:paraId="5671BA09" w14:textId="77777777" w:rsidR="00D1324C" w:rsidRPr="00AA751D" w:rsidRDefault="00D1324C" w:rsidP="00AA751D">
            <w:pPr>
              <w:tabs>
                <w:tab w:val="center" w:pos="5954"/>
              </w:tabs>
              <w:jc w:val="center"/>
              <w:rPr>
                <w:rFonts w:asciiTheme="minorHAnsi" w:hAnsiTheme="minorHAnsi" w:cstheme="minorHAnsi"/>
                <w:bCs/>
                <w:iCs/>
                <w:sz w:val="20"/>
                <w:szCs w:val="20"/>
              </w:rPr>
            </w:pPr>
          </w:p>
        </w:tc>
        <w:tc>
          <w:tcPr>
            <w:tcW w:w="2658" w:type="dxa"/>
            <w:vAlign w:val="center"/>
          </w:tcPr>
          <w:p w14:paraId="63FAD1D9" w14:textId="77777777" w:rsidR="00D1324C" w:rsidRPr="00D07809" w:rsidRDefault="00D1324C" w:rsidP="00AA751D">
            <w:pPr>
              <w:tabs>
                <w:tab w:val="center" w:pos="5954"/>
              </w:tabs>
              <w:jc w:val="center"/>
              <w:rPr>
                <w:rFonts w:asciiTheme="minorHAnsi" w:hAnsiTheme="minorHAnsi" w:cstheme="minorHAnsi"/>
                <w:b/>
                <w:i/>
                <w:sz w:val="20"/>
                <w:szCs w:val="20"/>
              </w:rPr>
            </w:pPr>
          </w:p>
        </w:tc>
        <w:tc>
          <w:tcPr>
            <w:tcW w:w="5245" w:type="dxa"/>
            <w:vAlign w:val="center"/>
          </w:tcPr>
          <w:p w14:paraId="287825B9" w14:textId="77777777" w:rsidR="00C35539" w:rsidRPr="00AA751D" w:rsidRDefault="00000000" w:rsidP="00C35539">
            <w:pPr>
              <w:tabs>
                <w:tab w:val="center" w:pos="5954"/>
              </w:tabs>
              <w:jc w:val="center"/>
              <w:rPr>
                <w:rFonts w:asciiTheme="minorHAnsi" w:hAnsiTheme="minorHAnsi" w:cstheme="minorHAnsi"/>
                <w:bCs/>
                <w:iCs/>
                <w:sz w:val="20"/>
                <w:szCs w:val="20"/>
              </w:rPr>
            </w:pPr>
            <w:sdt>
              <w:sdtPr>
                <w:rPr>
                  <w:rFonts w:asciiTheme="minorHAnsi" w:hAnsiTheme="minorHAnsi" w:cstheme="minorHAnsi"/>
                  <w:bCs/>
                  <w:iCs/>
                  <w:sz w:val="20"/>
                  <w:szCs w:val="20"/>
                </w:rPr>
                <w:id w:val="-345479040"/>
                <w14:checkbox>
                  <w14:checked w14:val="0"/>
                  <w14:checkedState w14:val="2612" w14:font="MS Gothic"/>
                  <w14:uncheckedState w14:val="2610" w14:font="MS Gothic"/>
                </w14:checkbox>
              </w:sdtPr>
              <w:sdtContent>
                <w:r w:rsidR="00C35539" w:rsidRPr="00AA751D">
                  <w:rPr>
                    <w:rFonts w:ascii="MS Gothic" w:eastAsia="MS Gothic" w:hAnsi="MS Gothic" w:cstheme="minorHAnsi" w:hint="eastAsia"/>
                    <w:bCs/>
                    <w:iCs/>
                    <w:sz w:val="20"/>
                    <w:szCs w:val="20"/>
                  </w:rPr>
                  <w:t>☐</w:t>
                </w:r>
              </w:sdtContent>
            </w:sdt>
            <w:r w:rsidR="00C35539">
              <w:rPr>
                <w:rFonts w:asciiTheme="minorHAnsi" w:hAnsiTheme="minorHAnsi" w:cstheme="minorHAnsi"/>
                <w:bCs/>
                <w:iCs/>
                <w:sz w:val="20"/>
                <w:szCs w:val="20"/>
              </w:rPr>
              <w:t xml:space="preserve"> tak</w:t>
            </w:r>
          </w:p>
          <w:p w14:paraId="285155DD" w14:textId="244BF297" w:rsidR="00D1324C" w:rsidRPr="00D07809" w:rsidRDefault="00000000" w:rsidP="00C35539">
            <w:pPr>
              <w:tabs>
                <w:tab w:val="center" w:pos="5954"/>
              </w:tabs>
              <w:jc w:val="center"/>
              <w:rPr>
                <w:rFonts w:asciiTheme="minorHAnsi" w:hAnsiTheme="minorHAnsi" w:cstheme="minorHAnsi"/>
                <w:b/>
                <w:i/>
                <w:sz w:val="20"/>
                <w:szCs w:val="20"/>
              </w:rPr>
            </w:pPr>
            <w:sdt>
              <w:sdtPr>
                <w:rPr>
                  <w:rFonts w:asciiTheme="minorHAnsi" w:hAnsiTheme="minorHAnsi" w:cstheme="minorHAnsi"/>
                  <w:bCs/>
                  <w:iCs/>
                  <w:sz w:val="20"/>
                  <w:szCs w:val="20"/>
                </w:rPr>
                <w:id w:val="1306578693"/>
                <w14:checkbox>
                  <w14:checked w14:val="0"/>
                  <w14:checkedState w14:val="2612" w14:font="MS Gothic"/>
                  <w14:uncheckedState w14:val="2610" w14:font="MS Gothic"/>
                </w14:checkbox>
              </w:sdtPr>
              <w:sdtContent>
                <w:r w:rsidR="00C35539" w:rsidRPr="00AA751D">
                  <w:rPr>
                    <w:rFonts w:ascii="MS Gothic" w:eastAsia="MS Gothic" w:hAnsi="MS Gothic" w:cstheme="minorHAnsi" w:hint="eastAsia"/>
                    <w:bCs/>
                    <w:iCs/>
                    <w:sz w:val="20"/>
                    <w:szCs w:val="20"/>
                  </w:rPr>
                  <w:t>☐</w:t>
                </w:r>
              </w:sdtContent>
            </w:sdt>
            <w:r w:rsidR="00C35539" w:rsidRPr="00E02517">
              <w:rPr>
                <w:rFonts w:asciiTheme="minorHAnsi" w:hAnsiTheme="minorHAnsi" w:cstheme="minorHAnsi"/>
                <w:bCs/>
                <w:iCs/>
                <w:sz w:val="20"/>
                <w:szCs w:val="20"/>
              </w:rPr>
              <w:t xml:space="preserve"> </w:t>
            </w:r>
            <w:r w:rsidR="00C35539">
              <w:rPr>
                <w:rFonts w:asciiTheme="minorHAnsi" w:hAnsiTheme="minorHAnsi" w:cstheme="minorHAnsi"/>
                <w:bCs/>
                <w:iCs/>
                <w:sz w:val="20"/>
                <w:szCs w:val="20"/>
              </w:rPr>
              <w:t>nie</w:t>
            </w:r>
          </w:p>
        </w:tc>
        <w:tc>
          <w:tcPr>
            <w:tcW w:w="1134" w:type="dxa"/>
            <w:vAlign w:val="center"/>
          </w:tcPr>
          <w:p w14:paraId="5357C591" w14:textId="77777777" w:rsidR="00D1324C" w:rsidRPr="00D07809" w:rsidRDefault="00D1324C" w:rsidP="00AA751D">
            <w:pPr>
              <w:tabs>
                <w:tab w:val="center" w:pos="5954"/>
              </w:tabs>
              <w:jc w:val="center"/>
              <w:rPr>
                <w:rFonts w:asciiTheme="minorHAnsi" w:hAnsiTheme="minorHAnsi" w:cstheme="minorHAnsi"/>
                <w:b/>
                <w:i/>
                <w:sz w:val="20"/>
                <w:szCs w:val="20"/>
              </w:rPr>
            </w:pPr>
          </w:p>
        </w:tc>
        <w:tc>
          <w:tcPr>
            <w:tcW w:w="4677" w:type="dxa"/>
            <w:vAlign w:val="center"/>
          </w:tcPr>
          <w:p w14:paraId="6943340C" w14:textId="77777777" w:rsidR="00D1324C" w:rsidRPr="00D07809" w:rsidRDefault="00D1324C" w:rsidP="00AA751D">
            <w:pPr>
              <w:tabs>
                <w:tab w:val="center" w:pos="5954"/>
              </w:tabs>
              <w:jc w:val="center"/>
              <w:rPr>
                <w:rFonts w:asciiTheme="minorHAnsi" w:hAnsiTheme="minorHAnsi" w:cstheme="minorHAnsi"/>
                <w:b/>
                <w:i/>
                <w:sz w:val="20"/>
                <w:szCs w:val="20"/>
              </w:rPr>
            </w:pPr>
          </w:p>
        </w:tc>
      </w:tr>
    </w:tbl>
    <w:p w14:paraId="4E8E1C11" w14:textId="77777777" w:rsidR="00F05C28" w:rsidRDefault="00F05C28"/>
    <w:p w14:paraId="5F63CBBE" w14:textId="77777777" w:rsidR="00116153" w:rsidRDefault="00116153"/>
    <w:p w14:paraId="255A74E0" w14:textId="77777777" w:rsidR="00116153" w:rsidRDefault="00116153"/>
    <w:p w14:paraId="11C75F28" w14:textId="79AE95BE" w:rsidR="00AA459B" w:rsidRPr="0035585C" w:rsidRDefault="00AA459B">
      <w:pPr>
        <w:rPr>
          <w:rFonts w:asciiTheme="minorHAnsi" w:hAnsiTheme="minorHAnsi" w:cstheme="minorHAnsi"/>
          <w:sz w:val="20"/>
          <w:szCs w:val="20"/>
        </w:rPr>
      </w:pPr>
    </w:p>
    <w:bookmarkEnd w:id="4"/>
    <w:p w14:paraId="0FDEEAE7" w14:textId="77777777" w:rsidR="008875AD" w:rsidRPr="0035585C" w:rsidRDefault="008875AD" w:rsidP="008F2965">
      <w:pPr>
        <w:tabs>
          <w:tab w:val="center" w:pos="5954"/>
        </w:tabs>
        <w:rPr>
          <w:rFonts w:asciiTheme="minorHAnsi" w:hAnsiTheme="minorHAnsi" w:cstheme="minorHAnsi"/>
          <w:sz w:val="12"/>
          <w:szCs w:val="12"/>
        </w:rPr>
      </w:pPr>
    </w:p>
    <w:p w14:paraId="7A9E13D2" w14:textId="79F1FD3D" w:rsidR="008B2768" w:rsidRDefault="009A59DA" w:rsidP="00817EFC">
      <w:pPr>
        <w:spacing w:after="120"/>
        <w:rPr>
          <w:rFonts w:asciiTheme="minorHAnsi" w:hAnsiTheme="minorHAnsi" w:cstheme="minorHAnsi"/>
          <w:i/>
          <w:iCs/>
          <w:sz w:val="22"/>
          <w:szCs w:val="22"/>
        </w:rPr>
      </w:pPr>
      <w:r w:rsidRPr="00F551ED">
        <w:rPr>
          <w:rFonts w:asciiTheme="minorHAnsi" w:hAnsiTheme="minorHAnsi" w:cstheme="minorHAnsi"/>
          <w:i/>
          <w:iCs/>
          <w:sz w:val="22"/>
          <w:szCs w:val="22"/>
        </w:rPr>
        <w:t xml:space="preserve">* </w:t>
      </w:r>
      <w:r w:rsidR="00F551ED" w:rsidRPr="00F551ED">
        <w:rPr>
          <w:rFonts w:asciiTheme="minorHAnsi" w:hAnsiTheme="minorHAnsi" w:cstheme="minorHAnsi"/>
          <w:i/>
          <w:iCs/>
          <w:sz w:val="22"/>
          <w:szCs w:val="22"/>
        </w:rPr>
        <w:t>Pozostawienie pola bez wskazanej</w:t>
      </w:r>
      <w:r w:rsidR="004A3A8C">
        <w:rPr>
          <w:rFonts w:asciiTheme="minorHAnsi" w:hAnsiTheme="minorHAnsi" w:cstheme="minorHAnsi"/>
          <w:i/>
          <w:iCs/>
          <w:sz w:val="22"/>
          <w:szCs w:val="22"/>
        </w:rPr>
        <w:t xml:space="preserve"> lub zaznaczenie dwóch odpowiedzi</w:t>
      </w:r>
      <w:r w:rsidR="00F551ED" w:rsidRPr="00F551ED">
        <w:rPr>
          <w:rFonts w:asciiTheme="minorHAnsi" w:hAnsiTheme="minorHAnsi" w:cstheme="minorHAnsi"/>
          <w:i/>
          <w:iCs/>
          <w:sz w:val="22"/>
          <w:szCs w:val="22"/>
        </w:rPr>
        <w:t xml:space="preserve"> zostanie uznane przez </w:t>
      </w:r>
      <w:r w:rsidRPr="00F551ED">
        <w:rPr>
          <w:rFonts w:asciiTheme="minorHAnsi" w:hAnsiTheme="minorHAnsi" w:cstheme="minorHAnsi"/>
          <w:i/>
          <w:iCs/>
          <w:sz w:val="22"/>
          <w:szCs w:val="22"/>
        </w:rPr>
        <w:t>Zamawiając</w:t>
      </w:r>
      <w:r w:rsidR="00F551ED" w:rsidRPr="00F551ED">
        <w:rPr>
          <w:rFonts w:asciiTheme="minorHAnsi" w:hAnsiTheme="minorHAnsi" w:cstheme="minorHAnsi"/>
          <w:i/>
          <w:iCs/>
          <w:sz w:val="22"/>
          <w:szCs w:val="22"/>
        </w:rPr>
        <w:t xml:space="preserve">ego jako </w:t>
      </w:r>
      <w:r w:rsidR="00F551ED">
        <w:rPr>
          <w:rFonts w:asciiTheme="minorHAnsi" w:hAnsiTheme="minorHAnsi" w:cstheme="minorHAnsi"/>
          <w:i/>
          <w:iCs/>
          <w:sz w:val="22"/>
          <w:szCs w:val="22"/>
        </w:rPr>
        <w:t xml:space="preserve">udzielenie </w:t>
      </w:r>
      <w:r w:rsidR="00F551ED" w:rsidRPr="00F551ED">
        <w:rPr>
          <w:rFonts w:asciiTheme="minorHAnsi" w:hAnsiTheme="minorHAnsi" w:cstheme="minorHAnsi"/>
          <w:i/>
          <w:iCs/>
          <w:sz w:val="22"/>
          <w:szCs w:val="22"/>
        </w:rPr>
        <w:t>odpowiedź „nie”</w:t>
      </w:r>
      <w:r w:rsidR="00F551ED">
        <w:rPr>
          <w:rFonts w:asciiTheme="minorHAnsi" w:hAnsiTheme="minorHAnsi" w:cstheme="minorHAnsi"/>
          <w:i/>
          <w:iCs/>
          <w:sz w:val="22"/>
          <w:szCs w:val="22"/>
        </w:rPr>
        <w:t>.</w:t>
      </w:r>
    </w:p>
    <w:p w14:paraId="26EDFB4A" w14:textId="53D90900" w:rsidR="004A3A8C" w:rsidRPr="004A3A8C" w:rsidRDefault="004A3A8C" w:rsidP="00817EFC">
      <w:pPr>
        <w:spacing w:after="120"/>
        <w:rPr>
          <w:rFonts w:asciiTheme="minorHAnsi" w:hAnsiTheme="minorHAnsi" w:cstheme="minorHAnsi"/>
          <w:i/>
          <w:iCs/>
          <w:sz w:val="22"/>
          <w:szCs w:val="22"/>
        </w:rPr>
      </w:pPr>
      <w:r w:rsidRPr="004A3A8C">
        <w:rPr>
          <w:rFonts w:asciiTheme="minorHAnsi" w:hAnsiTheme="minorHAnsi" w:cstheme="minorHAnsi"/>
          <w:i/>
          <w:iCs/>
          <w:sz w:val="22"/>
          <w:szCs w:val="22"/>
        </w:rPr>
        <w:t>** Pozostawienie pola bez wskazanej odpowiedzi lub zaznaczenie dwóch odpowiedzi zostanie uznane przez Zamawiającego jako</w:t>
      </w:r>
      <w:r>
        <w:rPr>
          <w:rFonts w:asciiTheme="minorHAnsi" w:hAnsiTheme="minorHAnsi" w:cstheme="minorHAnsi"/>
          <w:i/>
          <w:iCs/>
          <w:sz w:val="22"/>
          <w:szCs w:val="22"/>
        </w:rPr>
        <w:t xml:space="preserve"> wskazanie raportu niezgodnego z wymaganiem określonym w kryterium.</w:t>
      </w:r>
    </w:p>
    <w:p w14:paraId="71B0F75D" w14:textId="77A0A922" w:rsidR="00C35539" w:rsidRDefault="00C35539" w:rsidP="00C35539">
      <w:pPr>
        <w:jc w:val="both"/>
        <w:rPr>
          <w:rFonts w:asciiTheme="minorHAnsi" w:hAnsiTheme="minorHAnsi" w:cstheme="minorHAnsi"/>
          <w:sz w:val="22"/>
          <w:szCs w:val="22"/>
        </w:rPr>
      </w:pPr>
      <w:r w:rsidRPr="00AA751D">
        <w:rPr>
          <w:rFonts w:asciiTheme="minorHAnsi" w:hAnsiTheme="minorHAnsi" w:cstheme="minorHAnsi"/>
          <w:sz w:val="22"/>
          <w:szCs w:val="22"/>
        </w:rPr>
        <w:t xml:space="preserve">W przypadku </w:t>
      </w:r>
      <w:proofErr w:type="spellStart"/>
      <w:r w:rsidRPr="00AA751D">
        <w:rPr>
          <w:rFonts w:asciiTheme="minorHAnsi" w:hAnsiTheme="minorHAnsi" w:cstheme="minorHAnsi"/>
          <w:sz w:val="22"/>
          <w:szCs w:val="22"/>
        </w:rPr>
        <w:t>podkryterium</w:t>
      </w:r>
      <w:proofErr w:type="spellEnd"/>
      <w:r>
        <w:rPr>
          <w:rFonts w:asciiTheme="minorHAnsi" w:hAnsiTheme="minorHAnsi" w:cstheme="minorHAnsi"/>
          <w:sz w:val="22"/>
          <w:szCs w:val="22"/>
        </w:rPr>
        <w:t xml:space="preserve"> 1</w:t>
      </w:r>
      <w:r w:rsidRPr="00AA751D">
        <w:rPr>
          <w:rFonts w:asciiTheme="minorHAnsi" w:hAnsiTheme="minorHAnsi" w:cstheme="minorHAnsi"/>
          <w:sz w:val="22"/>
          <w:szCs w:val="22"/>
        </w:rPr>
        <w:t xml:space="preserve">, Zamawiający zastrzega, że jeśli Wykonawca przedstawi informacje nt. doświadczenia </w:t>
      </w:r>
      <w:r>
        <w:rPr>
          <w:rFonts w:asciiTheme="minorHAnsi" w:hAnsiTheme="minorHAnsi" w:cstheme="minorHAnsi"/>
          <w:sz w:val="22"/>
          <w:szCs w:val="22"/>
        </w:rPr>
        <w:t>dwóch</w:t>
      </w:r>
      <w:r w:rsidRPr="00AA751D">
        <w:rPr>
          <w:rFonts w:asciiTheme="minorHAnsi" w:hAnsiTheme="minorHAnsi" w:cstheme="minorHAnsi"/>
          <w:sz w:val="22"/>
          <w:szCs w:val="22"/>
        </w:rPr>
        <w:t xml:space="preserve"> różnych osób, Zamawiający przyzna 20 pkt tylko w sytuacji, jeśli raporty potwierdzające spełnianie wymagań kryterium przez te osoby będą pracami różnymi (raporty nie mogą  </w:t>
      </w:r>
      <w:r w:rsidR="00C61299">
        <w:rPr>
          <w:rFonts w:asciiTheme="minorHAnsi" w:hAnsiTheme="minorHAnsi" w:cstheme="minorHAnsi"/>
          <w:sz w:val="22"/>
          <w:szCs w:val="22"/>
        </w:rPr>
        <w:t>dotyczyć tej samej kampanii</w:t>
      </w:r>
      <w:r w:rsidRPr="00AA751D">
        <w:rPr>
          <w:rFonts w:asciiTheme="minorHAnsi" w:hAnsiTheme="minorHAnsi" w:cstheme="minorHAnsi"/>
          <w:sz w:val="22"/>
          <w:szCs w:val="22"/>
        </w:rPr>
        <w:t>).</w:t>
      </w:r>
    </w:p>
    <w:p w14:paraId="705EDEAC" w14:textId="77777777" w:rsidR="00C35539" w:rsidRPr="00AA751D" w:rsidRDefault="00C35539" w:rsidP="00C35539">
      <w:pPr>
        <w:jc w:val="both"/>
        <w:rPr>
          <w:rFonts w:asciiTheme="minorHAnsi" w:hAnsiTheme="minorHAnsi" w:cstheme="minorHAnsi"/>
          <w:sz w:val="22"/>
          <w:szCs w:val="22"/>
        </w:rPr>
      </w:pPr>
    </w:p>
    <w:p w14:paraId="43E6E94F" w14:textId="3FEF709D" w:rsidR="00C35539" w:rsidRDefault="00C35539" w:rsidP="00817EFC">
      <w:pPr>
        <w:jc w:val="both"/>
        <w:rPr>
          <w:rFonts w:asciiTheme="minorHAnsi" w:hAnsiTheme="minorHAnsi" w:cstheme="minorHAnsi"/>
          <w:bCs/>
          <w:sz w:val="22"/>
          <w:szCs w:val="22"/>
        </w:rPr>
      </w:pPr>
      <w:r w:rsidRPr="00893B64">
        <w:rPr>
          <w:rFonts w:asciiTheme="minorHAnsi" w:eastAsia="Calibri" w:hAnsiTheme="minorHAnsi" w:cstheme="minorHAnsi"/>
          <w:b/>
          <w:sz w:val="22"/>
          <w:szCs w:val="22"/>
          <w:lang w:eastAsia="en-US"/>
        </w:rPr>
        <w:t>UWAGA:  W</w:t>
      </w:r>
      <w:r w:rsidRPr="00893B64">
        <w:rPr>
          <w:rFonts w:asciiTheme="minorHAnsi" w:hAnsiTheme="minorHAnsi" w:cstheme="minorHAnsi"/>
          <w:b/>
          <w:sz w:val="22"/>
          <w:szCs w:val="22"/>
        </w:rPr>
        <w:t xml:space="preserve"> przypadku uznania oferty za najkorzystniejszą, Zamawiający wezwie Wykonawcę do złożenia wykazu osób skierowanych do realizacji zamówienia (załącznik nr 12 do SWZ), zaś Wykonawca będzie zobowiązany do wskazania publikacji innych, niż wskazane w wykazie składanym na potwierdzenie kryterium (załącznik nr 4 do SWZ). Wskazanie tych samych publikacji będzie skutkować brakiem przyznania punktów.</w:t>
      </w:r>
    </w:p>
    <w:p w14:paraId="4656B6F9" w14:textId="77777777" w:rsidR="00C35539" w:rsidRPr="00817EFC" w:rsidRDefault="00C35539" w:rsidP="00817EFC">
      <w:pPr>
        <w:jc w:val="both"/>
        <w:rPr>
          <w:rFonts w:asciiTheme="minorHAnsi" w:hAnsiTheme="minorHAnsi" w:cstheme="minorHAnsi"/>
          <w:bCs/>
          <w:sz w:val="22"/>
          <w:szCs w:val="22"/>
        </w:rPr>
      </w:pPr>
    </w:p>
    <w:p w14:paraId="11A891A4" w14:textId="77777777" w:rsidR="00F551ED" w:rsidRDefault="00F551ED" w:rsidP="008F2965">
      <w:pPr>
        <w:tabs>
          <w:tab w:val="center" w:pos="5954"/>
        </w:tabs>
        <w:ind w:left="7797"/>
        <w:rPr>
          <w:rFonts w:asciiTheme="minorHAnsi" w:hAnsiTheme="minorHAnsi" w:cstheme="minorHAnsi"/>
          <w:b/>
          <w:i/>
          <w:sz w:val="22"/>
          <w:szCs w:val="22"/>
        </w:rPr>
      </w:pPr>
    </w:p>
    <w:p w14:paraId="54D0F97A" w14:textId="6807E351" w:rsidR="008875AD" w:rsidRDefault="008875AD" w:rsidP="008F2965">
      <w:pPr>
        <w:tabs>
          <w:tab w:val="center" w:pos="5954"/>
        </w:tabs>
        <w:ind w:left="7797"/>
        <w:rPr>
          <w:rFonts w:asciiTheme="minorHAnsi" w:hAnsiTheme="minorHAnsi" w:cstheme="minorHAnsi"/>
          <w:sz w:val="22"/>
          <w:szCs w:val="22"/>
        </w:rPr>
      </w:pPr>
      <w:r w:rsidRPr="008875AD">
        <w:rPr>
          <w:rFonts w:asciiTheme="minorHAnsi" w:hAnsiTheme="minorHAnsi" w:cstheme="minorHAnsi"/>
          <w:b/>
          <w:i/>
          <w:sz w:val="22"/>
          <w:szCs w:val="22"/>
        </w:rPr>
        <w:t>dokument należy podpisać kwalifikowanym podpisem elektronicznym przez osobę lub osoby umocowane do złożenia podpisu w imieniu Wykonawcy</w:t>
      </w:r>
    </w:p>
    <w:p w14:paraId="5E3CA64F" w14:textId="77777777" w:rsidR="008875AD" w:rsidRDefault="008875AD" w:rsidP="00342102">
      <w:pPr>
        <w:tabs>
          <w:tab w:val="center" w:pos="5954"/>
        </w:tabs>
        <w:ind w:left="4253"/>
        <w:rPr>
          <w:rFonts w:asciiTheme="minorHAnsi" w:hAnsiTheme="minorHAnsi" w:cstheme="minorHAnsi"/>
          <w:sz w:val="22"/>
          <w:szCs w:val="22"/>
        </w:rPr>
        <w:sectPr w:rsidR="008875AD" w:rsidSect="003C34F2">
          <w:footnotePr>
            <w:numRestart w:val="eachSect"/>
          </w:footnotePr>
          <w:endnotePr>
            <w:numFmt w:val="decimal"/>
          </w:endnotePr>
          <w:pgSz w:w="16840" w:h="11907" w:orient="landscape" w:code="9"/>
          <w:pgMar w:top="1417" w:right="1560" w:bottom="1417" w:left="1560" w:header="426" w:footer="283" w:gutter="0"/>
          <w:cols w:space="708"/>
          <w:noEndnote/>
          <w:titlePg/>
          <w:docGrid w:linePitch="326"/>
        </w:sectPr>
      </w:pPr>
    </w:p>
    <w:p w14:paraId="1C479A6A" w14:textId="014AF007" w:rsidR="00FA6F37" w:rsidRPr="0016105D" w:rsidRDefault="00FA6F37" w:rsidP="003D32F5">
      <w:pPr>
        <w:tabs>
          <w:tab w:val="center" w:pos="5954"/>
        </w:tabs>
        <w:ind w:left="4253"/>
        <w:rPr>
          <w:rFonts w:asciiTheme="minorHAnsi" w:hAnsiTheme="minorHAnsi" w:cstheme="minorHAnsi"/>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BD0FED" w:rsidRPr="0016105D" w14:paraId="09E28522" w14:textId="77777777" w:rsidTr="005E43DD">
        <w:trPr>
          <w:jc w:val="center"/>
        </w:trPr>
        <w:tc>
          <w:tcPr>
            <w:tcW w:w="9360" w:type="dxa"/>
            <w:tcBorders>
              <w:top w:val="single" w:sz="4" w:space="0" w:color="auto"/>
              <w:left w:val="single" w:sz="4" w:space="0" w:color="auto"/>
              <w:bottom w:val="nil"/>
              <w:right w:val="single" w:sz="4" w:space="0" w:color="auto"/>
            </w:tcBorders>
          </w:tcPr>
          <w:p w14:paraId="050F30FF" w14:textId="2F8850E1" w:rsidR="00BD0FED" w:rsidRPr="0016105D" w:rsidRDefault="00BD0FED" w:rsidP="00422EB9">
            <w:pPr>
              <w:keepNext/>
              <w:jc w:val="right"/>
              <w:outlineLvl w:val="2"/>
              <w:rPr>
                <w:rFonts w:asciiTheme="minorHAnsi" w:hAnsiTheme="minorHAnsi" w:cstheme="minorHAnsi"/>
                <w:b/>
                <w:color w:val="000000"/>
              </w:rPr>
            </w:pPr>
            <w:r w:rsidRPr="0016105D">
              <w:rPr>
                <w:rFonts w:asciiTheme="minorHAnsi" w:hAnsiTheme="minorHAnsi" w:cstheme="minorHAnsi"/>
                <w:b/>
                <w:sz w:val="22"/>
                <w:szCs w:val="22"/>
              </w:rPr>
              <w:tab/>
            </w:r>
            <w:r w:rsidR="00853EB5" w:rsidRPr="0016105D">
              <w:rPr>
                <w:rFonts w:asciiTheme="minorHAnsi" w:hAnsiTheme="minorHAnsi" w:cstheme="minorHAnsi"/>
                <w:b/>
                <w:sz w:val="22"/>
                <w:szCs w:val="22"/>
              </w:rPr>
              <w:tab/>
            </w:r>
            <w:r w:rsidR="00853EB5" w:rsidRPr="0016105D">
              <w:rPr>
                <w:rFonts w:asciiTheme="minorHAnsi" w:hAnsiTheme="minorHAnsi" w:cstheme="minorHAnsi"/>
                <w:b/>
                <w:sz w:val="22"/>
                <w:szCs w:val="22"/>
              </w:rPr>
              <w:tab/>
            </w:r>
            <w:r w:rsidR="00853EB5" w:rsidRPr="0016105D">
              <w:rPr>
                <w:rFonts w:asciiTheme="minorHAnsi" w:hAnsiTheme="minorHAnsi" w:cstheme="minorHAnsi"/>
                <w:b/>
                <w:sz w:val="22"/>
                <w:szCs w:val="22"/>
              </w:rPr>
              <w:tab/>
            </w:r>
            <w:r w:rsidR="0047602E" w:rsidRPr="0016105D">
              <w:rPr>
                <w:rFonts w:asciiTheme="minorHAnsi" w:hAnsiTheme="minorHAnsi" w:cstheme="minorHAnsi"/>
                <w:b/>
                <w:sz w:val="22"/>
                <w:szCs w:val="22"/>
              </w:rPr>
              <w:tab/>
            </w:r>
            <w:r w:rsidR="0047602E" w:rsidRPr="0016105D">
              <w:rPr>
                <w:rFonts w:asciiTheme="minorHAnsi" w:hAnsiTheme="minorHAnsi" w:cstheme="minorHAnsi"/>
                <w:b/>
                <w:sz w:val="22"/>
                <w:szCs w:val="22"/>
              </w:rPr>
              <w:tab/>
            </w:r>
            <w:r w:rsidR="0047602E" w:rsidRPr="0016105D">
              <w:rPr>
                <w:rFonts w:asciiTheme="minorHAnsi" w:hAnsiTheme="minorHAnsi" w:cstheme="minorHAnsi"/>
                <w:b/>
                <w:sz w:val="22"/>
                <w:szCs w:val="22"/>
              </w:rPr>
              <w:tab/>
            </w:r>
            <w:r w:rsidR="0047602E" w:rsidRPr="0016105D">
              <w:rPr>
                <w:rFonts w:asciiTheme="minorHAnsi" w:hAnsiTheme="minorHAnsi" w:cstheme="minorHAnsi"/>
                <w:b/>
                <w:sz w:val="22"/>
                <w:szCs w:val="22"/>
              </w:rPr>
              <w:tab/>
              <w:t xml:space="preserve">Załącznik nr </w:t>
            </w:r>
            <w:r w:rsidR="00D671EA">
              <w:rPr>
                <w:rFonts w:asciiTheme="minorHAnsi" w:hAnsiTheme="minorHAnsi" w:cstheme="minorHAnsi"/>
                <w:b/>
                <w:sz w:val="22"/>
                <w:szCs w:val="22"/>
              </w:rPr>
              <w:t>6</w:t>
            </w:r>
            <w:r w:rsidR="00D671EA" w:rsidRPr="0016105D">
              <w:rPr>
                <w:rFonts w:asciiTheme="minorHAnsi" w:hAnsiTheme="minorHAnsi" w:cstheme="minorHAnsi"/>
                <w:b/>
                <w:sz w:val="22"/>
                <w:szCs w:val="22"/>
              </w:rPr>
              <w:t xml:space="preserve"> </w:t>
            </w:r>
            <w:r w:rsidR="0047602E" w:rsidRPr="0016105D">
              <w:rPr>
                <w:rFonts w:asciiTheme="minorHAnsi" w:hAnsiTheme="minorHAnsi" w:cstheme="minorHAnsi"/>
                <w:b/>
                <w:sz w:val="22"/>
                <w:szCs w:val="22"/>
              </w:rPr>
              <w:t>do SW</w:t>
            </w:r>
            <w:r w:rsidRPr="0016105D">
              <w:rPr>
                <w:rFonts w:asciiTheme="minorHAnsi" w:hAnsiTheme="minorHAnsi" w:cstheme="minorHAnsi"/>
                <w:b/>
                <w:sz w:val="22"/>
                <w:szCs w:val="22"/>
              </w:rPr>
              <w:t>Z</w:t>
            </w:r>
          </w:p>
          <w:p w14:paraId="32D754F2" w14:textId="77777777" w:rsidR="00BD0FED" w:rsidRPr="0016105D" w:rsidRDefault="00BD0FED" w:rsidP="00C23393">
            <w:pPr>
              <w:rPr>
                <w:rFonts w:asciiTheme="minorHAnsi" w:hAnsiTheme="minorHAnsi" w:cstheme="minorHAnsi"/>
                <w:b/>
                <w:color w:val="000000"/>
                <w:sz w:val="14"/>
                <w:szCs w:val="14"/>
              </w:rPr>
            </w:pPr>
          </w:p>
        </w:tc>
      </w:tr>
      <w:tr w:rsidR="00BD0FED" w:rsidRPr="0016105D" w14:paraId="082C7EEB" w14:textId="77777777" w:rsidTr="005E43DD">
        <w:trPr>
          <w:trHeight w:val="779"/>
          <w:jc w:val="center"/>
        </w:trPr>
        <w:tc>
          <w:tcPr>
            <w:tcW w:w="9360" w:type="dxa"/>
            <w:tcBorders>
              <w:top w:val="nil"/>
              <w:left w:val="single" w:sz="4" w:space="0" w:color="auto"/>
              <w:bottom w:val="single" w:sz="4" w:space="0" w:color="auto"/>
              <w:right w:val="single" w:sz="4" w:space="0" w:color="auto"/>
            </w:tcBorders>
          </w:tcPr>
          <w:p w14:paraId="680D3FA4" w14:textId="77777777" w:rsidR="000552B2" w:rsidRPr="0016105D" w:rsidRDefault="000552B2" w:rsidP="000552B2">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OŚWIADCZENIE WYKONAWCY </w:t>
            </w:r>
          </w:p>
          <w:p w14:paraId="040025B0" w14:textId="77777777" w:rsidR="000552B2" w:rsidRPr="0016105D" w:rsidRDefault="000552B2" w:rsidP="000552B2">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O NIEPODLEGANIU WYKLUCZENIU </w:t>
            </w:r>
          </w:p>
          <w:p w14:paraId="511E082D" w14:textId="6A3E5CF5" w:rsidR="00BD0FED" w:rsidRPr="0016105D" w:rsidRDefault="00BD0FED" w:rsidP="000552B2">
            <w:pPr>
              <w:jc w:val="center"/>
              <w:rPr>
                <w:rFonts w:asciiTheme="minorHAnsi" w:hAnsiTheme="minorHAnsi" w:cstheme="minorHAnsi"/>
                <w:b/>
                <w:sz w:val="22"/>
                <w:szCs w:val="22"/>
              </w:rPr>
            </w:pPr>
          </w:p>
        </w:tc>
      </w:tr>
    </w:tbl>
    <w:p w14:paraId="2BAF985F" w14:textId="77777777" w:rsidR="000552B2" w:rsidRPr="0016105D" w:rsidRDefault="000552B2" w:rsidP="00DD11B4">
      <w:pPr>
        <w:jc w:val="both"/>
        <w:rPr>
          <w:rFonts w:asciiTheme="minorHAnsi" w:hAnsiTheme="minorHAnsi" w:cstheme="minorHAnsi"/>
        </w:rPr>
      </w:pPr>
    </w:p>
    <w:p w14:paraId="02881A08" w14:textId="77777777" w:rsidR="000552B2" w:rsidRPr="0016105D" w:rsidRDefault="000552B2" w:rsidP="000552B2">
      <w:pPr>
        <w:jc w:val="center"/>
        <w:rPr>
          <w:rFonts w:asciiTheme="minorHAnsi" w:hAnsiTheme="minorHAnsi" w:cstheme="minorHAnsi"/>
          <w:b/>
          <w:sz w:val="22"/>
          <w:szCs w:val="22"/>
        </w:rPr>
      </w:pPr>
    </w:p>
    <w:p w14:paraId="423FD484" w14:textId="1CE7C942" w:rsidR="000552B2" w:rsidRPr="0016105D" w:rsidRDefault="000363E7" w:rsidP="000363E7">
      <w:pPr>
        <w:jc w:val="center"/>
        <w:rPr>
          <w:rFonts w:asciiTheme="minorHAnsi" w:hAnsiTheme="minorHAnsi" w:cstheme="minorHAnsi"/>
          <w:b/>
          <w:sz w:val="22"/>
          <w:szCs w:val="22"/>
        </w:rPr>
      </w:pPr>
      <w:r w:rsidRPr="0016105D">
        <w:rPr>
          <w:rFonts w:asciiTheme="minorHAnsi" w:hAnsiTheme="minorHAnsi" w:cstheme="minorHAnsi"/>
          <w:b/>
          <w:sz w:val="22"/>
          <w:szCs w:val="22"/>
        </w:rPr>
        <w:t>Dot. podstaw wykluczenia, o których mowa w Rozdziale XIII ust. 3 i 4 SWZ</w:t>
      </w:r>
    </w:p>
    <w:p w14:paraId="0D7182D8" w14:textId="77777777" w:rsidR="000363E7" w:rsidRPr="0016105D" w:rsidRDefault="000363E7" w:rsidP="000363E7">
      <w:pPr>
        <w:jc w:val="center"/>
        <w:rPr>
          <w:rFonts w:asciiTheme="minorHAnsi" w:hAnsiTheme="minorHAnsi" w:cstheme="minorHAnsi"/>
          <w:b/>
          <w:sz w:val="22"/>
          <w:szCs w:val="22"/>
        </w:rPr>
      </w:pPr>
    </w:p>
    <w:p w14:paraId="25C8A62B" w14:textId="77777777" w:rsidR="000552B2" w:rsidRPr="0016105D" w:rsidRDefault="000552B2" w:rsidP="000552B2">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Nazwa (firma)/imię i nazwisko oraz adres Wykonawcy:</w:t>
      </w:r>
      <w:r w:rsidRPr="0016105D">
        <w:rPr>
          <w:rFonts w:asciiTheme="minorHAnsi" w:hAnsiTheme="minorHAnsi" w:cstheme="minorHAnsi"/>
          <w:sz w:val="22"/>
          <w:szCs w:val="22"/>
        </w:rPr>
        <w:tab/>
      </w:r>
    </w:p>
    <w:p w14:paraId="1D9B8DC6" w14:textId="77777777" w:rsidR="000552B2" w:rsidRPr="0016105D" w:rsidRDefault="000552B2" w:rsidP="000552B2">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739AA9B6" w14:textId="77777777" w:rsidR="000552B2" w:rsidRPr="0016105D" w:rsidRDefault="000552B2" w:rsidP="000552B2">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0F6DA195" w14:textId="77777777" w:rsidR="000552B2" w:rsidRPr="0016105D" w:rsidRDefault="000552B2" w:rsidP="000552B2">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 xml:space="preserve"> reprezentowany przez:</w:t>
      </w:r>
      <w:r w:rsidRPr="0016105D">
        <w:rPr>
          <w:rFonts w:asciiTheme="minorHAnsi" w:hAnsiTheme="minorHAnsi" w:cstheme="minorHAnsi"/>
          <w:sz w:val="22"/>
          <w:szCs w:val="22"/>
        </w:rPr>
        <w:tab/>
      </w:r>
    </w:p>
    <w:p w14:paraId="7BDC8B58" w14:textId="77777777" w:rsidR="000552B2" w:rsidRPr="0016105D" w:rsidRDefault="000552B2" w:rsidP="000552B2">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56DAB457" w14:textId="1900F2CE" w:rsidR="000552B2" w:rsidRPr="0016105D" w:rsidRDefault="000552B2" w:rsidP="000552B2">
      <w:pPr>
        <w:jc w:val="center"/>
        <w:rPr>
          <w:rFonts w:asciiTheme="minorHAnsi" w:hAnsiTheme="minorHAnsi" w:cstheme="minorHAnsi"/>
          <w:i/>
          <w:sz w:val="22"/>
          <w:szCs w:val="22"/>
        </w:rPr>
      </w:pPr>
      <w:r w:rsidRPr="0016105D">
        <w:rPr>
          <w:rFonts w:asciiTheme="minorHAnsi" w:hAnsiTheme="minorHAnsi" w:cstheme="minorHAnsi"/>
          <w:i/>
          <w:sz w:val="22"/>
          <w:szCs w:val="22"/>
        </w:rPr>
        <w:t>(imię, nazwisko, stanowisko/podstawa do reprezentacji)</w:t>
      </w:r>
    </w:p>
    <w:p w14:paraId="546F78DD" w14:textId="77777777" w:rsidR="000552B2" w:rsidRPr="0016105D" w:rsidRDefault="000552B2" w:rsidP="000552B2">
      <w:pPr>
        <w:jc w:val="center"/>
        <w:rPr>
          <w:rFonts w:asciiTheme="minorHAnsi" w:hAnsiTheme="minorHAnsi" w:cstheme="minorHAnsi"/>
          <w:bCs/>
          <w:i/>
          <w:sz w:val="22"/>
          <w:szCs w:val="22"/>
        </w:rPr>
      </w:pPr>
    </w:p>
    <w:p w14:paraId="1F4553BC" w14:textId="5CC7C0C1" w:rsidR="000552B2" w:rsidRPr="0016105D" w:rsidRDefault="000552B2" w:rsidP="006A3655">
      <w:pPr>
        <w:pStyle w:val="Tytu"/>
        <w:ind w:right="214"/>
        <w:jc w:val="both"/>
        <w:rPr>
          <w:rFonts w:asciiTheme="minorHAnsi" w:hAnsiTheme="minorHAnsi" w:cstheme="minorHAnsi"/>
          <w:b w:val="0"/>
          <w:iCs/>
          <w:sz w:val="22"/>
          <w:szCs w:val="22"/>
        </w:rPr>
      </w:pPr>
      <w:r w:rsidRPr="0016105D">
        <w:rPr>
          <w:rFonts w:asciiTheme="minorHAnsi" w:hAnsiTheme="minorHAnsi" w:cstheme="minorHAnsi"/>
          <w:b w:val="0"/>
          <w:bCs/>
          <w:sz w:val="22"/>
          <w:szCs w:val="22"/>
        </w:rPr>
        <w:t xml:space="preserve">W związku z ubieganiem się o udzielenie zamówienia publicznego w ramach postępowania </w:t>
      </w:r>
      <w:r w:rsidR="00792F75" w:rsidRPr="0016105D">
        <w:rPr>
          <w:rFonts w:asciiTheme="minorHAnsi" w:hAnsiTheme="minorHAnsi" w:cstheme="minorHAnsi"/>
          <w:b w:val="0"/>
          <w:bCs/>
          <w:sz w:val="22"/>
          <w:szCs w:val="22"/>
        </w:rPr>
        <w:t>pn.:</w:t>
      </w:r>
      <w:r w:rsidR="007F0FDC" w:rsidRPr="0016105D">
        <w:rPr>
          <w:rFonts w:asciiTheme="minorHAnsi" w:hAnsiTheme="minorHAnsi" w:cstheme="minorHAnsi"/>
          <w:sz w:val="22"/>
          <w:szCs w:val="22"/>
        </w:rPr>
        <w:t xml:space="preserve"> </w:t>
      </w:r>
      <w:bookmarkStart w:id="5" w:name="_Hlk198628233"/>
      <w:bookmarkStart w:id="6" w:name="_Hlk193716341"/>
      <w:r w:rsidR="004B1AB6">
        <w:rPr>
          <w:rFonts w:asciiTheme="minorHAnsi" w:hAnsiTheme="minorHAnsi" w:cstheme="minorHAnsi"/>
          <w:sz w:val="22"/>
          <w:szCs w:val="22"/>
        </w:rPr>
        <w:t>Ś</w:t>
      </w:r>
      <w:r w:rsidR="004B1AB6" w:rsidRPr="004B1AB6">
        <w:rPr>
          <w:rFonts w:asciiTheme="minorHAnsi" w:hAnsiTheme="minorHAnsi" w:cstheme="minorHAnsi"/>
          <w:sz w:val="22"/>
          <w:szCs w:val="22"/>
        </w:rPr>
        <w:t>wiadczenie usługi w zakresie opracowania strategii komunikacji dotyczącej inwazyjnych gatunków obcych</w:t>
      </w:r>
      <w:r w:rsidR="004B1AB6" w:rsidRPr="004B1AB6" w:rsidDel="004B1AB6">
        <w:rPr>
          <w:rFonts w:asciiTheme="minorHAnsi" w:hAnsiTheme="minorHAnsi" w:cstheme="minorHAnsi"/>
          <w:sz w:val="22"/>
          <w:szCs w:val="22"/>
        </w:rPr>
        <w:t xml:space="preserve"> </w:t>
      </w:r>
      <w:bookmarkEnd w:id="5"/>
      <w:bookmarkEnd w:id="6"/>
      <w:r w:rsidR="00AC5049" w:rsidRPr="0016105D">
        <w:rPr>
          <w:rFonts w:asciiTheme="minorHAnsi" w:hAnsiTheme="minorHAnsi" w:cstheme="minorHAnsi"/>
          <w:b w:val="0"/>
          <w:bCs/>
          <w:sz w:val="22"/>
          <w:szCs w:val="22"/>
        </w:rPr>
        <w:t>oświadczam, że</w:t>
      </w:r>
      <w:r w:rsidRPr="0016105D">
        <w:rPr>
          <w:rFonts w:asciiTheme="minorHAnsi" w:hAnsiTheme="minorHAnsi" w:cstheme="minorHAnsi"/>
          <w:b w:val="0"/>
          <w:bCs/>
          <w:sz w:val="22"/>
          <w:szCs w:val="22"/>
        </w:rPr>
        <w:t>:</w:t>
      </w:r>
    </w:p>
    <w:p w14:paraId="25F839B7" w14:textId="77777777" w:rsidR="000552B2" w:rsidRPr="0016105D" w:rsidRDefault="000552B2" w:rsidP="000552B2">
      <w:pPr>
        <w:tabs>
          <w:tab w:val="right" w:leader="dot" w:pos="9072"/>
        </w:tabs>
        <w:jc w:val="both"/>
        <w:rPr>
          <w:rFonts w:asciiTheme="minorHAnsi" w:hAnsiTheme="minorHAnsi" w:cstheme="minorHAnsi"/>
          <w:sz w:val="22"/>
          <w:szCs w:val="22"/>
        </w:rPr>
      </w:pPr>
    </w:p>
    <w:p w14:paraId="4493A3C4" w14:textId="282C5DEF" w:rsidR="000363E7" w:rsidRPr="0016105D" w:rsidRDefault="000363E7" w:rsidP="00246E8E">
      <w:pPr>
        <w:pStyle w:val="Akapitzlist"/>
        <w:numPr>
          <w:ilvl w:val="0"/>
          <w:numId w:val="22"/>
        </w:numPr>
        <w:tabs>
          <w:tab w:val="right" w:leader="dot" w:pos="9072"/>
        </w:tabs>
        <w:contextualSpacing/>
        <w:jc w:val="both"/>
        <w:rPr>
          <w:rFonts w:asciiTheme="minorHAnsi" w:hAnsiTheme="minorHAnsi" w:cstheme="minorHAnsi"/>
          <w:sz w:val="22"/>
          <w:szCs w:val="22"/>
        </w:rPr>
      </w:pPr>
      <w:r w:rsidRPr="0016105D">
        <w:rPr>
          <w:rFonts w:asciiTheme="minorHAnsi" w:hAnsiTheme="minorHAnsi" w:cstheme="minorHAnsi"/>
          <w:sz w:val="22"/>
          <w:szCs w:val="22"/>
        </w:rPr>
        <w:t xml:space="preserve">nie zachodzą w stosunku do mnie przesłanki wykluczenia z postępowania na podstawie art. 7 </w:t>
      </w:r>
      <w:r w:rsidRPr="0016105D">
        <w:rPr>
          <w:rFonts w:asciiTheme="minorHAnsi" w:hAnsiTheme="minorHAnsi" w:cstheme="minorHAnsi"/>
          <w:sz w:val="22"/>
          <w:szCs w:val="22"/>
        </w:rPr>
        <w:br/>
        <w:t>ust. 1 ustawy z dnia 13 kwietnia 2022 r. o szczególnych rozwiązaniach w zakresie przeciwdziałania wspieraniu agresji na Ukrainę oraz służących ochronie bezpieczeństwa narodowego</w:t>
      </w:r>
      <w:r w:rsidRPr="0016105D">
        <w:rPr>
          <w:rFonts w:asciiTheme="minorHAnsi" w:hAnsiTheme="minorHAnsi" w:cstheme="minorHAnsi"/>
          <w:sz w:val="22"/>
          <w:szCs w:val="22"/>
        </w:rPr>
        <w:br/>
        <w:t>(Dz. U. poz. 835);</w:t>
      </w:r>
    </w:p>
    <w:p w14:paraId="6EFE6BEB" w14:textId="5FF63BD0" w:rsidR="000363E7" w:rsidRPr="0016105D" w:rsidRDefault="000363E7" w:rsidP="00246E8E">
      <w:pPr>
        <w:pStyle w:val="Akapitzlist"/>
        <w:numPr>
          <w:ilvl w:val="0"/>
          <w:numId w:val="22"/>
        </w:numPr>
        <w:tabs>
          <w:tab w:val="right" w:leader="dot" w:pos="9072"/>
        </w:tabs>
        <w:contextualSpacing/>
        <w:jc w:val="both"/>
        <w:rPr>
          <w:rFonts w:asciiTheme="minorHAnsi" w:hAnsiTheme="minorHAnsi" w:cstheme="minorHAnsi"/>
          <w:sz w:val="22"/>
          <w:szCs w:val="22"/>
        </w:rPr>
      </w:pPr>
      <w:r w:rsidRPr="0016105D">
        <w:rPr>
          <w:rFonts w:asciiTheme="minorHAnsi" w:hAnsiTheme="minorHAnsi" w:cstheme="minorHAnsi"/>
          <w:sz w:val="22"/>
          <w:szCs w:val="22"/>
        </w:rPr>
        <w:t>nie zachodzą w stosunku do mnie przesłanki wykluczenia z postępowania na podstawie art. 5 k Rozporządzenia Rady (UE) nr 833/2014 z dnia 31 lipca 2014 r. dotyczące środków ograniczających w związku z działaniami Rosji destabilizującymi na Ukrainie (Dz.U.UE.L.2022.322I.1 art. 1);</w:t>
      </w:r>
    </w:p>
    <w:p w14:paraId="70966DBF" w14:textId="5E29B7F6" w:rsidR="00AC5049" w:rsidRPr="0016105D" w:rsidRDefault="00AC5049" w:rsidP="00246E8E">
      <w:pPr>
        <w:pStyle w:val="Akapitzlist"/>
        <w:numPr>
          <w:ilvl w:val="0"/>
          <w:numId w:val="22"/>
        </w:numPr>
        <w:contextualSpacing/>
        <w:jc w:val="both"/>
        <w:rPr>
          <w:rFonts w:asciiTheme="minorHAnsi" w:hAnsiTheme="minorHAnsi" w:cstheme="minorHAnsi"/>
          <w:sz w:val="22"/>
          <w:szCs w:val="22"/>
        </w:rPr>
      </w:pPr>
      <w:r w:rsidRPr="0016105D">
        <w:rPr>
          <w:rFonts w:asciiTheme="minorHAnsi" w:hAnsiTheme="minorHAnsi" w:cstheme="minorHAnsi"/>
          <w:sz w:val="22"/>
          <w:szCs w:val="22"/>
        </w:rPr>
        <w:t>wszystkie informacje podane w powyższych oświadczeniach są aktualne i zgodne z prawdą oraz zostały przedstawione z pełną świadomością konsekwencji wprowadzenia Zamawiającego w błąd przy przedstawianiu informacji.</w:t>
      </w:r>
    </w:p>
    <w:p w14:paraId="2DAF8624" w14:textId="626658C0" w:rsidR="000552B2" w:rsidRPr="0016105D" w:rsidRDefault="000552B2" w:rsidP="000552B2">
      <w:pPr>
        <w:contextualSpacing/>
        <w:jc w:val="both"/>
        <w:rPr>
          <w:rFonts w:asciiTheme="minorHAnsi" w:hAnsiTheme="minorHAnsi" w:cstheme="minorHAnsi"/>
          <w:sz w:val="22"/>
          <w:szCs w:val="22"/>
        </w:rPr>
      </w:pPr>
    </w:p>
    <w:p w14:paraId="45D8409F" w14:textId="1433F279" w:rsidR="000552B2" w:rsidRPr="0016105D" w:rsidRDefault="000552B2" w:rsidP="000552B2">
      <w:pPr>
        <w:contextualSpacing/>
        <w:jc w:val="both"/>
        <w:rPr>
          <w:rFonts w:asciiTheme="minorHAnsi" w:hAnsiTheme="minorHAnsi" w:cstheme="minorHAnsi"/>
          <w:sz w:val="22"/>
          <w:szCs w:val="22"/>
        </w:rPr>
      </w:pPr>
    </w:p>
    <w:p w14:paraId="27E9D636" w14:textId="77777777" w:rsidR="000552B2" w:rsidRPr="0016105D" w:rsidRDefault="000552B2" w:rsidP="000552B2">
      <w:pPr>
        <w:contextualSpacing/>
        <w:jc w:val="both"/>
        <w:rPr>
          <w:rFonts w:asciiTheme="minorHAnsi" w:hAnsiTheme="minorHAnsi" w:cstheme="minorHAnsi"/>
          <w:sz w:val="22"/>
          <w:szCs w:val="22"/>
        </w:rPr>
      </w:pPr>
    </w:p>
    <w:p w14:paraId="18209491" w14:textId="22F6426C" w:rsidR="000552B2" w:rsidRPr="0016105D" w:rsidRDefault="000552B2" w:rsidP="0047602E">
      <w:pPr>
        <w:tabs>
          <w:tab w:val="center" w:pos="5954"/>
        </w:tabs>
        <w:ind w:left="4253"/>
        <w:rPr>
          <w:rFonts w:asciiTheme="minorHAnsi" w:hAnsiTheme="minorHAnsi" w:cstheme="minorHAnsi"/>
          <w:b/>
          <w:i/>
          <w:sz w:val="22"/>
          <w:szCs w:val="22"/>
        </w:rPr>
      </w:pPr>
      <w:r w:rsidRPr="0016105D">
        <w:rPr>
          <w:rFonts w:asciiTheme="minorHAnsi" w:hAnsiTheme="minorHAnsi" w:cstheme="minorHAnsi"/>
          <w:b/>
          <w:i/>
          <w:sz w:val="22"/>
          <w:szCs w:val="22"/>
        </w:rPr>
        <w:tab/>
        <w:t>dokument należy podpisać kwalifikowanym podpisem elektronicznym przez osobę lub osoby umocowane do złożenia podpisu w imieniu</w:t>
      </w:r>
      <w:r w:rsidR="0047602E" w:rsidRPr="0016105D">
        <w:rPr>
          <w:rFonts w:asciiTheme="minorHAnsi" w:hAnsiTheme="minorHAnsi" w:cstheme="minorHAnsi"/>
          <w:b/>
          <w:i/>
          <w:sz w:val="22"/>
          <w:szCs w:val="22"/>
        </w:rPr>
        <w:t xml:space="preserve"> </w:t>
      </w:r>
      <w:r w:rsidR="007E1649" w:rsidRPr="0016105D">
        <w:rPr>
          <w:rFonts w:asciiTheme="minorHAnsi" w:hAnsiTheme="minorHAnsi" w:cstheme="minorHAnsi"/>
          <w:b/>
          <w:i/>
          <w:sz w:val="22"/>
          <w:szCs w:val="22"/>
        </w:rPr>
        <w:t>Wykonawc</w:t>
      </w:r>
      <w:r w:rsidRPr="0016105D">
        <w:rPr>
          <w:rFonts w:asciiTheme="minorHAnsi" w:hAnsiTheme="minorHAnsi" w:cstheme="minorHAnsi"/>
          <w:b/>
          <w:i/>
          <w:sz w:val="22"/>
          <w:szCs w:val="22"/>
        </w:rPr>
        <w:t>y</w:t>
      </w:r>
    </w:p>
    <w:p w14:paraId="488DDBDC" w14:textId="77777777" w:rsidR="000552B2" w:rsidRPr="0016105D" w:rsidRDefault="000552B2" w:rsidP="00DD11B4">
      <w:pPr>
        <w:jc w:val="both"/>
        <w:rPr>
          <w:rFonts w:asciiTheme="minorHAnsi" w:hAnsiTheme="minorHAnsi" w:cstheme="minorHAnsi"/>
          <w:sz w:val="22"/>
          <w:szCs w:val="22"/>
        </w:rPr>
      </w:pPr>
    </w:p>
    <w:p w14:paraId="5E5AF0B8" w14:textId="77777777" w:rsidR="000552B2" w:rsidRPr="0016105D" w:rsidRDefault="000552B2" w:rsidP="00DD11B4">
      <w:pPr>
        <w:jc w:val="both"/>
        <w:rPr>
          <w:rFonts w:asciiTheme="minorHAnsi" w:hAnsiTheme="minorHAnsi" w:cstheme="minorHAnsi"/>
          <w:sz w:val="22"/>
          <w:szCs w:val="22"/>
        </w:rPr>
      </w:pPr>
    </w:p>
    <w:p w14:paraId="5A854982" w14:textId="77777777" w:rsidR="00F80475" w:rsidRPr="0016105D" w:rsidRDefault="00F80475" w:rsidP="00DD11B4">
      <w:pPr>
        <w:jc w:val="both"/>
        <w:rPr>
          <w:rFonts w:asciiTheme="minorHAnsi" w:hAnsiTheme="minorHAnsi" w:cstheme="minorHAnsi"/>
        </w:rPr>
      </w:pPr>
    </w:p>
    <w:p w14:paraId="497B6DE5" w14:textId="04618258" w:rsidR="000363E7" w:rsidRPr="0016105D" w:rsidRDefault="000363E7">
      <w:pPr>
        <w:rPr>
          <w:rFonts w:asciiTheme="minorHAnsi" w:hAnsiTheme="minorHAnsi" w:cstheme="minorHAnsi"/>
          <w:b/>
          <w:bCs/>
          <w:i/>
          <w:iCs/>
          <w:sz w:val="20"/>
          <w:szCs w:val="20"/>
          <w:vertAlign w:val="superscript"/>
        </w:rPr>
      </w:pPr>
      <w:r w:rsidRPr="0016105D">
        <w:rPr>
          <w:rFonts w:asciiTheme="minorHAnsi" w:hAnsiTheme="minorHAnsi" w:cstheme="minorHAnsi"/>
          <w:b/>
          <w:bCs/>
          <w:i/>
          <w:iCs/>
          <w:sz w:val="20"/>
          <w:szCs w:val="20"/>
          <w:vertAlign w:val="superscript"/>
        </w:rPr>
        <w:br w:type="page"/>
      </w:r>
    </w:p>
    <w:tbl>
      <w:tblPr>
        <w:tblW w:w="9360" w:type="dxa"/>
        <w:jc w:val="center"/>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2F0820" w:rsidRPr="0016105D" w14:paraId="47209C29" w14:textId="77777777" w:rsidTr="006F264B">
        <w:trPr>
          <w:trHeight w:val="412"/>
          <w:jc w:val="center"/>
        </w:trPr>
        <w:tc>
          <w:tcPr>
            <w:tcW w:w="9360" w:type="dxa"/>
            <w:tcBorders>
              <w:top w:val="single" w:sz="4" w:space="0" w:color="auto"/>
              <w:left w:val="single" w:sz="4" w:space="0" w:color="auto"/>
              <w:bottom w:val="nil"/>
              <w:right w:val="single" w:sz="4" w:space="0" w:color="auto"/>
            </w:tcBorders>
          </w:tcPr>
          <w:p w14:paraId="3148BDB4" w14:textId="04ED7304" w:rsidR="002F0820" w:rsidRPr="0016105D" w:rsidRDefault="008D5243" w:rsidP="00422EB9">
            <w:pPr>
              <w:keepNext/>
              <w:jc w:val="right"/>
              <w:outlineLvl w:val="2"/>
              <w:rPr>
                <w:rFonts w:asciiTheme="minorHAnsi" w:hAnsiTheme="minorHAnsi" w:cstheme="minorHAnsi"/>
                <w:b/>
                <w:color w:val="000000"/>
              </w:rPr>
            </w:pPr>
            <w:r w:rsidRPr="0016105D">
              <w:rPr>
                <w:rFonts w:asciiTheme="minorHAnsi" w:hAnsiTheme="minorHAnsi" w:cstheme="minorHAnsi"/>
                <w:b/>
                <w:sz w:val="22"/>
                <w:szCs w:val="22"/>
              </w:rPr>
              <w:lastRenderedPageBreak/>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00912DD9"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t xml:space="preserve">Załącznik nr </w:t>
            </w:r>
            <w:r w:rsidR="00D671EA">
              <w:rPr>
                <w:rFonts w:asciiTheme="minorHAnsi" w:hAnsiTheme="minorHAnsi" w:cstheme="minorHAnsi"/>
                <w:b/>
                <w:sz w:val="22"/>
                <w:szCs w:val="22"/>
              </w:rPr>
              <w:t>7</w:t>
            </w:r>
            <w:r w:rsidR="00D671EA" w:rsidRPr="0016105D">
              <w:rPr>
                <w:rFonts w:asciiTheme="minorHAnsi" w:hAnsiTheme="minorHAnsi" w:cstheme="minorHAnsi"/>
                <w:b/>
                <w:sz w:val="22"/>
                <w:szCs w:val="22"/>
              </w:rPr>
              <w:t xml:space="preserve"> </w:t>
            </w:r>
            <w:r w:rsidR="0047602E" w:rsidRPr="0016105D">
              <w:rPr>
                <w:rFonts w:asciiTheme="minorHAnsi" w:hAnsiTheme="minorHAnsi" w:cstheme="minorHAnsi"/>
                <w:b/>
                <w:sz w:val="22"/>
                <w:szCs w:val="22"/>
              </w:rPr>
              <w:t>do S</w:t>
            </w:r>
            <w:r w:rsidR="002F0820" w:rsidRPr="0016105D">
              <w:rPr>
                <w:rFonts w:asciiTheme="minorHAnsi" w:hAnsiTheme="minorHAnsi" w:cstheme="minorHAnsi"/>
                <w:b/>
                <w:sz w:val="22"/>
                <w:szCs w:val="22"/>
              </w:rPr>
              <w:t>WZ</w:t>
            </w:r>
          </w:p>
          <w:p w14:paraId="4EA2659A" w14:textId="77777777" w:rsidR="002F0820" w:rsidRPr="0016105D" w:rsidRDefault="002F0820" w:rsidP="006D7401">
            <w:pPr>
              <w:rPr>
                <w:rFonts w:asciiTheme="minorHAnsi" w:hAnsiTheme="minorHAnsi" w:cstheme="minorHAnsi"/>
                <w:b/>
                <w:color w:val="000000"/>
                <w:sz w:val="12"/>
                <w:szCs w:val="12"/>
              </w:rPr>
            </w:pPr>
          </w:p>
        </w:tc>
      </w:tr>
      <w:tr w:rsidR="002F0820" w:rsidRPr="0016105D" w14:paraId="759C948A" w14:textId="77777777" w:rsidTr="006F264B">
        <w:trPr>
          <w:trHeight w:val="246"/>
          <w:jc w:val="center"/>
        </w:trPr>
        <w:tc>
          <w:tcPr>
            <w:tcW w:w="9360" w:type="dxa"/>
            <w:tcBorders>
              <w:top w:val="nil"/>
              <w:left w:val="single" w:sz="4" w:space="0" w:color="auto"/>
              <w:bottom w:val="single" w:sz="4" w:space="0" w:color="auto"/>
              <w:right w:val="single" w:sz="4" w:space="0" w:color="auto"/>
            </w:tcBorders>
          </w:tcPr>
          <w:p w14:paraId="5848EBBF" w14:textId="77777777" w:rsidR="00627C79" w:rsidRPr="0016105D" w:rsidRDefault="002F0820" w:rsidP="006D7401">
            <w:pPr>
              <w:jc w:val="center"/>
              <w:rPr>
                <w:rFonts w:asciiTheme="minorHAnsi" w:hAnsiTheme="minorHAnsi" w:cstheme="minorHAnsi"/>
                <w:b/>
                <w:sz w:val="22"/>
                <w:szCs w:val="22"/>
              </w:rPr>
            </w:pPr>
            <w:r w:rsidRPr="0016105D">
              <w:rPr>
                <w:rFonts w:asciiTheme="minorHAnsi" w:hAnsiTheme="minorHAnsi" w:cstheme="minorHAnsi"/>
                <w:b/>
                <w:sz w:val="22"/>
                <w:szCs w:val="22"/>
              </w:rPr>
              <w:t>ZOBOWIĄZANIE PODMIOTU</w:t>
            </w:r>
          </w:p>
          <w:p w14:paraId="4913BB38" w14:textId="04209E3C" w:rsidR="002F0820" w:rsidRPr="0016105D" w:rsidRDefault="00627C79" w:rsidP="006D7401">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o którym mowa w art. 118 ust. 3 ustawy </w:t>
            </w:r>
          </w:p>
          <w:p w14:paraId="15022385" w14:textId="101D5E86" w:rsidR="002F0820" w:rsidRPr="0016105D" w:rsidRDefault="00627C79" w:rsidP="006D7401">
            <w:pPr>
              <w:jc w:val="center"/>
              <w:rPr>
                <w:rFonts w:asciiTheme="minorHAnsi" w:hAnsiTheme="minorHAnsi" w:cstheme="minorHAnsi"/>
                <w:b/>
                <w:sz w:val="22"/>
                <w:szCs w:val="22"/>
              </w:rPr>
            </w:pPr>
            <w:r w:rsidRPr="0016105D">
              <w:rPr>
                <w:rFonts w:asciiTheme="minorHAnsi" w:hAnsiTheme="minorHAnsi" w:cstheme="minorHAnsi"/>
                <w:b/>
                <w:sz w:val="22"/>
                <w:szCs w:val="22"/>
              </w:rPr>
              <w:t>do oddania do dyspozycji wykonawcy niezbędnych zasobów</w:t>
            </w:r>
          </w:p>
          <w:p w14:paraId="0E19666F" w14:textId="4CAFD43A" w:rsidR="002F0820" w:rsidRPr="0016105D" w:rsidRDefault="00627C79" w:rsidP="006D7401">
            <w:pPr>
              <w:jc w:val="center"/>
              <w:rPr>
                <w:rFonts w:asciiTheme="minorHAnsi" w:hAnsiTheme="minorHAnsi" w:cstheme="minorHAnsi"/>
                <w:b/>
                <w:sz w:val="22"/>
                <w:szCs w:val="22"/>
              </w:rPr>
            </w:pPr>
            <w:r w:rsidRPr="0016105D">
              <w:rPr>
                <w:rFonts w:asciiTheme="minorHAnsi" w:hAnsiTheme="minorHAnsi" w:cstheme="minorHAnsi"/>
                <w:b/>
                <w:sz w:val="22"/>
                <w:szCs w:val="22"/>
              </w:rPr>
              <w:t>na potrzeby wykonania zamówienia</w:t>
            </w:r>
          </w:p>
          <w:p w14:paraId="3ACD6B5D" w14:textId="77777777" w:rsidR="002F0820" w:rsidRPr="0016105D" w:rsidRDefault="002F0820" w:rsidP="006F264B">
            <w:pPr>
              <w:jc w:val="center"/>
              <w:rPr>
                <w:rFonts w:asciiTheme="minorHAnsi" w:hAnsiTheme="minorHAnsi" w:cstheme="minorHAnsi"/>
                <w:b/>
                <w:sz w:val="22"/>
                <w:szCs w:val="22"/>
              </w:rPr>
            </w:pPr>
          </w:p>
        </w:tc>
      </w:tr>
    </w:tbl>
    <w:p w14:paraId="53FC37F3" w14:textId="77777777" w:rsidR="002F0820" w:rsidRPr="0016105D" w:rsidRDefault="002F0820" w:rsidP="002F0820">
      <w:pPr>
        <w:jc w:val="both"/>
        <w:rPr>
          <w:rFonts w:asciiTheme="minorHAnsi" w:hAnsiTheme="minorHAnsi" w:cstheme="minorHAnsi"/>
          <w:sz w:val="22"/>
          <w:szCs w:val="22"/>
        </w:rPr>
      </w:pPr>
    </w:p>
    <w:p w14:paraId="0DFB5021" w14:textId="77777777" w:rsidR="002F0820" w:rsidRPr="0016105D" w:rsidRDefault="002F0820" w:rsidP="002F0820">
      <w:pPr>
        <w:jc w:val="both"/>
        <w:rPr>
          <w:rFonts w:asciiTheme="minorHAnsi" w:hAnsiTheme="minorHAnsi" w:cstheme="minorHAnsi"/>
          <w:sz w:val="22"/>
          <w:szCs w:val="22"/>
        </w:rPr>
      </w:pPr>
      <w:r w:rsidRPr="0016105D">
        <w:rPr>
          <w:rFonts w:asciiTheme="minorHAnsi" w:hAnsiTheme="minorHAnsi" w:cstheme="minorHAnsi"/>
          <w:sz w:val="22"/>
          <w:szCs w:val="22"/>
        </w:rPr>
        <w:t>Ja niżej podpisany / my niżej podpisani:</w:t>
      </w:r>
    </w:p>
    <w:p w14:paraId="4384269C" w14:textId="77777777" w:rsidR="002F0820" w:rsidRPr="0016105D" w:rsidRDefault="002F0820" w:rsidP="002F0820">
      <w:pPr>
        <w:autoSpaceDE w:val="0"/>
        <w:autoSpaceDN w:val="0"/>
        <w:adjustRightInd w:val="0"/>
        <w:spacing w:line="240" w:lineRule="exact"/>
        <w:jc w:val="both"/>
        <w:rPr>
          <w:rFonts w:asciiTheme="minorHAnsi" w:hAnsiTheme="minorHAnsi" w:cstheme="minorHAnsi"/>
          <w:sz w:val="22"/>
          <w:szCs w:val="22"/>
        </w:rPr>
      </w:pPr>
      <w:r w:rsidRPr="0016105D">
        <w:rPr>
          <w:rFonts w:asciiTheme="minorHAnsi" w:hAnsiTheme="minorHAnsi" w:cstheme="minorHAnsi"/>
          <w:sz w:val="22"/>
          <w:szCs w:val="22"/>
        </w:rPr>
        <w:t>……………………………………………………………………………………………………………</w:t>
      </w:r>
    </w:p>
    <w:p w14:paraId="3FCA0537" w14:textId="77777777" w:rsidR="002F0820" w:rsidRPr="0016105D" w:rsidRDefault="002F0820" w:rsidP="002F0820">
      <w:pPr>
        <w:autoSpaceDE w:val="0"/>
        <w:autoSpaceDN w:val="0"/>
        <w:adjustRightInd w:val="0"/>
        <w:spacing w:line="240" w:lineRule="exact"/>
        <w:jc w:val="center"/>
        <w:rPr>
          <w:rFonts w:asciiTheme="minorHAnsi" w:hAnsiTheme="minorHAnsi" w:cstheme="minorHAnsi"/>
        </w:rPr>
      </w:pPr>
      <w:r w:rsidRPr="0016105D">
        <w:rPr>
          <w:rFonts w:asciiTheme="minorHAnsi" w:hAnsiTheme="minorHAnsi" w:cstheme="minorHAnsi"/>
          <w:sz w:val="15"/>
          <w:szCs w:val="15"/>
        </w:rPr>
        <w:t>(imię i nazwisko osoby / osób upoważnionych doi reprezentacji podmiotu)</w:t>
      </w:r>
    </w:p>
    <w:p w14:paraId="4436E0F4" w14:textId="77777777" w:rsidR="002F0820" w:rsidRPr="0016105D" w:rsidRDefault="002F0820" w:rsidP="002F0820">
      <w:pPr>
        <w:jc w:val="both"/>
        <w:rPr>
          <w:rFonts w:asciiTheme="minorHAnsi" w:hAnsiTheme="minorHAnsi" w:cstheme="minorHAnsi"/>
          <w:sz w:val="16"/>
          <w:szCs w:val="16"/>
        </w:rPr>
      </w:pPr>
    </w:p>
    <w:p w14:paraId="0860BF8B" w14:textId="77777777" w:rsidR="002F0820" w:rsidRPr="0016105D" w:rsidRDefault="002F0820" w:rsidP="002F0820">
      <w:pPr>
        <w:jc w:val="both"/>
        <w:rPr>
          <w:rFonts w:asciiTheme="minorHAnsi" w:hAnsiTheme="minorHAnsi" w:cstheme="minorHAnsi"/>
          <w:sz w:val="22"/>
          <w:szCs w:val="22"/>
        </w:rPr>
      </w:pPr>
      <w:r w:rsidRPr="0016105D">
        <w:rPr>
          <w:rFonts w:asciiTheme="minorHAnsi" w:hAnsiTheme="minorHAnsi" w:cstheme="minorHAnsi"/>
          <w:sz w:val="22"/>
          <w:szCs w:val="22"/>
        </w:rPr>
        <w:t>działając w imieniu i na rzecz:</w:t>
      </w:r>
    </w:p>
    <w:p w14:paraId="73ECF269" w14:textId="77777777" w:rsidR="002F0820" w:rsidRPr="0016105D" w:rsidRDefault="002F0820" w:rsidP="002F0820">
      <w:pPr>
        <w:autoSpaceDE w:val="0"/>
        <w:autoSpaceDN w:val="0"/>
        <w:adjustRightInd w:val="0"/>
        <w:spacing w:line="240" w:lineRule="exact"/>
        <w:jc w:val="both"/>
        <w:rPr>
          <w:rFonts w:asciiTheme="minorHAnsi" w:hAnsiTheme="minorHAnsi" w:cstheme="minorHAnsi"/>
          <w:sz w:val="22"/>
          <w:szCs w:val="22"/>
        </w:rPr>
      </w:pPr>
      <w:r w:rsidRPr="0016105D">
        <w:rPr>
          <w:rFonts w:asciiTheme="minorHAnsi" w:hAnsiTheme="minorHAnsi" w:cstheme="minorHAnsi"/>
          <w:sz w:val="22"/>
          <w:szCs w:val="22"/>
        </w:rPr>
        <w:t>……………………………………………………………………………………………………………</w:t>
      </w:r>
    </w:p>
    <w:p w14:paraId="641C8A66" w14:textId="77777777" w:rsidR="002F0820" w:rsidRPr="0016105D" w:rsidRDefault="002F0820" w:rsidP="002F0820">
      <w:pPr>
        <w:autoSpaceDE w:val="0"/>
        <w:autoSpaceDN w:val="0"/>
        <w:adjustRightInd w:val="0"/>
        <w:spacing w:line="240" w:lineRule="exact"/>
        <w:jc w:val="center"/>
        <w:rPr>
          <w:rFonts w:asciiTheme="minorHAnsi" w:hAnsiTheme="minorHAnsi" w:cstheme="minorHAnsi"/>
        </w:rPr>
      </w:pPr>
      <w:r w:rsidRPr="0016105D">
        <w:rPr>
          <w:rFonts w:asciiTheme="minorHAnsi" w:hAnsiTheme="minorHAnsi" w:cstheme="minorHAnsi"/>
          <w:sz w:val="15"/>
          <w:szCs w:val="15"/>
        </w:rPr>
        <w:t>(nazwa podmiotu)</w:t>
      </w:r>
    </w:p>
    <w:p w14:paraId="35F65D52" w14:textId="77777777" w:rsidR="002F0820" w:rsidRPr="0016105D" w:rsidRDefault="002F0820" w:rsidP="002F0820">
      <w:pPr>
        <w:jc w:val="both"/>
        <w:rPr>
          <w:rFonts w:asciiTheme="minorHAnsi" w:hAnsiTheme="minorHAnsi" w:cstheme="minorHAnsi"/>
          <w:sz w:val="16"/>
          <w:szCs w:val="16"/>
        </w:rPr>
      </w:pPr>
    </w:p>
    <w:p w14:paraId="4766ECB4" w14:textId="77777777" w:rsidR="002F0820" w:rsidRPr="0016105D" w:rsidRDefault="002F0820" w:rsidP="002F0820">
      <w:pPr>
        <w:jc w:val="both"/>
        <w:rPr>
          <w:rFonts w:asciiTheme="minorHAnsi" w:hAnsiTheme="minorHAnsi" w:cstheme="minorHAnsi"/>
          <w:sz w:val="22"/>
          <w:szCs w:val="22"/>
        </w:rPr>
      </w:pPr>
      <w:r w:rsidRPr="0016105D">
        <w:rPr>
          <w:rFonts w:asciiTheme="minorHAnsi" w:hAnsiTheme="minorHAnsi" w:cstheme="minorHAnsi"/>
          <w:sz w:val="22"/>
          <w:szCs w:val="22"/>
        </w:rPr>
        <w:t>zobowiązuję się do oddania niżej wymienionych zasobów na potrzeby wykonania zamówienia:</w:t>
      </w:r>
    </w:p>
    <w:p w14:paraId="01BC9E2E" w14:textId="77777777" w:rsidR="002F0820" w:rsidRPr="0016105D" w:rsidRDefault="002F0820" w:rsidP="002F0820">
      <w:pPr>
        <w:autoSpaceDE w:val="0"/>
        <w:autoSpaceDN w:val="0"/>
        <w:adjustRightInd w:val="0"/>
        <w:spacing w:line="240" w:lineRule="exact"/>
        <w:jc w:val="both"/>
        <w:rPr>
          <w:rFonts w:asciiTheme="minorHAnsi" w:hAnsiTheme="minorHAnsi" w:cstheme="minorHAnsi"/>
          <w:sz w:val="22"/>
          <w:szCs w:val="22"/>
        </w:rPr>
      </w:pPr>
      <w:r w:rsidRPr="0016105D">
        <w:rPr>
          <w:rFonts w:asciiTheme="minorHAnsi" w:hAnsiTheme="minorHAnsi" w:cstheme="minorHAnsi"/>
          <w:sz w:val="22"/>
          <w:szCs w:val="22"/>
        </w:rPr>
        <w:t>……………………………………………………………………………………………………………</w:t>
      </w:r>
    </w:p>
    <w:p w14:paraId="0C3F9BF8" w14:textId="28B78F2A" w:rsidR="002F0820" w:rsidRPr="0016105D" w:rsidRDefault="00D72C45" w:rsidP="002F0820">
      <w:pPr>
        <w:autoSpaceDE w:val="0"/>
        <w:autoSpaceDN w:val="0"/>
        <w:adjustRightInd w:val="0"/>
        <w:spacing w:line="240" w:lineRule="exact"/>
        <w:jc w:val="center"/>
        <w:rPr>
          <w:rFonts w:asciiTheme="minorHAnsi" w:hAnsiTheme="minorHAnsi" w:cstheme="minorHAnsi"/>
        </w:rPr>
      </w:pPr>
      <w:r w:rsidRPr="0016105D">
        <w:rPr>
          <w:rFonts w:asciiTheme="minorHAnsi" w:hAnsiTheme="minorHAnsi" w:cstheme="minorHAnsi"/>
          <w:sz w:val="15"/>
          <w:szCs w:val="15"/>
        </w:rPr>
        <w:t xml:space="preserve"> </w:t>
      </w:r>
      <w:r w:rsidR="002F0820" w:rsidRPr="0016105D">
        <w:rPr>
          <w:rFonts w:asciiTheme="minorHAnsi" w:hAnsiTheme="minorHAnsi" w:cstheme="minorHAnsi"/>
          <w:sz w:val="15"/>
          <w:szCs w:val="15"/>
        </w:rPr>
        <w:t>(określenie zasobu – wiedza i doświadczenie)</w:t>
      </w:r>
    </w:p>
    <w:p w14:paraId="7F4F2C6B" w14:textId="77777777" w:rsidR="002F0820" w:rsidRPr="0016105D" w:rsidRDefault="002F0820" w:rsidP="002F0820">
      <w:pPr>
        <w:jc w:val="both"/>
        <w:rPr>
          <w:rFonts w:asciiTheme="minorHAnsi" w:hAnsiTheme="minorHAnsi" w:cstheme="minorHAnsi"/>
          <w:sz w:val="14"/>
          <w:szCs w:val="14"/>
        </w:rPr>
      </w:pPr>
    </w:p>
    <w:p w14:paraId="1B67EEF9" w14:textId="77777777" w:rsidR="002F0820" w:rsidRPr="0016105D" w:rsidRDefault="002F0820" w:rsidP="002F0820">
      <w:pPr>
        <w:jc w:val="both"/>
        <w:rPr>
          <w:rFonts w:asciiTheme="minorHAnsi" w:hAnsiTheme="minorHAnsi" w:cstheme="minorHAnsi"/>
          <w:sz w:val="22"/>
          <w:szCs w:val="22"/>
        </w:rPr>
      </w:pPr>
      <w:r w:rsidRPr="0016105D">
        <w:rPr>
          <w:rFonts w:asciiTheme="minorHAnsi" w:hAnsiTheme="minorHAnsi" w:cstheme="minorHAnsi"/>
          <w:sz w:val="22"/>
          <w:szCs w:val="22"/>
        </w:rPr>
        <w:t>do dyspozycji Wykonawcy:</w:t>
      </w:r>
    </w:p>
    <w:p w14:paraId="3B488A0C" w14:textId="77777777" w:rsidR="002F0820" w:rsidRPr="0016105D" w:rsidRDefault="002F0820" w:rsidP="002F0820">
      <w:pPr>
        <w:autoSpaceDE w:val="0"/>
        <w:autoSpaceDN w:val="0"/>
        <w:adjustRightInd w:val="0"/>
        <w:spacing w:line="240" w:lineRule="exact"/>
        <w:jc w:val="both"/>
        <w:rPr>
          <w:rFonts w:asciiTheme="minorHAnsi" w:hAnsiTheme="minorHAnsi" w:cstheme="minorHAnsi"/>
          <w:sz w:val="22"/>
          <w:szCs w:val="22"/>
        </w:rPr>
      </w:pPr>
      <w:r w:rsidRPr="0016105D">
        <w:rPr>
          <w:rFonts w:asciiTheme="minorHAnsi" w:hAnsiTheme="minorHAnsi" w:cstheme="minorHAnsi"/>
          <w:sz w:val="22"/>
          <w:szCs w:val="22"/>
        </w:rPr>
        <w:t>……………………………………………………………………………………………………………</w:t>
      </w:r>
    </w:p>
    <w:p w14:paraId="68E4C14E" w14:textId="77777777" w:rsidR="002F0820" w:rsidRPr="0016105D" w:rsidRDefault="002F0820" w:rsidP="002F0820">
      <w:pPr>
        <w:jc w:val="center"/>
        <w:rPr>
          <w:rFonts w:asciiTheme="minorHAnsi" w:hAnsiTheme="minorHAnsi" w:cstheme="minorHAnsi"/>
          <w:sz w:val="15"/>
          <w:szCs w:val="15"/>
        </w:rPr>
      </w:pPr>
      <w:r w:rsidRPr="0016105D">
        <w:rPr>
          <w:rFonts w:asciiTheme="minorHAnsi" w:hAnsiTheme="minorHAnsi" w:cstheme="minorHAnsi"/>
          <w:sz w:val="15"/>
          <w:szCs w:val="15"/>
        </w:rPr>
        <w:t>(nazwa Wykonawcy)</w:t>
      </w:r>
    </w:p>
    <w:p w14:paraId="2AD8AA19" w14:textId="77777777" w:rsidR="002F0820" w:rsidRPr="0016105D" w:rsidRDefault="002F0820" w:rsidP="002F0820">
      <w:pPr>
        <w:jc w:val="both"/>
        <w:rPr>
          <w:rFonts w:asciiTheme="minorHAnsi" w:hAnsiTheme="minorHAnsi" w:cstheme="minorHAnsi"/>
          <w:sz w:val="15"/>
          <w:szCs w:val="15"/>
        </w:rPr>
      </w:pPr>
    </w:p>
    <w:p w14:paraId="55BADF63" w14:textId="5FDE61AE" w:rsidR="002F0820" w:rsidRPr="0016105D" w:rsidRDefault="002F0820" w:rsidP="00025B71">
      <w:pPr>
        <w:autoSpaceDE w:val="0"/>
        <w:autoSpaceDN w:val="0"/>
        <w:adjustRightInd w:val="0"/>
        <w:jc w:val="both"/>
        <w:rPr>
          <w:rFonts w:asciiTheme="minorHAnsi" w:hAnsiTheme="minorHAnsi" w:cstheme="minorHAnsi"/>
          <w:sz w:val="22"/>
          <w:szCs w:val="22"/>
        </w:rPr>
      </w:pPr>
      <w:r w:rsidRPr="0016105D">
        <w:rPr>
          <w:rFonts w:asciiTheme="minorHAnsi" w:hAnsiTheme="minorHAnsi" w:cstheme="minorHAnsi"/>
          <w:sz w:val="22"/>
          <w:szCs w:val="22"/>
        </w:rPr>
        <w:t xml:space="preserve">przy wykonywaniu zamówienia </w:t>
      </w:r>
      <w:r w:rsidR="007755DA" w:rsidRPr="0016105D">
        <w:rPr>
          <w:rFonts w:asciiTheme="minorHAnsi" w:hAnsiTheme="minorHAnsi" w:cstheme="minorHAnsi"/>
          <w:sz w:val="22"/>
          <w:szCs w:val="22"/>
        </w:rPr>
        <w:t xml:space="preserve">pn.: </w:t>
      </w:r>
      <w:bookmarkStart w:id="7" w:name="_Hlk198628292"/>
      <w:r w:rsidR="004B1AB6" w:rsidRPr="00444127">
        <w:rPr>
          <w:rFonts w:asciiTheme="minorHAnsi" w:hAnsiTheme="minorHAnsi" w:cstheme="minorHAnsi"/>
          <w:b/>
          <w:bCs/>
          <w:i/>
          <w:iCs/>
          <w:sz w:val="22"/>
          <w:szCs w:val="22"/>
        </w:rPr>
        <w:t>Świadczenie usługi w zakresie opracowania strategii komunikacji dotyczącej inwazyjnych gatunków obcych</w:t>
      </w:r>
      <w:bookmarkEnd w:id="7"/>
      <w:r w:rsidR="004B1AB6" w:rsidRPr="004B1AB6">
        <w:rPr>
          <w:rFonts w:asciiTheme="minorHAnsi" w:hAnsiTheme="minorHAnsi" w:cstheme="minorHAnsi"/>
          <w:sz w:val="22"/>
          <w:szCs w:val="22"/>
        </w:rPr>
        <w:t xml:space="preserve"> </w:t>
      </w:r>
      <w:r w:rsidR="00025B71" w:rsidRPr="0016105D">
        <w:rPr>
          <w:rFonts w:asciiTheme="minorHAnsi" w:hAnsiTheme="minorHAnsi" w:cstheme="minorHAnsi"/>
          <w:sz w:val="22"/>
          <w:szCs w:val="22"/>
        </w:rPr>
        <w:t>oś</w:t>
      </w:r>
      <w:r w:rsidRPr="0016105D">
        <w:rPr>
          <w:rFonts w:asciiTheme="minorHAnsi" w:hAnsiTheme="minorHAnsi" w:cstheme="minorHAnsi"/>
          <w:sz w:val="22"/>
          <w:szCs w:val="22"/>
        </w:rPr>
        <w:t>wiadczam, że:</w:t>
      </w:r>
    </w:p>
    <w:p w14:paraId="4E208EC5" w14:textId="77777777" w:rsidR="006F264B" w:rsidRPr="0016105D" w:rsidRDefault="006F264B" w:rsidP="00025B71">
      <w:pPr>
        <w:autoSpaceDE w:val="0"/>
        <w:autoSpaceDN w:val="0"/>
        <w:adjustRightInd w:val="0"/>
        <w:jc w:val="both"/>
        <w:rPr>
          <w:rFonts w:asciiTheme="minorHAnsi" w:hAnsiTheme="minorHAnsi" w:cstheme="minorHAnsi"/>
          <w:sz w:val="10"/>
          <w:szCs w:val="10"/>
        </w:rPr>
      </w:pPr>
    </w:p>
    <w:p w14:paraId="7D18B4D3" w14:textId="77777777" w:rsidR="002F0820" w:rsidRPr="0016105D" w:rsidRDefault="002F0820">
      <w:pPr>
        <w:pStyle w:val="Akapitzlist"/>
        <w:numPr>
          <w:ilvl w:val="2"/>
          <w:numId w:val="8"/>
        </w:numPr>
        <w:tabs>
          <w:tab w:val="clear" w:pos="850"/>
        </w:tabs>
        <w:spacing w:before="120" w:after="120"/>
        <w:ind w:left="426" w:hanging="426"/>
        <w:jc w:val="both"/>
        <w:rPr>
          <w:rFonts w:asciiTheme="minorHAnsi" w:hAnsiTheme="minorHAnsi" w:cstheme="minorHAnsi"/>
          <w:sz w:val="22"/>
          <w:szCs w:val="22"/>
        </w:rPr>
      </w:pPr>
      <w:r w:rsidRPr="0016105D">
        <w:rPr>
          <w:rFonts w:asciiTheme="minorHAnsi" w:hAnsiTheme="minorHAnsi" w:cstheme="minorHAnsi"/>
          <w:sz w:val="22"/>
          <w:szCs w:val="22"/>
        </w:rPr>
        <w:t>udostępniam ww. Wykonawcy ww. zasoby w następującym zakresie:</w:t>
      </w:r>
    </w:p>
    <w:p w14:paraId="37DDF704" w14:textId="77777777" w:rsidR="002F0820" w:rsidRPr="0016105D" w:rsidRDefault="002F0820" w:rsidP="007B4071">
      <w:pPr>
        <w:pStyle w:val="Akapitzlist"/>
        <w:spacing w:before="120" w:after="120"/>
        <w:ind w:left="426"/>
        <w:jc w:val="both"/>
        <w:rPr>
          <w:rFonts w:asciiTheme="minorHAnsi" w:hAnsiTheme="minorHAnsi" w:cstheme="minorHAnsi"/>
          <w:sz w:val="22"/>
          <w:szCs w:val="22"/>
        </w:rPr>
      </w:pPr>
      <w:r w:rsidRPr="0016105D">
        <w:rPr>
          <w:rFonts w:asciiTheme="minorHAnsi" w:hAnsiTheme="minorHAnsi" w:cstheme="minorHAnsi"/>
          <w:sz w:val="22"/>
          <w:szCs w:val="22"/>
        </w:rPr>
        <w:t>………………………………………………………………………………………………………………………………………………</w:t>
      </w:r>
    </w:p>
    <w:p w14:paraId="595A31BD" w14:textId="77777777" w:rsidR="002F0820" w:rsidRPr="0016105D" w:rsidRDefault="002F0820">
      <w:pPr>
        <w:pStyle w:val="Akapitzlist"/>
        <w:numPr>
          <w:ilvl w:val="2"/>
          <w:numId w:val="8"/>
        </w:numPr>
        <w:spacing w:before="120" w:after="120"/>
        <w:ind w:left="426" w:hanging="426"/>
        <w:jc w:val="both"/>
        <w:rPr>
          <w:rFonts w:asciiTheme="minorHAnsi" w:hAnsiTheme="minorHAnsi" w:cstheme="minorHAnsi"/>
          <w:sz w:val="22"/>
          <w:szCs w:val="22"/>
        </w:rPr>
      </w:pPr>
      <w:r w:rsidRPr="0016105D">
        <w:rPr>
          <w:rFonts w:asciiTheme="minorHAnsi" w:hAnsiTheme="minorHAnsi" w:cstheme="minorHAnsi"/>
          <w:sz w:val="22"/>
          <w:szCs w:val="22"/>
        </w:rPr>
        <w:t>sposób wykorzystania przez ww. Wykonawcę udostępnionych zasobów przy wykonaniu zamówienia będzie następujący:</w:t>
      </w:r>
    </w:p>
    <w:p w14:paraId="7432FEF7" w14:textId="77777777" w:rsidR="002F0820" w:rsidRPr="0016105D" w:rsidRDefault="002F0820" w:rsidP="007B4071">
      <w:pPr>
        <w:pStyle w:val="Akapitzlist"/>
        <w:spacing w:before="120" w:after="120"/>
        <w:ind w:left="426"/>
        <w:jc w:val="both"/>
        <w:rPr>
          <w:rFonts w:asciiTheme="minorHAnsi" w:hAnsiTheme="minorHAnsi" w:cstheme="minorHAnsi"/>
          <w:sz w:val="22"/>
          <w:szCs w:val="22"/>
        </w:rPr>
      </w:pPr>
      <w:r w:rsidRPr="0016105D">
        <w:rPr>
          <w:rFonts w:asciiTheme="minorHAnsi" w:hAnsiTheme="minorHAnsi" w:cstheme="minorHAnsi"/>
          <w:sz w:val="22"/>
          <w:szCs w:val="22"/>
        </w:rPr>
        <w:t>………………………………………………………………………………………………………………………………………………</w:t>
      </w:r>
    </w:p>
    <w:p w14:paraId="636C4BBB" w14:textId="77777777" w:rsidR="002F0820" w:rsidRPr="0016105D" w:rsidRDefault="002F0820">
      <w:pPr>
        <w:pStyle w:val="Akapitzlist"/>
        <w:numPr>
          <w:ilvl w:val="2"/>
          <w:numId w:val="8"/>
        </w:numPr>
        <w:spacing w:before="120" w:after="120"/>
        <w:ind w:left="426" w:hanging="426"/>
        <w:jc w:val="both"/>
        <w:rPr>
          <w:rFonts w:asciiTheme="minorHAnsi" w:hAnsiTheme="minorHAnsi" w:cstheme="minorHAnsi"/>
          <w:sz w:val="22"/>
          <w:szCs w:val="22"/>
        </w:rPr>
      </w:pPr>
      <w:r w:rsidRPr="0016105D">
        <w:rPr>
          <w:rFonts w:asciiTheme="minorHAnsi" w:hAnsiTheme="minorHAnsi" w:cstheme="minorHAnsi"/>
          <w:sz w:val="22"/>
          <w:szCs w:val="22"/>
        </w:rPr>
        <w:t>charakter stosunku łączącego mnie z Wykonawcą będzie następujący:</w:t>
      </w:r>
    </w:p>
    <w:p w14:paraId="4CA22477" w14:textId="77777777" w:rsidR="002F0820" w:rsidRPr="0016105D" w:rsidRDefault="002F0820" w:rsidP="007B4071">
      <w:pPr>
        <w:pStyle w:val="Akapitzlist"/>
        <w:spacing w:before="120" w:after="120"/>
        <w:ind w:left="426"/>
        <w:jc w:val="both"/>
        <w:rPr>
          <w:rFonts w:asciiTheme="minorHAnsi" w:hAnsiTheme="minorHAnsi" w:cstheme="minorHAnsi"/>
          <w:sz w:val="22"/>
          <w:szCs w:val="22"/>
        </w:rPr>
      </w:pPr>
      <w:r w:rsidRPr="0016105D">
        <w:rPr>
          <w:rFonts w:asciiTheme="minorHAnsi" w:hAnsiTheme="minorHAnsi" w:cstheme="minorHAnsi"/>
          <w:sz w:val="22"/>
          <w:szCs w:val="22"/>
        </w:rPr>
        <w:t>………………………………………………………………………………………………………………………………………………</w:t>
      </w:r>
    </w:p>
    <w:p w14:paraId="035DD9C7" w14:textId="77777777" w:rsidR="002F0820" w:rsidRPr="0016105D" w:rsidRDefault="002F0820">
      <w:pPr>
        <w:pStyle w:val="Akapitzlist"/>
        <w:numPr>
          <w:ilvl w:val="2"/>
          <w:numId w:val="8"/>
        </w:numPr>
        <w:spacing w:before="120" w:after="120"/>
        <w:ind w:left="426" w:hanging="426"/>
        <w:jc w:val="both"/>
        <w:rPr>
          <w:rFonts w:asciiTheme="minorHAnsi" w:hAnsiTheme="minorHAnsi" w:cstheme="minorHAnsi"/>
          <w:sz w:val="22"/>
          <w:szCs w:val="22"/>
        </w:rPr>
      </w:pPr>
      <w:r w:rsidRPr="0016105D">
        <w:rPr>
          <w:rFonts w:asciiTheme="minorHAnsi" w:hAnsiTheme="minorHAnsi" w:cstheme="minorHAnsi"/>
          <w:sz w:val="22"/>
          <w:szCs w:val="22"/>
        </w:rPr>
        <w:t>zakres mojego udziału przy wykonywaniu zamówienia będzie następujący:</w:t>
      </w:r>
    </w:p>
    <w:p w14:paraId="42785406" w14:textId="77777777" w:rsidR="002F0820" w:rsidRPr="0016105D" w:rsidRDefault="002F0820" w:rsidP="007B4071">
      <w:pPr>
        <w:pStyle w:val="Akapitzlist"/>
        <w:spacing w:before="120" w:after="120"/>
        <w:ind w:left="426"/>
        <w:jc w:val="both"/>
        <w:rPr>
          <w:rFonts w:asciiTheme="minorHAnsi" w:hAnsiTheme="minorHAnsi" w:cstheme="minorHAnsi"/>
          <w:sz w:val="22"/>
          <w:szCs w:val="22"/>
        </w:rPr>
      </w:pPr>
      <w:r w:rsidRPr="0016105D">
        <w:rPr>
          <w:rFonts w:asciiTheme="minorHAnsi" w:hAnsiTheme="minorHAnsi" w:cstheme="minorHAnsi"/>
          <w:sz w:val="22"/>
          <w:szCs w:val="22"/>
        </w:rPr>
        <w:t>………………………………………………………………………………………………………………………………………………</w:t>
      </w:r>
    </w:p>
    <w:p w14:paraId="1D3C54E1" w14:textId="069CF8F0" w:rsidR="002F0820" w:rsidRPr="0016105D" w:rsidRDefault="002F0820">
      <w:pPr>
        <w:pStyle w:val="Akapitzlist"/>
        <w:numPr>
          <w:ilvl w:val="2"/>
          <w:numId w:val="8"/>
        </w:numPr>
        <w:spacing w:before="120" w:after="120"/>
        <w:ind w:left="426" w:hanging="426"/>
        <w:jc w:val="both"/>
        <w:rPr>
          <w:rFonts w:asciiTheme="minorHAnsi" w:hAnsiTheme="minorHAnsi" w:cstheme="minorHAnsi"/>
          <w:sz w:val="22"/>
          <w:szCs w:val="22"/>
        </w:rPr>
      </w:pPr>
      <w:r w:rsidRPr="0016105D">
        <w:rPr>
          <w:rFonts w:asciiTheme="minorHAnsi" w:hAnsiTheme="minorHAnsi" w:cstheme="minorHAnsi"/>
          <w:sz w:val="22"/>
          <w:szCs w:val="22"/>
        </w:rPr>
        <w:t>okres mojego udziały przy wykonywaniu zamówienia będzie następujący:</w:t>
      </w:r>
    </w:p>
    <w:p w14:paraId="00919D34" w14:textId="77777777" w:rsidR="006B1DD4" w:rsidRPr="0016105D" w:rsidRDefault="006B1DD4" w:rsidP="007B4071">
      <w:pPr>
        <w:pStyle w:val="Akapitzlist"/>
        <w:spacing w:before="120" w:after="120"/>
        <w:ind w:left="426"/>
        <w:jc w:val="both"/>
        <w:rPr>
          <w:rFonts w:asciiTheme="minorHAnsi" w:hAnsiTheme="minorHAnsi" w:cstheme="minorHAnsi"/>
          <w:sz w:val="22"/>
          <w:szCs w:val="22"/>
        </w:rPr>
      </w:pPr>
      <w:r w:rsidRPr="0016105D">
        <w:rPr>
          <w:rFonts w:asciiTheme="minorHAnsi" w:hAnsiTheme="minorHAnsi" w:cstheme="minorHAnsi"/>
          <w:sz w:val="22"/>
          <w:szCs w:val="22"/>
        </w:rPr>
        <w:t>………………………………………………………………………………………………………………………………………………</w:t>
      </w:r>
    </w:p>
    <w:p w14:paraId="756B268B" w14:textId="7F07C524" w:rsidR="003F7DC2" w:rsidRDefault="000E02FC" w:rsidP="006F264B">
      <w:pPr>
        <w:tabs>
          <w:tab w:val="center" w:pos="5954"/>
        </w:tabs>
        <w:ind w:left="2977"/>
        <w:rPr>
          <w:rFonts w:asciiTheme="minorHAnsi" w:hAnsiTheme="minorHAnsi" w:cstheme="minorHAnsi"/>
          <w:b/>
          <w:i/>
          <w:sz w:val="22"/>
          <w:szCs w:val="22"/>
        </w:rPr>
      </w:pPr>
      <w:r w:rsidRPr="0016105D">
        <w:rPr>
          <w:rFonts w:asciiTheme="minorHAnsi" w:hAnsiTheme="minorHAnsi" w:cstheme="minorHAnsi"/>
          <w:b/>
          <w:i/>
          <w:sz w:val="22"/>
          <w:szCs w:val="22"/>
        </w:rPr>
        <w:t>dokument należy podpisać kwalifikowanym podpisem elektronicznym przez osobę lub osoby umocowane do złożenia podpisu w imieniu podmiotu oddającego do dyspozycji niezbędne zasoby</w:t>
      </w:r>
    </w:p>
    <w:p w14:paraId="6822E39F" w14:textId="77777777" w:rsidR="003F7DC2" w:rsidRDefault="003F7DC2">
      <w:pPr>
        <w:rPr>
          <w:rFonts w:asciiTheme="minorHAnsi" w:hAnsiTheme="minorHAnsi" w:cstheme="minorHAnsi"/>
          <w:b/>
          <w:i/>
          <w:sz w:val="22"/>
          <w:szCs w:val="22"/>
        </w:rPr>
      </w:pPr>
      <w:r>
        <w:rPr>
          <w:rFonts w:asciiTheme="minorHAnsi" w:hAnsiTheme="minorHAnsi" w:cstheme="minorHAnsi"/>
          <w:b/>
          <w:i/>
          <w:sz w:val="22"/>
          <w:szCs w:val="22"/>
        </w:rPr>
        <w:br w:type="page"/>
      </w:r>
    </w:p>
    <w:p w14:paraId="2AE3C4F5" w14:textId="77777777" w:rsidR="00644D2F" w:rsidRPr="0016105D" w:rsidRDefault="00644D2F" w:rsidP="006F264B">
      <w:pPr>
        <w:tabs>
          <w:tab w:val="center" w:pos="5954"/>
        </w:tabs>
        <w:ind w:left="2977"/>
        <w:rPr>
          <w:rFonts w:asciiTheme="minorHAnsi" w:hAnsiTheme="minorHAnsi" w:cstheme="minorHAnsi"/>
          <w:sz w:val="22"/>
          <w:szCs w:val="22"/>
        </w:rPr>
      </w:pPr>
    </w:p>
    <w:tbl>
      <w:tblPr>
        <w:tblW w:w="9498" w:type="dxa"/>
        <w:jc w:val="center"/>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498"/>
      </w:tblGrid>
      <w:tr w:rsidR="00DA0196" w:rsidRPr="0016105D" w14:paraId="31E0F3FE" w14:textId="77777777" w:rsidTr="005F72E8">
        <w:trPr>
          <w:jc w:val="center"/>
        </w:trPr>
        <w:tc>
          <w:tcPr>
            <w:tcW w:w="9498" w:type="dxa"/>
            <w:tcBorders>
              <w:top w:val="single" w:sz="4" w:space="0" w:color="auto"/>
              <w:left w:val="single" w:sz="4" w:space="0" w:color="auto"/>
              <w:bottom w:val="nil"/>
              <w:right w:val="single" w:sz="4" w:space="0" w:color="auto"/>
            </w:tcBorders>
          </w:tcPr>
          <w:p w14:paraId="5BE99F9F" w14:textId="637ACDEC" w:rsidR="00DA0196" w:rsidRPr="0016105D" w:rsidRDefault="00DA0196" w:rsidP="00422EB9">
            <w:pPr>
              <w:keepNext/>
              <w:jc w:val="right"/>
              <w:outlineLvl w:val="2"/>
              <w:rPr>
                <w:rFonts w:asciiTheme="minorHAnsi" w:hAnsiTheme="minorHAnsi" w:cstheme="minorHAnsi"/>
                <w:b/>
                <w:color w:val="000000"/>
              </w:rPr>
            </w:pPr>
            <w:r w:rsidRPr="0016105D">
              <w:rPr>
                <w:rFonts w:asciiTheme="minorHAnsi" w:hAnsiTheme="minorHAnsi" w:cstheme="minorHAnsi"/>
                <w:b/>
                <w:sz w:val="22"/>
                <w:szCs w:val="22"/>
              </w:rPr>
              <w:br w:type="page"/>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t xml:space="preserve">Załącznik nr </w:t>
            </w:r>
            <w:r w:rsidR="00D671EA">
              <w:rPr>
                <w:rFonts w:asciiTheme="minorHAnsi" w:hAnsiTheme="minorHAnsi" w:cstheme="minorHAnsi"/>
                <w:b/>
                <w:sz w:val="22"/>
                <w:szCs w:val="22"/>
              </w:rPr>
              <w:t>8</w:t>
            </w:r>
            <w:r w:rsidR="00D671EA" w:rsidRPr="0016105D">
              <w:rPr>
                <w:rFonts w:asciiTheme="minorHAnsi" w:hAnsiTheme="minorHAnsi" w:cstheme="minorHAnsi"/>
                <w:b/>
                <w:sz w:val="22"/>
                <w:szCs w:val="22"/>
              </w:rPr>
              <w:t xml:space="preserve"> </w:t>
            </w:r>
            <w:r w:rsidRPr="0016105D">
              <w:rPr>
                <w:rFonts w:asciiTheme="minorHAnsi" w:hAnsiTheme="minorHAnsi" w:cstheme="minorHAnsi"/>
                <w:b/>
                <w:sz w:val="22"/>
                <w:szCs w:val="22"/>
              </w:rPr>
              <w:t>do SWZ</w:t>
            </w:r>
          </w:p>
          <w:p w14:paraId="2C9D8415" w14:textId="77777777" w:rsidR="00DA0196" w:rsidRPr="0016105D" w:rsidRDefault="00DA0196" w:rsidP="00D348E1">
            <w:pPr>
              <w:rPr>
                <w:rFonts w:asciiTheme="minorHAnsi" w:hAnsiTheme="minorHAnsi" w:cstheme="minorHAnsi"/>
                <w:b/>
                <w:color w:val="000000"/>
                <w:sz w:val="20"/>
                <w:szCs w:val="20"/>
              </w:rPr>
            </w:pPr>
          </w:p>
        </w:tc>
      </w:tr>
      <w:tr w:rsidR="00DA0196" w:rsidRPr="0016105D" w14:paraId="3A839C5D" w14:textId="77777777" w:rsidTr="005F72E8">
        <w:trPr>
          <w:trHeight w:val="779"/>
          <w:jc w:val="center"/>
        </w:trPr>
        <w:tc>
          <w:tcPr>
            <w:tcW w:w="9498" w:type="dxa"/>
            <w:tcBorders>
              <w:top w:val="nil"/>
              <w:left w:val="single" w:sz="4" w:space="0" w:color="auto"/>
              <w:bottom w:val="single" w:sz="4" w:space="0" w:color="auto"/>
              <w:right w:val="single" w:sz="4" w:space="0" w:color="auto"/>
            </w:tcBorders>
          </w:tcPr>
          <w:p w14:paraId="7BC4F8AA" w14:textId="4F1139D7" w:rsidR="00A93992" w:rsidRPr="0016105D" w:rsidRDefault="00A93992" w:rsidP="00D348E1">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OŚWIADCZENIE WYKONAWCÓW </w:t>
            </w:r>
          </w:p>
          <w:p w14:paraId="7E9F98D9" w14:textId="77777777" w:rsidR="00A93992" w:rsidRPr="0016105D" w:rsidRDefault="00A93992" w:rsidP="00D348E1">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wspólnie ubiegających się o udzielenie zamówienia publicznego </w:t>
            </w:r>
          </w:p>
          <w:p w14:paraId="77966918" w14:textId="060893D8" w:rsidR="00A93992" w:rsidRPr="0016105D" w:rsidRDefault="00A93992" w:rsidP="00D348E1">
            <w:pPr>
              <w:jc w:val="center"/>
              <w:rPr>
                <w:rFonts w:asciiTheme="minorHAnsi" w:hAnsiTheme="minorHAnsi" w:cstheme="minorHAnsi"/>
                <w:b/>
                <w:sz w:val="22"/>
                <w:szCs w:val="22"/>
              </w:rPr>
            </w:pPr>
            <w:r w:rsidRPr="0016105D">
              <w:rPr>
                <w:rFonts w:asciiTheme="minorHAnsi" w:hAnsiTheme="minorHAnsi" w:cstheme="minorHAnsi"/>
                <w:b/>
                <w:sz w:val="22"/>
                <w:szCs w:val="22"/>
              </w:rPr>
              <w:t>składane na podstawie art. 117 ust. 4 ustawy</w:t>
            </w:r>
          </w:p>
          <w:p w14:paraId="4B8B4FDD" w14:textId="77777777" w:rsidR="00DA0196" w:rsidRPr="0016105D" w:rsidRDefault="00DA0196" w:rsidP="002110D6">
            <w:pPr>
              <w:jc w:val="center"/>
              <w:rPr>
                <w:rFonts w:asciiTheme="minorHAnsi" w:hAnsiTheme="minorHAnsi" w:cstheme="minorHAnsi"/>
                <w:b/>
                <w:sz w:val="22"/>
                <w:szCs w:val="22"/>
              </w:rPr>
            </w:pPr>
          </w:p>
        </w:tc>
      </w:tr>
    </w:tbl>
    <w:p w14:paraId="63D7EA6C" w14:textId="77777777" w:rsidR="00DA0196" w:rsidRPr="0016105D" w:rsidRDefault="00DA0196" w:rsidP="00DA0196">
      <w:pPr>
        <w:rPr>
          <w:rFonts w:asciiTheme="minorHAnsi" w:hAnsiTheme="minorHAnsi" w:cstheme="minorHAnsi"/>
          <w:b/>
          <w:sz w:val="22"/>
          <w:szCs w:val="22"/>
        </w:rPr>
      </w:pPr>
    </w:p>
    <w:p w14:paraId="2E831546" w14:textId="715637FC" w:rsidR="006F264B" w:rsidRDefault="00E46083" w:rsidP="005E43DD">
      <w:pPr>
        <w:pStyle w:val="Style9"/>
        <w:widowControl/>
        <w:spacing w:line="240" w:lineRule="auto"/>
        <w:rPr>
          <w:rFonts w:asciiTheme="minorHAnsi" w:hAnsiTheme="minorHAnsi" w:cstheme="minorHAnsi"/>
          <w:b/>
          <w:bCs/>
          <w:i/>
          <w:sz w:val="22"/>
          <w:szCs w:val="22"/>
        </w:rPr>
      </w:pPr>
      <w:r w:rsidRPr="0016105D">
        <w:rPr>
          <w:rFonts w:asciiTheme="minorHAnsi" w:hAnsiTheme="minorHAnsi" w:cstheme="minorHAnsi"/>
          <w:sz w:val="22"/>
          <w:szCs w:val="22"/>
        </w:rPr>
        <w:t>My, Wykonawcy wspólnie ubiegający się o udzielenie zamówienia publicznego</w:t>
      </w:r>
      <w:r w:rsidR="00025B71" w:rsidRPr="0016105D">
        <w:rPr>
          <w:rFonts w:asciiTheme="minorHAnsi" w:hAnsiTheme="minorHAnsi" w:cstheme="minorHAnsi"/>
          <w:sz w:val="22"/>
          <w:szCs w:val="22"/>
        </w:rPr>
        <w:t xml:space="preserve"> pn.: </w:t>
      </w:r>
      <w:r w:rsidR="004B1AB6" w:rsidRPr="0094744A">
        <w:rPr>
          <w:rFonts w:asciiTheme="minorHAnsi" w:hAnsiTheme="minorHAnsi" w:cstheme="minorHAnsi"/>
          <w:b/>
          <w:bCs/>
          <w:i/>
          <w:iCs/>
          <w:sz w:val="22"/>
          <w:szCs w:val="22"/>
        </w:rPr>
        <w:t>Świadczenie usługi w zakresie opracowania strategii komunikacji dotyczącej inwazyjnych gatunków obcych</w:t>
      </w:r>
      <w:r w:rsidR="003F7DC2">
        <w:rPr>
          <w:rFonts w:asciiTheme="minorHAnsi" w:hAnsiTheme="minorHAnsi" w:cstheme="minorHAnsi"/>
          <w:b/>
          <w:bCs/>
          <w:i/>
          <w:sz w:val="22"/>
          <w:szCs w:val="22"/>
        </w:rPr>
        <w:t>.</w:t>
      </w:r>
    </w:p>
    <w:p w14:paraId="2D21A5F3" w14:textId="77777777" w:rsidR="006A3655" w:rsidRPr="0016105D" w:rsidRDefault="006A3655" w:rsidP="005E43DD">
      <w:pPr>
        <w:pStyle w:val="Style9"/>
        <w:widowControl/>
        <w:spacing w:line="240" w:lineRule="auto"/>
        <w:rPr>
          <w:rFonts w:asciiTheme="minorHAnsi" w:hAnsiTheme="minorHAnsi" w:cstheme="minorHAnsi"/>
          <w:sz w:val="22"/>
          <w:szCs w:val="22"/>
        </w:rPr>
      </w:pPr>
    </w:p>
    <w:tbl>
      <w:tblPr>
        <w:tblStyle w:val="Tabela-Siatka"/>
        <w:tblW w:w="9493" w:type="dxa"/>
        <w:tblLook w:val="04A0" w:firstRow="1" w:lastRow="0" w:firstColumn="1" w:lastColumn="0" w:noHBand="0" w:noVBand="1"/>
      </w:tblPr>
      <w:tblGrid>
        <w:gridCol w:w="3166"/>
        <w:gridCol w:w="4059"/>
        <w:gridCol w:w="2268"/>
      </w:tblGrid>
      <w:tr w:rsidR="00C458EB" w:rsidRPr="0016105D" w14:paraId="46929730" w14:textId="77777777" w:rsidTr="00025B71">
        <w:trPr>
          <w:trHeight w:val="418"/>
        </w:trPr>
        <w:tc>
          <w:tcPr>
            <w:tcW w:w="3166" w:type="dxa"/>
            <w:shd w:val="clear" w:color="auto" w:fill="D9D9D9" w:themeFill="background1" w:themeFillShade="D9"/>
            <w:vAlign w:val="center"/>
          </w:tcPr>
          <w:p w14:paraId="5D92E4A1" w14:textId="25F76978" w:rsidR="00C458EB" w:rsidRPr="0016105D" w:rsidRDefault="00C458EB" w:rsidP="00E46083">
            <w:pPr>
              <w:jc w:val="center"/>
              <w:rPr>
                <w:rFonts w:asciiTheme="minorHAnsi" w:hAnsiTheme="minorHAnsi" w:cstheme="minorHAnsi"/>
                <w:b/>
                <w:bCs/>
                <w:sz w:val="22"/>
                <w:szCs w:val="22"/>
              </w:rPr>
            </w:pPr>
            <w:r w:rsidRPr="0016105D">
              <w:rPr>
                <w:rFonts w:asciiTheme="minorHAnsi" w:hAnsiTheme="minorHAnsi" w:cstheme="minorHAnsi"/>
                <w:b/>
                <w:bCs/>
                <w:sz w:val="22"/>
                <w:szCs w:val="22"/>
              </w:rPr>
              <w:t>Pełna nazwa Wykonawcy</w:t>
            </w:r>
          </w:p>
        </w:tc>
        <w:tc>
          <w:tcPr>
            <w:tcW w:w="4059" w:type="dxa"/>
            <w:shd w:val="clear" w:color="auto" w:fill="D9D9D9" w:themeFill="background1" w:themeFillShade="D9"/>
            <w:vAlign w:val="center"/>
          </w:tcPr>
          <w:p w14:paraId="6759D5AB" w14:textId="3A9D601C" w:rsidR="00C458EB" w:rsidRPr="0016105D" w:rsidRDefault="00C458EB" w:rsidP="00E46083">
            <w:pPr>
              <w:jc w:val="center"/>
              <w:rPr>
                <w:rFonts w:asciiTheme="minorHAnsi" w:hAnsiTheme="minorHAnsi" w:cstheme="minorHAnsi"/>
                <w:b/>
                <w:bCs/>
                <w:sz w:val="22"/>
                <w:szCs w:val="22"/>
              </w:rPr>
            </w:pPr>
            <w:r w:rsidRPr="0016105D">
              <w:rPr>
                <w:rFonts w:asciiTheme="minorHAnsi" w:hAnsiTheme="minorHAnsi" w:cstheme="minorHAnsi"/>
                <w:b/>
                <w:bCs/>
                <w:sz w:val="22"/>
                <w:szCs w:val="22"/>
              </w:rPr>
              <w:t>Siedziba (ulica, miejscowość)</w:t>
            </w:r>
          </w:p>
        </w:tc>
        <w:tc>
          <w:tcPr>
            <w:tcW w:w="2268" w:type="dxa"/>
            <w:shd w:val="clear" w:color="auto" w:fill="D9D9D9" w:themeFill="background1" w:themeFillShade="D9"/>
            <w:vAlign w:val="center"/>
          </w:tcPr>
          <w:p w14:paraId="7C66F183" w14:textId="75C75377" w:rsidR="00C458EB" w:rsidRPr="0016105D" w:rsidRDefault="00C458EB" w:rsidP="00E46083">
            <w:pPr>
              <w:jc w:val="center"/>
              <w:rPr>
                <w:rFonts w:asciiTheme="minorHAnsi" w:hAnsiTheme="minorHAnsi" w:cstheme="minorHAnsi"/>
                <w:b/>
                <w:bCs/>
                <w:sz w:val="22"/>
                <w:szCs w:val="22"/>
                <w:lang w:val="en-US"/>
              </w:rPr>
            </w:pPr>
            <w:r w:rsidRPr="0016105D">
              <w:rPr>
                <w:rFonts w:asciiTheme="minorHAnsi" w:hAnsiTheme="minorHAnsi" w:cstheme="minorHAnsi"/>
                <w:b/>
                <w:bCs/>
                <w:sz w:val="22"/>
                <w:szCs w:val="22"/>
              </w:rPr>
              <w:t>NIP</w:t>
            </w:r>
          </w:p>
        </w:tc>
      </w:tr>
      <w:tr w:rsidR="00C458EB" w:rsidRPr="0016105D" w14:paraId="387E6E8F" w14:textId="77777777" w:rsidTr="00025B71">
        <w:trPr>
          <w:trHeight w:val="327"/>
        </w:trPr>
        <w:tc>
          <w:tcPr>
            <w:tcW w:w="3166" w:type="dxa"/>
            <w:vAlign w:val="center"/>
          </w:tcPr>
          <w:p w14:paraId="00BEDF50" w14:textId="77777777" w:rsidR="00C458EB" w:rsidRPr="0016105D" w:rsidRDefault="00C458EB" w:rsidP="00DA0196">
            <w:pPr>
              <w:rPr>
                <w:rFonts w:asciiTheme="minorHAnsi" w:hAnsiTheme="minorHAnsi" w:cstheme="minorHAnsi"/>
                <w:sz w:val="22"/>
                <w:szCs w:val="22"/>
              </w:rPr>
            </w:pPr>
          </w:p>
        </w:tc>
        <w:tc>
          <w:tcPr>
            <w:tcW w:w="4059" w:type="dxa"/>
            <w:vAlign w:val="center"/>
          </w:tcPr>
          <w:p w14:paraId="3589AF7E" w14:textId="77777777" w:rsidR="00C458EB" w:rsidRPr="0016105D" w:rsidRDefault="00C458EB" w:rsidP="00DA0196">
            <w:pPr>
              <w:rPr>
                <w:rFonts w:asciiTheme="minorHAnsi" w:hAnsiTheme="minorHAnsi" w:cstheme="minorHAnsi"/>
                <w:sz w:val="22"/>
                <w:szCs w:val="22"/>
              </w:rPr>
            </w:pPr>
          </w:p>
        </w:tc>
        <w:tc>
          <w:tcPr>
            <w:tcW w:w="2268" w:type="dxa"/>
            <w:vAlign w:val="center"/>
          </w:tcPr>
          <w:p w14:paraId="7E1E4DC9" w14:textId="77777777" w:rsidR="00C458EB" w:rsidRPr="0016105D" w:rsidRDefault="00C458EB" w:rsidP="00DA0196">
            <w:pPr>
              <w:rPr>
                <w:rFonts w:asciiTheme="minorHAnsi" w:hAnsiTheme="minorHAnsi" w:cstheme="minorHAnsi"/>
                <w:sz w:val="22"/>
                <w:szCs w:val="22"/>
              </w:rPr>
            </w:pPr>
          </w:p>
        </w:tc>
      </w:tr>
      <w:tr w:rsidR="00C458EB" w:rsidRPr="0016105D" w14:paraId="5C8A5421" w14:textId="77777777" w:rsidTr="00025B71">
        <w:trPr>
          <w:trHeight w:val="275"/>
        </w:trPr>
        <w:tc>
          <w:tcPr>
            <w:tcW w:w="3166" w:type="dxa"/>
            <w:vAlign w:val="center"/>
          </w:tcPr>
          <w:p w14:paraId="656443C8" w14:textId="77777777" w:rsidR="00C458EB" w:rsidRPr="0016105D" w:rsidRDefault="00C458EB" w:rsidP="00DA0196">
            <w:pPr>
              <w:rPr>
                <w:rFonts w:asciiTheme="minorHAnsi" w:hAnsiTheme="minorHAnsi" w:cstheme="minorHAnsi"/>
                <w:sz w:val="22"/>
                <w:szCs w:val="22"/>
              </w:rPr>
            </w:pPr>
          </w:p>
        </w:tc>
        <w:tc>
          <w:tcPr>
            <w:tcW w:w="4059" w:type="dxa"/>
            <w:vAlign w:val="center"/>
          </w:tcPr>
          <w:p w14:paraId="528935B5" w14:textId="77777777" w:rsidR="00C458EB" w:rsidRPr="0016105D" w:rsidRDefault="00C458EB" w:rsidP="00DA0196">
            <w:pPr>
              <w:rPr>
                <w:rFonts w:asciiTheme="minorHAnsi" w:hAnsiTheme="minorHAnsi" w:cstheme="minorHAnsi"/>
                <w:sz w:val="22"/>
                <w:szCs w:val="22"/>
              </w:rPr>
            </w:pPr>
          </w:p>
        </w:tc>
        <w:tc>
          <w:tcPr>
            <w:tcW w:w="2268" w:type="dxa"/>
            <w:vAlign w:val="center"/>
          </w:tcPr>
          <w:p w14:paraId="74DE49BA" w14:textId="77777777" w:rsidR="00C458EB" w:rsidRPr="0016105D" w:rsidRDefault="00C458EB" w:rsidP="00DA0196">
            <w:pPr>
              <w:rPr>
                <w:rFonts w:asciiTheme="minorHAnsi" w:hAnsiTheme="minorHAnsi" w:cstheme="minorHAnsi"/>
                <w:sz w:val="22"/>
                <w:szCs w:val="22"/>
              </w:rPr>
            </w:pPr>
          </w:p>
        </w:tc>
      </w:tr>
    </w:tbl>
    <w:p w14:paraId="6C05E920" w14:textId="77777777" w:rsidR="00E46083" w:rsidRPr="0016105D" w:rsidRDefault="00E46083" w:rsidP="00DA0196">
      <w:pPr>
        <w:rPr>
          <w:rFonts w:asciiTheme="minorHAnsi" w:hAnsiTheme="minorHAnsi" w:cstheme="minorHAnsi"/>
          <w:sz w:val="22"/>
          <w:szCs w:val="22"/>
        </w:rPr>
      </w:pPr>
    </w:p>
    <w:p w14:paraId="5399E745" w14:textId="4D1D7241" w:rsidR="00DA0196" w:rsidRPr="0016105D" w:rsidRDefault="002110D6" w:rsidP="00DA0196">
      <w:pPr>
        <w:rPr>
          <w:rFonts w:asciiTheme="minorHAnsi" w:hAnsiTheme="minorHAnsi" w:cstheme="minorHAnsi"/>
          <w:sz w:val="22"/>
          <w:szCs w:val="22"/>
        </w:rPr>
      </w:pPr>
      <w:r w:rsidRPr="0016105D">
        <w:rPr>
          <w:rFonts w:asciiTheme="minorHAnsi" w:hAnsiTheme="minorHAnsi" w:cstheme="minorHAnsi"/>
          <w:sz w:val="22"/>
          <w:szCs w:val="22"/>
        </w:rPr>
        <w:t>S</w:t>
      </w:r>
      <w:r w:rsidR="00A93992" w:rsidRPr="0016105D">
        <w:rPr>
          <w:rFonts w:asciiTheme="minorHAnsi" w:hAnsiTheme="minorHAnsi" w:cstheme="minorHAnsi"/>
          <w:sz w:val="22"/>
          <w:szCs w:val="22"/>
        </w:rPr>
        <w:t>tosownie</w:t>
      </w:r>
      <w:r w:rsidR="00DA0196" w:rsidRPr="0016105D">
        <w:rPr>
          <w:rFonts w:asciiTheme="minorHAnsi" w:hAnsiTheme="minorHAnsi" w:cstheme="minorHAnsi"/>
          <w:sz w:val="22"/>
          <w:szCs w:val="22"/>
        </w:rPr>
        <w:t xml:space="preserve"> do postanowień art. 117 ust. 4 ustawy oświadczamy, że:</w:t>
      </w:r>
    </w:p>
    <w:p w14:paraId="54E02C8C" w14:textId="77777777" w:rsidR="00A93992" w:rsidRPr="0016105D" w:rsidRDefault="00A93992" w:rsidP="00DA0196">
      <w:pPr>
        <w:rPr>
          <w:rFonts w:asciiTheme="minorHAnsi" w:hAnsiTheme="minorHAnsi" w:cstheme="minorHAnsi"/>
          <w:sz w:val="22"/>
          <w:szCs w:val="22"/>
        </w:rPr>
      </w:pPr>
    </w:p>
    <w:p w14:paraId="524A2306" w14:textId="194331B8" w:rsidR="00DA0196" w:rsidRPr="0016105D" w:rsidRDefault="00DA0196">
      <w:pPr>
        <w:pStyle w:val="Akapitzlist"/>
        <w:numPr>
          <w:ilvl w:val="2"/>
          <w:numId w:val="28"/>
        </w:numPr>
        <w:spacing w:after="24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 xml:space="preserve">warunek dotyczący uprawnień do prowadzenia określonej działalności gospodarczej </w:t>
      </w:r>
      <w:r w:rsidR="00A93992" w:rsidRPr="0016105D">
        <w:rPr>
          <w:rFonts w:asciiTheme="minorHAnsi" w:hAnsiTheme="minorHAnsi" w:cstheme="minorHAnsi"/>
          <w:sz w:val="22"/>
          <w:szCs w:val="22"/>
        </w:rPr>
        <w:br/>
      </w:r>
      <w:r w:rsidRPr="0016105D">
        <w:rPr>
          <w:rFonts w:asciiTheme="minorHAnsi" w:hAnsiTheme="minorHAnsi" w:cstheme="minorHAnsi"/>
          <w:sz w:val="22"/>
          <w:szCs w:val="22"/>
        </w:rPr>
        <w:t>lub zawodowej, o którym mowa w rozdziale XIV ust. 1, spełnia w naszym imieniu</w:t>
      </w:r>
      <w:r w:rsidR="00E961D7">
        <w:rPr>
          <w:rFonts w:asciiTheme="minorHAnsi" w:hAnsiTheme="minorHAnsi" w:cstheme="minorHAnsi"/>
          <w:sz w:val="22"/>
          <w:szCs w:val="22"/>
        </w:rPr>
        <w:t xml:space="preserve"> </w:t>
      </w:r>
      <w:r w:rsidR="00E961D7" w:rsidRPr="00E961D7">
        <w:rPr>
          <w:rFonts w:asciiTheme="minorHAnsi" w:hAnsiTheme="minorHAnsi" w:cstheme="minorHAnsi"/>
          <w:i/>
          <w:iCs/>
          <w:sz w:val="20"/>
          <w:szCs w:val="20"/>
        </w:rPr>
        <w:t>(jeśli dotyczy)</w:t>
      </w:r>
      <w:r w:rsidRPr="0016105D">
        <w:rPr>
          <w:rFonts w:asciiTheme="minorHAnsi" w:hAnsiTheme="minorHAnsi" w:cstheme="minorHAnsi"/>
          <w:sz w:val="22"/>
          <w:szCs w:val="22"/>
        </w:rPr>
        <w:t>:</w:t>
      </w:r>
    </w:p>
    <w:p w14:paraId="77AD81CB" w14:textId="77777777" w:rsidR="00A93992" w:rsidRPr="0016105D" w:rsidRDefault="00A93992" w:rsidP="00A93992">
      <w:pPr>
        <w:pStyle w:val="Akapitzlist"/>
        <w:spacing w:after="240"/>
        <w:ind w:left="284"/>
        <w:contextualSpacing/>
        <w:jc w:val="both"/>
        <w:rPr>
          <w:rFonts w:asciiTheme="minorHAnsi" w:hAnsiTheme="minorHAnsi" w:cstheme="minorHAnsi"/>
          <w:sz w:val="14"/>
          <w:szCs w:val="14"/>
        </w:rPr>
      </w:pPr>
    </w:p>
    <w:tbl>
      <w:tblPr>
        <w:tblStyle w:val="Tabela-Siatka"/>
        <w:tblW w:w="5240" w:type="pct"/>
        <w:tblInd w:w="-5" w:type="dxa"/>
        <w:tblLook w:val="04A0" w:firstRow="1" w:lastRow="0" w:firstColumn="1" w:lastColumn="0" w:noHBand="0" w:noVBand="1"/>
      </w:tblPr>
      <w:tblGrid>
        <w:gridCol w:w="3171"/>
        <w:gridCol w:w="2361"/>
        <w:gridCol w:w="3966"/>
      </w:tblGrid>
      <w:tr w:rsidR="00DA0196" w:rsidRPr="0016105D" w14:paraId="46BF66C6" w14:textId="77777777" w:rsidTr="00C458EB">
        <w:tc>
          <w:tcPr>
            <w:tcW w:w="1669" w:type="pct"/>
            <w:vAlign w:val="center"/>
          </w:tcPr>
          <w:p w14:paraId="012E78AC" w14:textId="77777777" w:rsidR="00DA0196" w:rsidRPr="0016105D" w:rsidRDefault="00DA0196" w:rsidP="00A93992">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Nazwa / Firma Wykonawcy</w:t>
            </w:r>
          </w:p>
        </w:tc>
        <w:tc>
          <w:tcPr>
            <w:tcW w:w="1243" w:type="pct"/>
            <w:vAlign w:val="center"/>
          </w:tcPr>
          <w:p w14:paraId="6ED809A4" w14:textId="77777777" w:rsidR="00DA0196" w:rsidRPr="0016105D" w:rsidRDefault="00DA0196" w:rsidP="00A93992">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Wymagane uprawnienia</w:t>
            </w:r>
          </w:p>
        </w:tc>
        <w:tc>
          <w:tcPr>
            <w:tcW w:w="2088" w:type="pct"/>
            <w:vAlign w:val="center"/>
          </w:tcPr>
          <w:p w14:paraId="70F6CA65" w14:textId="7434CA59" w:rsidR="00DA0196" w:rsidRPr="0016105D" w:rsidRDefault="00DA0196" w:rsidP="00A93992">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Zakres robót budowlanych, dostaw lub usług, któ</w:t>
            </w:r>
            <w:r w:rsidR="007E1649" w:rsidRPr="0016105D">
              <w:rPr>
                <w:rFonts w:asciiTheme="minorHAnsi" w:eastAsia="Arial Unicode MS" w:hAnsiTheme="minorHAnsi" w:cstheme="minorHAnsi"/>
                <w:bCs/>
                <w:noProof/>
                <w:color w:val="000000"/>
                <w:sz w:val="18"/>
                <w:szCs w:val="18"/>
              </w:rPr>
              <w:t>re będą realizowane przez tego W</w:t>
            </w:r>
            <w:r w:rsidRPr="0016105D">
              <w:rPr>
                <w:rFonts w:asciiTheme="minorHAnsi" w:eastAsia="Arial Unicode MS" w:hAnsiTheme="minorHAnsi" w:cstheme="minorHAnsi"/>
                <w:bCs/>
                <w:noProof/>
                <w:color w:val="000000"/>
                <w:sz w:val="18"/>
                <w:szCs w:val="18"/>
              </w:rPr>
              <w:t>ykonawcę</w:t>
            </w:r>
          </w:p>
        </w:tc>
      </w:tr>
      <w:tr w:rsidR="00DA0196" w:rsidRPr="0016105D" w14:paraId="13020E86" w14:textId="77777777" w:rsidTr="00025B71">
        <w:trPr>
          <w:trHeight w:val="281"/>
        </w:trPr>
        <w:tc>
          <w:tcPr>
            <w:tcW w:w="1669" w:type="pct"/>
          </w:tcPr>
          <w:p w14:paraId="37D68AEE" w14:textId="77777777" w:rsidR="00DA0196" w:rsidRPr="0016105D" w:rsidRDefault="00DA0196" w:rsidP="00A93992">
            <w:pPr>
              <w:pStyle w:val="Akapitzlist"/>
              <w:ind w:left="284" w:right="220"/>
              <w:jc w:val="both"/>
              <w:rPr>
                <w:rFonts w:asciiTheme="minorHAnsi" w:eastAsia="Arial Unicode MS" w:hAnsiTheme="minorHAnsi" w:cstheme="minorHAnsi"/>
                <w:bCs/>
                <w:noProof/>
                <w:color w:val="000000"/>
                <w:sz w:val="18"/>
                <w:szCs w:val="18"/>
              </w:rPr>
            </w:pPr>
          </w:p>
        </w:tc>
        <w:tc>
          <w:tcPr>
            <w:tcW w:w="1243" w:type="pct"/>
          </w:tcPr>
          <w:p w14:paraId="3C9C8D80" w14:textId="77777777" w:rsidR="00DA0196" w:rsidRPr="0016105D" w:rsidRDefault="00DA0196" w:rsidP="00A93992">
            <w:pPr>
              <w:pStyle w:val="Akapitzlist"/>
              <w:ind w:left="284" w:right="220"/>
              <w:jc w:val="both"/>
              <w:rPr>
                <w:rFonts w:asciiTheme="minorHAnsi" w:eastAsia="Arial Unicode MS" w:hAnsiTheme="minorHAnsi" w:cstheme="minorHAnsi"/>
                <w:bCs/>
                <w:noProof/>
                <w:color w:val="000000"/>
                <w:sz w:val="18"/>
                <w:szCs w:val="18"/>
              </w:rPr>
            </w:pPr>
          </w:p>
        </w:tc>
        <w:tc>
          <w:tcPr>
            <w:tcW w:w="2088" w:type="pct"/>
          </w:tcPr>
          <w:p w14:paraId="5CED3473" w14:textId="77777777" w:rsidR="00DA0196" w:rsidRPr="0016105D" w:rsidRDefault="00DA0196" w:rsidP="00A93992">
            <w:pPr>
              <w:pStyle w:val="Akapitzlist"/>
              <w:ind w:left="284" w:right="220"/>
              <w:jc w:val="both"/>
              <w:rPr>
                <w:rFonts w:asciiTheme="minorHAnsi" w:eastAsia="Arial Unicode MS" w:hAnsiTheme="minorHAnsi" w:cstheme="minorHAnsi"/>
                <w:bCs/>
                <w:noProof/>
                <w:color w:val="000000"/>
                <w:sz w:val="18"/>
                <w:szCs w:val="18"/>
              </w:rPr>
            </w:pPr>
          </w:p>
        </w:tc>
      </w:tr>
    </w:tbl>
    <w:p w14:paraId="50F3EFFD" w14:textId="76995997" w:rsidR="00DA0196" w:rsidRPr="0016105D" w:rsidRDefault="00DA0196">
      <w:pPr>
        <w:pStyle w:val="Akapitzlist"/>
        <w:numPr>
          <w:ilvl w:val="2"/>
          <w:numId w:val="28"/>
        </w:numPr>
        <w:spacing w:before="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 xml:space="preserve">warunek dotyczący wykształcenia, o którym mowa w rozdziale XIV ust. 1, spełnia </w:t>
      </w:r>
      <w:r w:rsidR="00A93992" w:rsidRPr="0016105D">
        <w:rPr>
          <w:rFonts w:asciiTheme="minorHAnsi" w:hAnsiTheme="minorHAnsi" w:cstheme="minorHAnsi"/>
          <w:sz w:val="22"/>
          <w:szCs w:val="22"/>
        </w:rPr>
        <w:br/>
      </w:r>
      <w:r w:rsidRPr="0016105D">
        <w:rPr>
          <w:rFonts w:asciiTheme="minorHAnsi" w:hAnsiTheme="minorHAnsi" w:cstheme="minorHAnsi"/>
          <w:sz w:val="22"/>
          <w:szCs w:val="22"/>
        </w:rPr>
        <w:t>w naszym imieniu</w:t>
      </w:r>
      <w:r w:rsidR="00E961D7">
        <w:rPr>
          <w:rFonts w:asciiTheme="minorHAnsi" w:hAnsiTheme="minorHAnsi" w:cstheme="minorHAnsi"/>
          <w:sz w:val="22"/>
          <w:szCs w:val="22"/>
        </w:rPr>
        <w:t xml:space="preserve"> </w:t>
      </w:r>
      <w:r w:rsidR="00E961D7" w:rsidRPr="00E961D7">
        <w:rPr>
          <w:rFonts w:asciiTheme="minorHAnsi" w:hAnsiTheme="minorHAnsi" w:cstheme="minorHAnsi"/>
          <w:i/>
          <w:iCs/>
          <w:sz w:val="20"/>
          <w:szCs w:val="20"/>
        </w:rPr>
        <w:t>(jeśli dotyczy)</w:t>
      </w:r>
      <w:r w:rsidRPr="0016105D">
        <w:rPr>
          <w:rFonts w:asciiTheme="minorHAnsi" w:hAnsiTheme="minorHAnsi" w:cstheme="minorHAnsi"/>
          <w:sz w:val="22"/>
          <w:szCs w:val="22"/>
        </w:rPr>
        <w:t>:</w:t>
      </w:r>
    </w:p>
    <w:p w14:paraId="3F3CFBC7" w14:textId="77777777" w:rsidR="00A93992" w:rsidRPr="0016105D" w:rsidRDefault="00A93992" w:rsidP="00A93992">
      <w:pPr>
        <w:pStyle w:val="Akapitzlist"/>
        <w:spacing w:before="120"/>
        <w:ind w:left="284"/>
        <w:contextualSpacing/>
        <w:jc w:val="both"/>
        <w:rPr>
          <w:rFonts w:asciiTheme="minorHAnsi" w:hAnsiTheme="minorHAnsi" w:cstheme="minorHAnsi"/>
          <w:sz w:val="14"/>
          <w:szCs w:val="14"/>
        </w:rPr>
      </w:pPr>
    </w:p>
    <w:tbl>
      <w:tblPr>
        <w:tblStyle w:val="Tabela-Siatka"/>
        <w:tblW w:w="5240" w:type="pct"/>
        <w:tblInd w:w="-5" w:type="dxa"/>
        <w:tblLook w:val="04A0" w:firstRow="1" w:lastRow="0" w:firstColumn="1" w:lastColumn="0" w:noHBand="0" w:noVBand="1"/>
      </w:tblPr>
      <w:tblGrid>
        <w:gridCol w:w="4508"/>
        <w:gridCol w:w="4990"/>
      </w:tblGrid>
      <w:tr w:rsidR="00DA0196" w:rsidRPr="0016105D" w14:paraId="7C6A62A3" w14:textId="77777777" w:rsidTr="00C458EB">
        <w:tc>
          <w:tcPr>
            <w:tcW w:w="2373" w:type="pct"/>
            <w:vAlign w:val="center"/>
          </w:tcPr>
          <w:p w14:paraId="394A976D" w14:textId="77777777" w:rsidR="00DA0196" w:rsidRPr="0016105D" w:rsidRDefault="00DA0196" w:rsidP="00C458EB">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Nazwa / Firma Wykonawcy</w:t>
            </w:r>
          </w:p>
        </w:tc>
        <w:tc>
          <w:tcPr>
            <w:tcW w:w="2627" w:type="pct"/>
            <w:vAlign w:val="center"/>
          </w:tcPr>
          <w:p w14:paraId="7D9FF441" w14:textId="48CBF45C" w:rsidR="00DA0196" w:rsidRPr="0016105D" w:rsidRDefault="00DA0196" w:rsidP="00C458EB">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 xml:space="preserve">Zakres robót budowlanych, dostaw lub usług, które będą realizowane przez tego </w:t>
            </w:r>
            <w:r w:rsidR="007E1649" w:rsidRPr="0016105D">
              <w:rPr>
                <w:rFonts w:asciiTheme="minorHAnsi" w:eastAsia="Arial Unicode MS" w:hAnsiTheme="minorHAnsi" w:cstheme="minorHAnsi"/>
                <w:bCs/>
                <w:noProof/>
                <w:color w:val="000000"/>
                <w:sz w:val="18"/>
                <w:szCs w:val="18"/>
              </w:rPr>
              <w:t>Wykonawc</w:t>
            </w:r>
            <w:r w:rsidRPr="0016105D">
              <w:rPr>
                <w:rFonts w:asciiTheme="minorHAnsi" w:eastAsia="Arial Unicode MS" w:hAnsiTheme="minorHAnsi" w:cstheme="minorHAnsi"/>
                <w:bCs/>
                <w:noProof/>
                <w:color w:val="000000"/>
                <w:sz w:val="18"/>
                <w:szCs w:val="18"/>
              </w:rPr>
              <w:t>ę</w:t>
            </w:r>
          </w:p>
        </w:tc>
      </w:tr>
      <w:tr w:rsidR="00DA0196" w:rsidRPr="0016105D" w14:paraId="4CC69290" w14:textId="77777777" w:rsidTr="00025B71">
        <w:trPr>
          <w:trHeight w:val="363"/>
        </w:trPr>
        <w:tc>
          <w:tcPr>
            <w:tcW w:w="2373" w:type="pct"/>
          </w:tcPr>
          <w:p w14:paraId="1856FF54" w14:textId="77777777" w:rsidR="00DA0196" w:rsidRPr="0016105D" w:rsidRDefault="00DA0196" w:rsidP="00A93992">
            <w:pPr>
              <w:pStyle w:val="Akapitzlist"/>
              <w:spacing w:before="120"/>
              <w:ind w:left="284" w:right="220"/>
              <w:jc w:val="both"/>
              <w:rPr>
                <w:rFonts w:asciiTheme="minorHAnsi" w:eastAsia="Arial Unicode MS" w:hAnsiTheme="minorHAnsi" w:cstheme="minorHAnsi"/>
                <w:bCs/>
                <w:noProof/>
                <w:color w:val="000000"/>
                <w:sz w:val="18"/>
                <w:szCs w:val="18"/>
              </w:rPr>
            </w:pPr>
          </w:p>
        </w:tc>
        <w:tc>
          <w:tcPr>
            <w:tcW w:w="2627" w:type="pct"/>
          </w:tcPr>
          <w:p w14:paraId="5C8DF395" w14:textId="77777777" w:rsidR="00DA0196" w:rsidRPr="0016105D" w:rsidRDefault="00DA0196" w:rsidP="00A93992">
            <w:pPr>
              <w:pStyle w:val="Akapitzlist"/>
              <w:spacing w:before="120"/>
              <w:ind w:left="284" w:right="220"/>
              <w:jc w:val="both"/>
              <w:rPr>
                <w:rFonts w:asciiTheme="minorHAnsi" w:eastAsia="Arial Unicode MS" w:hAnsiTheme="minorHAnsi" w:cstheme="minorHAnsi"/>
                <w:bCs/>
                <w:noProof/>
                <w:color w:val="000000"/>
                <w:sz w:val="18"/>
                <w:szCs w:val="18"/>
              </w:rPr>
            </w:pPr>
          </w:p>
        </w:tc>
      </w:tr>
    </w:tbl>
    <w:p w14:paraId="78F18CAE" w14:textId="740EF7B4" w:rsidR="00DA0196" w:rsidRPr="0016105D" w:rsidRDefault="00DA0196">
      <w:pPr>
        <w:pStyle w:val="Akapitzlist"/>
        <w:numPr>
          <w:ilvl w:val="2"/>
          <w:numId w:val="28"/>
        </w:numPr>
        <w:spacing w:before="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 xml:space="preserve">warunek dotyczący kwalifikacji zawodowych, o którym mowa w rozdziale XIV ust. 1 </w:t>
      </w:r>
      <w:r w:rsidR="00C458EB" w:rsidRPr="0016105D">
        <w:rPr>
          <w:rFonts w:asciiTheme="minorHAnsi" w:hAnsiTheme="minorHAnsi" w:cstheme="minorHAnsi"/>
          <w:sz w:val="22"/>
          <w:szCs w:val="22"/>
        </w:rPr>
        <w:t>4</w:t>
      </w:r>
      <w:r w:rsidRPr="0016105D">
        <w:rPr>
          <w:rFonts w:asciiTheme="minorHAnsi" w:hAnsiTheme="minorHAnsi" w:cstheme="minorHAnsi"/>
          <w:sz w:val="22"/>
          <w:szCs w:val="22"/>
        </w:rPr>
        <w:t xml:space="preserve"> spełnia </w:t>
      </w:r>
      <w:r w:rsidR="00C458EB" w:rsidRPr="0016105D">
        <w:rPr>
          <w:rFonts w:asciiTheme="minorHAnsi" w:hAnsiTheme="minorHAnsi" w:cstheme="minorHAnsi"/>
          <w:sz w:val="22"/>
          <w:szCs w:val="22"/>
        </w:rPr>
        <w:br/>
      </w:r>
      <w:r w:rsidRPr="0016105D">
        <w:rPr>
          <w:rFonts w:asciiTheme="minorHAnsi" w:hAnsiTheme="minorHAnsi" w:cstheme="minorHAnsi"/>
          <w:sz w:val="22"/>
          <w:szCs w:val="22"/>
        </w:rPr>
        <w:t>w naszym imieniu</w:t>
      </w:r>
      <w:r w:rsidR="00E961D7">
        <w:rPr>
          <w:rFonts w:asciiTheme="minorHAnsi" w:hAnsiTheme="minorHAnsi" w:cstheme="minorHAnsi"/>
          <w:sz w:val="22"/>
          <w:szCs w:val="22"/>
        </w:rPr>
        <w:t xml:space="preserve"> </w:t>
      </w:r>
      <w:r w:rsidR="00E961D7" w:rsidRPr="00E961D7">
        <w:rPr>
          <w:rFonts w:asciiTheme="minorHAnsi" w:hAnsiTheme="minorHAnsi" w:cstheme="minorHAnsi"/>
          <w:i/>
          <w:iCs/>
          <w:sz w:val="20"/>
          <w:szCs w:val="20"/>
        </w:rPr>
        <w:t>(jeśli dotyczy)</w:t>
      </w:r>
      <w:r w:rsidRPr="0016105D">
        <w:rPr>
          <w:rFonts w:asciiTheme="minorHAnsi" w:hAnsiTheme="minorHAnsi" w:cstheme="minorHAnsi"/>
          <w:sz w:val="22"/>
          <w:szCs w:val="22"/>
        </w:rPr>
        <w:t>:</w:t>
      </w:r>
    </w:p>
    <w:p w14:paraId="575F8AFD" w14:textId="77777777" w:rsidR="00A93992" w:rsidRPr="0016105D" w:rsidRDefault="00A93992" w:rsidP="00A93992">
      <w:pPr>
        <w:pStyle w:val="Akapitzlist"/>
        <w:spacing w:before="120"/>
        <w:ind w:left="284"/>
        <w:contextualSpacing/>
        <w:jc w:val="both"/>
        <w:rPr>
          <w:rFonts w:asciiTheme="minorHAnsi" w:hAnsiTheme="minorHAnsi" w:cstheme="minorHAnsi"/>
          <w:sz w:val="14"/>
          <w:szCs w:val="14"/>
        </w:rPr>
      </w:pPr>
    </w:p>
    <w:tbl>
      <w:tblPr>
        <w:tblStyle w:val="Tabela-Siatka"/>
        <w:tblW w:w="5240" w:type="pct"/>
        <w:tblInd w:w="-5" w:type="dxa"/>
        <w:tblLook w:val="04A0" w:firstRow="1" w:lastRow="0" w:firstColumn="1" w:lastColumn="0" w:noHBand="0" w:noVBand="1"/>
      </w:tblPr>
      <w:tblGrid>
        <w:gridCol w:w="4487"/>
        <w:gridCol w:w="5011"/>
      </w:tblGrid>
      <w:tr w:rsidR="00DA0196" w:rsidRPr="0016105D" w14:paraId="3C95E3EC" w14:textId="77777777" w:rsidTr="00C458EB">
        <w:tc>
          <w:tcPr>
            <w:tcW w:w="2362" w:type="pct"/>
            <w:vAlign w:val="center"/>
          </w:tcPr>
          <w:p w14:paraId="65AEDE67" w14:textId="77777777" w:rsidR="00DA0196" w:rsidRPr="0016105D" w:rsidRDefault="00DA0196" w:rsidP="00C458EB">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Nazwa / Firma Wykonawcy</w:t>
            </w:r>
          </w:p>
        </w:tc>
        <w:tc>
          <w:tcPr>
            <w:tcW w:w="2638" w:type="pct"/>
            <w:vAlign w:val="center"/>
          </w:tcPr>
          <w:p w14:paraId="0097048A" w14:textId="324D63B5" w:rsidR="00DA0196" w:rsidRPr="0016105D" w:rsidRDefault="00DA0196" w:rsidP="00C458EB">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 xml:space="preserve">Zakres robót budowlanych, dostaw lub usług, które będą realizowane przez tego </w:t>
            </w:r>
            <w:r w:rsidR="007E1649" w:rsidRPr="0016105D">
              <w:rPr>
                <w:rFonts w:asciiTheme="minorHAnsi" w:eastAsia="Arial Unicode MS" w:hAnsiTheme="minorHAnsi" w:cstheme="minorHAnsi"/>
                <w:bCs/>
                <w:noProof/>
                <w:color w:val="000000"/>
                <w:sz w:val="18"/>
                <w:szCs w:val="18"/>
              </w:rPr>
              <w:t>Wykonawc</w:t>
            </w:r>
            <w:r w:rsidRPr="0016105D">
              <w:rPr>
                <w:rFonts w:asciiTheme="minorHAnsi" w:eastAsia="Arial Unicode MS" w:hAnsiTheme="minorHAnsi" w:cstheme="minorHAnsi"/>
                <w:bCs/>
                <w:noProof/>
                <w:color w:val="000000"/>
                <w:sz w:val="18"/>
                <w:szCs w:val="18"/>
              </w:rPr>
              <w:t>ę</w:t>
            </w:r>
          </w:p>
        </w:tc>
      </w:tr>
      <w:tr w:rsidR="00DA0196" w:rsidRPr="0016105D" w14:paraId="6B37EA96" w14:textId="77777777" w:rsidTr="00025B71">
        <w:trPr>
          <w:trHeight w:val="333"/>
        </w:trPr>
        <w:tc>
          <w:tcPr>
            <w:tcW w:w="2362" w:type="pct"/>
          </w:tcPr>
          <w:p w14:paraId="5D559AA4" w14:textId="77777777" w:rsidR="00DA0196" w:rsidRPr="0016105D" w:rsidRDefault="00DA0196" w:rsidP="00A93992">
            <w:pPr>
              <w:pStyle w:val="Akapitzlist"/>
              <w:spacing w:before="120"/>
              <w:ind w:left="284" w:right="220"/>
              <w:jc w:val="both"/>
              <w:rPr>
                <w:rFonts w:asciiTheme="minorHAnsi" w:eastAsia="Arial Unicode MS" w:hAnsiTheme="minorHAnsi" w:cstheme="minorHAnsi"/>
                <w:bCs/>
                <w:noProof/>
                <w:color w:val="000000"/>
                <w:sz w:val="18"/>
                <w:szCs w:val="18"/>
              </w:rPr>
            </w:pPr>
          </w:p>
        </w:tc>
        <w:tc>
          <w:tcPr>
            <w:tcW w:w="2638" w:type="pct"/>
          </w:tcPr>
          <w:p w14:paraId="381A7CF1" w14:textId="77777777" w:rsidR="00DA0196" w:rsidRPr="0016105D" w:rsidRDefault="00DA0196" w:rsidP="00A93992">
            <w:pPr>
              <w:pStyle w:val="Akapitzlist"/>
              <w:spacing w:before="120"/>
              <w:ind w:left="284" w:right="220"/>
              <w:jc w:val="both"/>
              <w:rPr>
                <w:rFonts w:asciiTheme="minorHAnsi" w:eastAsia="Arial Unicode MS" w:hAnsiTheme="minorHAnsi" w:cstheme="minorHAnsi"/>
                <w:bCs/>
                <w:noProof/>
                <w:color w:val="000000"/>
                <w:sz w:val="18"/>
                <w:szCs w:val="18"/>
              </w:rPr>
            </w:pPr>
          </w:p>
        </w:tc>
      </w:tr>
    </w:tbl>
    <w:p w14:paraId="5B2F6FCE" w14:textId="03E8F032" w:rsidR="00DA0196" w:rsidRPr="0016105D" w:rsidRDefault="00DA0196">
      <w:pPr>
        <w:pStyle w:val="Akapitzlist"/>
        <w:numPr>
          <w:ilvl w:val="2"/>
          <w:numId w:val="28"/>
        </w:numPr>
        <w:spacing w:before="120"/>
        <w:ind w:left="284" w:hanging="284"/>
        <w:contextualSpacing/>
        <w:jc w:val="both"/>
        <w:rPr>
          <w:rFonts w:asciiTheme="minorHAnsi" w:hAnsiTheme="minorHAnsi" w:cstheme="minorHAnsi"/>
          <w:sz w:val="22"/>
          <w:szCs w:val="22"/>
        </w:rPr>
      </w:pPr>
      <w:r w:rsidRPr="0016105D">
        <w:rPr>
          <w:rFonts w:asciiTheme="minorHAnsi" w:hAnsiTheme="minorHAnsi" w:cstheme="minorHAnsi"/>
          <w:sz w:val="22"/>
          <w:szCs w:val="22"/>
        </w:rPr>
        <w:t xml:space="preserve">warunek dotyczący doświadczenia, o którym mowa w rozdziale XIV ust. 1 spełnia </w:t>
      </w:r>
      <w:r w:rsidR="00A93992" w:rsidRPr="0016105D">
        <w:rPr>
          <w:rFonts w:asciiTheme="minorHAnsi" w:hAnsiTheme="minorHAnsi" w:cstheme="minorHAnsi"/>
          <w:sz w:val="22"/>
          <w:szCs w:val="22"/>
        </w:rPr>
        <w:br/>
      </w:r>
      <w:r w:rsidRPr="0016105D">
        <w:rPr>
          <w:rFonts w:asciiTheme="minorHAnsi" w:hAnsiTheme="minorHAnsi" w:cstheme="minorHAnsi"/>
          <w:sz w:val="22"/>
          <w:szCs w:val="22"/>
        </w:rPr>
        <w:t>w naszym imieniu</w:t>
      </w:r>
      <w:r w:rsidR="00E961D7">
        <w:rPr>
          <w:rFonts w:asciiTheme="minorHAnsi" w:hAnsiTheme="minorHAnsi" w:cstheme="minorHAnsi"/>
          <w:sz w:val="22"/>
          <w:szCs w:val="22"/>
        </w:rPr>
        <w:t xml:space="preserve"> </w:t>
      </w:r>
      <w:r w:rsidR="00E961D7" w:rsidRPr="00E961D7">
        <w:rPr>
          <w:rFonts w:asciiTheme="minorHAnsi" w:hAnsiTheme="minorHAnsi" w:cstheme="minorHAnsi"/>
          <w:i/>
          <w:iCs/>
          <w:sz w:val="20"/>
          <w:szCs w:val="20"/>
        </w:rPr>
        <w:t>(jeśli dotyczy)</w:t>
      </w:r>
      <w:r w:rsidRPr="0016105D">
        <w:rPr>
          <w:rFonts w:asciiTheme="minorHAnsi" w:hAnsiTheme="minorHAnsi" w:cstheme="minorHAnsi"/>
          <w:sz w:val="22"/>
          <w:szCs w:val="22"/>
        </w:rPr>
        <w:t>:</w:t>
      </w:r>
    </w:p>
    <w:p w14:paraId="1E9446DF" w14:textId="77777777" w:rsidR="00A93992" w:rsidRPr="0016105D" w:rsidRDefault="00A93992" w:rsidP="00A93992">
      <w:pPr>
        <w:pStyle w:val="Akapitzlist"/>
        <w:spacing w:before="120"/>
        <w:ind w:left="284"/>
        <w:contextualSpacing/>
        <w:jc w:val="both"/>
        <w:rPr>
          <w:rFonts w:asciiTheme="minorHAnsi" w:hAnsiTheme="minorHAnsi" w:cstheme="minorHAnsi"/>
          <w:sz w:val="14"/>
          <w:szCs w:val="14"/>
        </w:rPr>
      </w:pPr>
    </w:p>
    <w:tbl>
      <w:tblPr>
        <w:tblStyle w:val="Tabela-Siatka"/>
        <w:tblW w:w="5240" w:type="pct"/>
        <w:tblInd w:w="-5" w:type="dxa"/>
        <w:tblLook w:val="04A0" w:firstRow="1" w:lastRow="0" w:firstColumn="1" w:lastColumn="0" w:noHBand="0" w:noVBand="1"/>
      </w:tblPr>
      <w:tblGrid>
        <w:gridCol w:w="4555"/>
        <w:gridCol w:w="4943"/>
      </w:tblGrid>
      <w:tr w:rsidR="00DA0196" w:rsidRPr="0016105D" w14:paraId="0D3C4218" w14:textId="77777777" w:rsidTr="00C458EB">
        <w:tc>
          <w:tcPr>
            <w:tcW w:w="2398" w:type="pct"/>
            <w:vAlign w:val="center"/>
          </w:tcPr>
          <w:p w14:paraId="45E120A8" w14:textId="77777777" w:rsidR="00DA0196" w:rsidRPr="0016105D" w:rsidRDefault="00DA0196" w:rsidP="00A93992">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Nazwa / Firma Wykonawcy</w:t>
            </w:r>
          </w:p>
        </w:tc>
        <w:tc>
          <w:tcPr>
            <w:tcW w:w="2602" w:type="pct"/>
            <w:vAlign w:val="center"/>
          </w:tcPr>
          <w:p w14:paraId="68AE994E" w14:textId="63877F43" w:rsidR="00DA0196" w:rsidRPr="0016105D" w:rsidRDefault="00DA0196" w:rsidP="00A93992">
            <w:pPr>
              <w:pStyle w:val="Akapitzlist"/>
              <w:ind w:left="284" w:right="220"/>
              <w:jc w:val="center"/>
              <w:rPr>
                <w:rFonts w:asciiTheme="minorHAnsi" w:eastAsia="Arial Unicode MS" w:hAnsiTheme="minorHAnsi" w:cstheme="minorHAnsi"/>
                <w:bCs/>
                <w:noProof/>
                <w:color w:val="000000"/>
                <w:sz w:val="18"/>
                <w:szCs w:val="18"/>
              </w:rPr>
            </w:pPr>
            <w:r w:rsidRPr="0016105D">
              <w:rPr>
                <w:rFonts w:asciiTheme="minorHAnsi" w:eastAsia="Arial Unicode MS" w:hAnsiTheme="minorHAnsi" w:cstheme="minorHAnsi"/>
                <w:bCs/>
                <w:noProof/>
                <w:color w:val="000000"/>
                <w:sz w:val="18"/>
                <w:szCs w:val="18"/>
              </w:rPr>
              <w:t xml:space="preserve">Zakres robót budowlanych, dostaw lub usług, które będą realizowane przez tego </w:t>
            </w:r>
            <w:r w:rsidR="007E1649" w:rsidRPr="0016105D">
              <w:rPr>
                <w:rFonts w:asciiTheme="minorHAnsi" w:eastAsia="Arial Unicode MS" w:hAnsiTheme="minorHAnsi" w:cstheme="minorHAnsi"/>
                <w:bCs/>
                <w:noProof/>
                <w:color w:val="000000"/>
                <w:sz w:val="18"/>
                <w:szCs w:val="18"/>
              </w:rPr>
              <w:t>Wykonawc</w:t>
            </w:r>
            <w:r w:rsidRPr="0016105D">
              <w:rPr>
                <w:rFonts w:asciiTheme="minorHAnsi" w:eastAsia="Arial Unicode MS" w:hAnsiTheme="minorHAnsi" w:cstheme="minorHAnsi"/>
                <w:bCs/>
                <w:noProof/>
                <w:color w:val="000000"/>
                <w:sz w:val="18"/>
                <w:szCs w:val="18"/>
              </w:rPr>
              <w:t>ę</w:t>
            </w:r>
          </w:p>
        </w:tc>
      </w:tr>
      <w:tr w:rsidR="00DA0196" w:rsidRPr="0016105D" w14:paraId="5FB5FDF7" w14:textId="77777777" w:rsidTr="00025B71">
        <w:trPr>
          <w:trHeight w:val="317"/>
        </w:trPr>
        <w:tc>
          <w:tcPr>
            <w:tcW w:w="2398" w:type="pct"/>
          </w:tcPr>
          <w:p w14:paraId="5BC056C1" w14:textId="77777777" w:rsidR="00DA0196" w:rsidRPr="0016105D" w:rsidRDefault="00DA0196" w:rsidP="00A93992">
            <w:pPr>
              <w:pStyle w:val="Akapitzlist"/>
              <w:ind w:left="284" w:right="220"/>
              <w:jc w:val="both"/>
              <w:rPr>
                <w:rFonts w:asciiTheme="minorHAnsi" w:eastAsia="Arial Unicode MS" w:hAnsiTheme="minorHAnsi" w:cstheme="minorHAnsi"/>
                <w:bCs/>
                <w:noProof/>
                <w:color w:val="000000"/>
                <w:sz w:val="18"/>
                <w:szCs w:val="18"/>
              </w:rPr>
            </w:pPr>
          </w:p>
        </w:tc>
        <w:tc>
          <w:tcPr>
            <w:tcW w:w="2602" w:type="pct"/>
          </w:tcPr>
          <w:p w14:paraId="7CCD0140" w14:textId="77777777" w:rsidR="00DA0196" w:rsidRPr="0016105D" w:rsidRDefault="00DA0196" w:rsidP="00A93992">
            <w:pPr>
              <w:pStyle w:val="Akapitzlist"/>
              <w:ind w:left="284" w:right="220"/>
              <w:jc w:val="both"/>
              <w:rPr>
                <w:rFonts w:asciiTheme="minorHAnsi" w:eastAsia="Arial Unicode MS" w:hAnsiTheme="minorHAnsi" w:cstheme="minorHAnsi"/>
                <w:bCs/>
                <w:noProof/>
                <w:color w:val="000000"/>
                <w:sz w:val="18"/>
                <w:szCs w:val="18"/>
              </w:rPr>
            </w:pPr>
          </w:p>
        </w:tc>
      </w:tr>
    </w:tbl>
    <w:p w14:paraId="7558C5A8" w14:textId="5097484C" w:rsidR="000363E7" w:rsidRPr="0016105D" w:rsidRDefault="00DA0196" w:rsidP="006F264B">
      <w:pPr>
        <w:tabs>
          <w:tab w:val="center" w:pos="5954"/>
        </w:tabs>
        <w:ind w:left="2694"/>
        <w:rPr>
          <w:rFonts w:asciiTheme="minorHAnsi" w:hAnsiTheme="minorHAnsi" w:cstheme="minorHAnsi"/>
          <w:b/>
          <w:i/>
          <w:sz w:val="22"/>
          <w:szCs w:val="22"/>
        </w:rPr>
      </w:pPr>
      <w:r w:rsidRPr="0016105D">
        <w:rPr>
          <w:rFonts w:asciiTheme="minorHAnsi" w:hAnsiTheme="minorHAnsi" w:cstheme="minorHAnsi"/>
          <w:b/>
          <w:i/>
          <w:sz w:val="22"/>
          <w:szCs w:val="22"/>
        </w:rPr>
        <w:t xml:space="preserve">dokument należy podpisać kwalifikowanym podpisem elektronicznym przez osobę lub osoby umocowane do złożenia podpisu w imieniu </w:t>
      </w:r>
      <w:r w:rsidR="000363E7" w:rsidRPr="0016105D">
        <w:rPr>
          <w:rFonts w:asciiTheme="minorHAnsi" w:hAnsiTheme="minorHAnsi" w:cstheme="minorHAnsi"/>
          <w:b/>
          <w:i/>
          <w:sz w:val="22"/>
          <w:szCs w:val="22"/>
        </w:rPr>
        <w:br/>
      </w:r>
      <w:r w:rsidR="00B04F5D" w:rsidRPr="0016105D">
        <w:rPr>
          <w:rFonts w:asciiTheme="minorHAnsi" w:hAnsiTheme="minorHAnsi" w:cstheme="minorHAnsi"/>
          <w:b/>
          <w:i/>
          <w:sz w:val="22"/>
          <w:szCs w:val="22"/>
        </w:rPr>
        <w:t xml:space="preserve">w imieniu </w:t>
      </w:r>
      <w:r w:rsidR="007E1649" w:rsidRPr="0016105D">
        <w:rPr>
          <w:rFonts w:asciiTheme="minorHAnsi" w:hAnsiTheme="minorHAnsi" w:cstheme="minorHAnsi"/>
          <w:b/>
          <w:i/>
          <w:sz w:val="22"/>
          <w:szCs w:val="22"/>
        </w:rPr>
        <w:t>Wykonawc</w:t>
      </w:r>
      <w:r w:rsidR="00B04F5D" w:rsidRPr="0016105D">
        <w:rPr>
          <w:rFonts w:asciiTheme="minorHAnsi" w:hAnsiTheme="minorHAnsi" w:cstheme="minorHAnsi"/>
          <w:b/>
          <w:i/>
          <w:sz w:val="22"/>
          <w:szCs w:val="22"/>
        </w:rPr>
        <w:t>y/ów/</w:t>
      </w:r>
      <w:r w:rsidR="000363E7" w:rsidRPr="0016105D">
        <w:rPr>
          <w:rFonts w:asciiTheme="minorHAnsi" w:hAnsiTheme="minorHAnsi" w:cstheme="minorHAnsi"/>
          <w:b/>
          <w:i/>
          <w:sz w:val="22"/>
          <w:szCs w:val="22"/>
        </w:rPr>
        <w:br w:type="page"/>
      </w:r>
    </w:p>
    <w:tbl>
      <w:tblPr>
        <w:tblW w:w="9360" w:type="dxa"/>
        <w:jc w:val="center"/>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0363E7" w:rsidRPr="0016105D" w14:paraId="55A2DE85" w14:textId="77777777" w:rsidTr="005F72E8">
        <w:trPr>
          <w:jc w:val="center"/>
        </w:trPr>
        <w:tc>
          <w:tcPr>
            <w:tcW w:w="9360" w:type="dxa"/>
            <w:tcBorders>
              <w:top w:val="single" w:sz="4" w:space="0" w:color="auto"/>
              <w:left w:val="single" w:sz="4" w:space="0" w:color="auto"/>
              <w:bottom w:val="nil"/>
              <w:right w:val="single" w:sz="4" w:space="0" w:color="auto"/>
            </w:tcBorders>
          </w:tcPr>
          <w:p w14:paraId="017B7FF2" w14:textId="5DB6F080" w:rsidR="000363E7" w:rsidRPr="0016105D" w:rsidRDefault="000363E7" w:rsidP="002D14CB">
            <w:pPr>
              <w:keepNext/>
              <w:jc w:val="right"/>
              <w:outlineLvl w:val="2"/>
              <w:rPr>
                <w:rFonts w:asciiTheme="minorHAnsi" w:hAnsiTheme="minorHAnsi" w:cstheme="minorHAnsi"/>
                <w:b/>
                <w:color w:val="000000"/>
              </w:rPr>
            </w:pPr>
            <w:r w:rsidRPr="0016105D">
              <w:rPr>
                <w:rFonts w:asciiTheme="minorHAnsi" w:hAnsiTheme="minorHAnsi" w:cstheme="minorHAnsi"/>
                <w:b/>
                <w:sz w:val="22"/>
                <w:szCs w:val="22"/>
              </w:rPr>
              <w:lastRenderedPageBreak/>
              <w:br w:type="page"/>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t xml:space="preserve">Załącznik nr </w:t>
            </w:r>
            <w:r w:rsidR="00D671EA">
              <w:rPr>
                <w:rFonts w:asciiTheme="minorHAnsi" w:hAnsiTheme="minorHAnsi" w:cstheme="minorHAnsi"/>
                <w:b/>
                <w:sz w:val="22"/>
                <w:szCs w:val="22"/>
              </w:rPr>
              <w:t>9</w:t>
            </w:r>
            <w:r w:rsidR="00D671EA" w:rsidRPr="0016105D">
              <w:rPr>
                <w:rFonts w:asciiTheme="minorHAnsi" w:hAnsiTheme="minorHAnsi" w:cstheme="minorHAnsi"/>
                <w:b/>
                <w:sz w:val="22"/>
                <w:szCs w:val="22"/>
              </w:rPr>
              <w:t xml:space="preserve"> </w:t>
            </w:r>
            <w:r w:rsidRPr="0016105D">
              <w:rPr>
                <w:rFonts w:asciiTheme="minorHAnsi" w:hAnsiTheme="minorHAnsi" w:cstheme="minorHAnsi"/>
                <w:b/>
                <w:sz w:val="22"/>
                <w:szCs w:val="22"/>
              </w:rPr>
              <w:t>do SWZ</w:t>
            </w:r>
          </w:p>
          <w:p w14:paraId="79E808B4" w14:textId="77777777" w:rsidR="000363E7" w:rsidRPr="0016105D" w:rsidRDefault="000363E7" w:rsidP="002D14CB">
            <w:pPr>
              <w:rPr>
                <w:rFonts w:asciiTheme="minorHAnsi" w:hAnsiTheme="minorHAnsi" w:cstheme="minorHAnsi"/>
                <w:b/>
                <w:color w:val="000000"/>
                <w:sz w:val="14"/>
                <w:szCs w:val="14"/>
              </w:rPr>
            </w:pPr>
          </w:p>
        </w:tc>
      </w:tr>
      <w:tr w:rsidR="000363E7" w:rsidRPr="0016105D" w14:paraId="3E3864F7" w14:textId="77777777" w:rsidTr="005F72E8">
        <w:trPr>
          <w:trHeight w:val="779"/>
          <w:jc w:val="center"/>
        </w:trPr>
        <w:tc>
          <w:tcPr>
            <w:tcW w:w="9360" w:type="dxa"/>
            <w:tcBorders>
              <w:top w:val="nil"/>
              <w:left w:val="single" w:sz="4" w:space="0" w:color="auto"/>
              <w:bottom w:val="single" w:sz="4" w:space="0" w:color="auto"/>
              <w:right w:val="single" w:sz="4" w:space="0" w:color="auto"/>
            </w:tcBorders>
          </w:tcPr>
          <w:p w14:paraId="74209BC8" w14:textId="73737965" w:rsidR="000363E7" w:rsidRPr="0016105D" w:rsidRDefault="000363E7" w:rsidP="000363E7">
            <w:pPr>
              <w:jc w:val="center"/>
              <w:rPr>
                <w:rFonts w:asciiTheme="minorHAnsi" w:hAnsiTheme="minorHAnsi" w:cstheme="minorHAnsi"/>
                <w:b/>
                <w:sz w:val="22"/>
                <w:szCs w:val="22"/>
              </w:rPr>
            </w:pPr>
            <w:r w:rsidRPr="0016105D">
              <w:rPr>
                <w:rFonts w:asciiTheme="minorHAnsi" w:hAnsiTheme="minorHAnsi" w:cstheme="minorHAnsi"/>
                <w:b/>
                <w:sz w:val="22"/>
                <w:szCs w:val="22"/>
              </w:rPr>
              <w:t>OŚWIADCZENIE O AKTUALNOŚCI INFORMACJI</w:t>
            </w:r>
          </w:p>
          <w:p w14:paraId="22053E6B" w14:textId="77777777" w:rsidR="000363E7" w:rsidRPr="0016105D" w:rsidRDefault="000363E7" w:rsidP="002D14CB">
            <w:pPr>
              <w:jc w:val="center"/>
              <w:rPr>
                <w:rFonts w:asciiTheme="minorHAnsi" w:hAnsiTheme="minorHAnsi" w:cstheme="minorHAnsi"/>
                <w:b/>
                <w:sz w:val="22"/>
                <w:szCs w:val="22"/>
              </w:rPr>
            </w:pPr>
          </w:p>
        </w:tc>
      </w:tr>
    </w:tbl>
    <w:p w14:paraId="14862642" w14:textId="77777777" w:rsidR="000363E7" w:rsidRPr="0016105D" w:rsidRDefault="000363E7" w:rsidP="000363E7">
      <w:pPr>
        <w:jc w:val="both"/>
        <w:rPr>
          <w:rFonts w:asciiTheme="minorHAnsi" w:hAnsiTheme="minorHAnsi" w:cstheme="minorHAnsi"/>
        </w:rPr>
      </w:pPr>
    </w:p>
    <w:p w14:paraId="7976733C" w14:textId="77777777" w:rsidR="000363E7" w:rsidRPr="0016105D" w:rsidRDefault="000363E7" w:rsidP="000363E7">
      <w:pPr>
        <w:jc w:val="center"/>
        <w:rPr>
          <w:rFonts w:asciiTheme="minorHAnsi" w:hAnsiTheme="minorHAnsi" w:cstheme="minorHAnsi"/>
          <w:b/>
          <w:sz w:val="22"/>
          <w:szCs w:val="22"/>
        </w:rPr>
      </w:pPr>
    </w:p>
    <w:p w14:paraId="502FCD04" w14:textId="22C30365" w:rsidR="000363E7" w:rsidRPr="0016105D" w:rsidRDefault="000363E7" w:rsidP="000363E7">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Dot. podstaw wykluczenia, o których mowa w Rozdziale XIII ust. </w:t>
      </w:r>
      <w:r w:rsidR="002B7902">
        <w:rPr>
          <w:rFonts w:asciiTheme="minorHAnsi" w:hAnsiTheme="minorHAnsi" w:cstheme="minorHAnsi"/>
          <w:b/>
          <w:sz w:val="22"/>
          <w:szCs w:val="22"/>
        </w:rPr>
        <w:t xml:space="preserve">1, </w:t>
      </w:r>
      <w:r w:rsidRPr="0016105D">
        <w:rPr>
          <w:rFonts w:asciiTheme="minorHAnsi" w:hAnsiTheme="minorHAnsi" w:cstheme="minorHAnsi"/>
          <w:b/>
          <w:sz w:val="22"/>
          <w:szCs w:val="22"/>
        </w:rPr>
        <w:t>3 i 4 SWZ</w:t>
      </w:r>
    </w:p>
    <w:p w14:paraId="54D8F4FC" w14:textId="77777777" w:rsidR="000363E7" w:rsidRPr="0016105D" w:rsidRDefault="000363E7" w:rsidP="000363E7">
      <w:pPr>
        <w:jc w:val="center"/>
        <w:rPr>
          <w:rFonts w:asciiTheme="minorHAnsi" w:hAnsiTheme="minorHAnsi" w:cstheme="minorHAnsi"/>
          <w:b/>
          <w:sz w:val="22"/>
          <w:szCs w:val="22"/>
        </w:rPr>
      </w:pPr>
    </w:p>
    <w:p w14:paraId="223B3BEB"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Nazwa (firma)/imię i nazwisko oraz adres Wykonawcy:</w:t>
      </w:r>
      <w:r w:rsidRPr="0016105D">
        <w:rPr>
          <w:rFonts w:asciiTheme="minorHAnsi" w:hAnsiTheme="minorHAnsi" w:cstheme="minorHAnsi"/>
          <w:sz w:val="22"/>
          <w:szCs w:val="22"/>
        </w:rPr>
        <w:tab/>
      </w:r>
    </w:p>
    <w:p w14:paraId="55766E14"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3B69C896"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6440FBBB"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 xml:space="preserve"> reprezentowany przez:</w:t>
      </w:r>
      <w:r w:rsidRPr="0016105D">
        <w:rPr>
          <w:rFonts w:asciiTheme="minorHAnsi" w:hAnsiTheme="minorHAnsi" w:cstheme="minorHAnsi"/>
          <w:sz w:val="22"/>
          <w:szCs w:val="22"/>
        </w:rPr>
        <w:tab/>
      </w:r>
    </w:p>
    <w:p w14:paraId="2C061B96"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015D1D7E" w14:textId="77777777" w:rsidR="000363E7" w:rsidRPr="0016105D" w:rsidRDefault="000363E7" w:rsidP="000363E7">
      <w:pPr>
        <w:jc w:val="center"/>
        <w:rPr>
          <w:rFonts w:asciiTheme="minorHAnsi" w:hAnsiTheme="minorHAnsi" w:cstheme="minorHAnsi"/>
          <w:i/>
          <w:sz w:val="22"/>
          <w:szCs w:val="22"/>
        </w:rPr>
      </w:pPr>
      <w:r w:rsidRPr="0016105D">
        <w:rPr>
          <w:rFonts w:asciiTheme="minorHAnsi" w:hAnsiTheme="minorHAnsi" w:cstheme="minorHAnsi"/>
          <w:i/>
          <w:sz w:val="22"/>
          <w:szCs w:val="22"/>
        </w:rPr>
        <w:t>(imię, nazwisko, stanowisko/podstawa do reprezentacji)</w:t>
      </w:r>
    </w:p>
    <w:p w14:paraId="6C410FA3" w14:textId="77777777" w:rsidR="000363E7" w:rsidRPr="0016105D" w:rsidRDefault="000363E7" w:rsidP="000363E7">
      <w:pPr>
        <w:jc w:val="center"/>
        <w:rPr>
          <w:rFonts w:asciiTheme="minorHAnsi" w:hAnsiTheme="minorHAnsi" w:cstheme="minorHAnsi"/>
          <w:bCs/>
          <w:i/>
          <w:sz w:val="22"/>
          <w:szCs w:val="22"/>
        </w:rPr>
      </w:pPr>
    </w:p>
    <w:p w14:paraId="78EB5761" w14:textId="239458F2" w:rsidR="00EB00DC" w:rsidRPr="0016105D" w:rsidRDefault="000363E7" w:rsidP="00EB00DC">
      <w:pPr>
        <w:pStyle w:val="Tytu"/>
        <w:jc w:val="both"/>
        <w:rPr>
          <w:rFonts w:asciiTheme="minorHAnsi" w:hAnsiTheme="minorHAnsi" w:cstheme="minorHAnsi"/>
          <w:b w:val="0"/>
          <w:bCs/>
          <w:sz w:val="22"/>
          <w:szCs w:val="22"/>
        </w:rPr>
      </w:pPr>
      <w:r w:rsidRPr="0016105D">
        <w:rPr>
          <w:rFonts w:asciiTheme="minorHAnsi" w:hAnsiTheme="minorHAnsi" w:cstheme="minorHAnsi"/>
          <w:b w:val="0"/>
          <w:bCs/>
          <w:sz w:val="22"/>
          <w:szCs w:val="22"/>
        </w:rPr>
        <w:t>W związku z ubieganiem się o udzielenie zamówienia publicznego w ramach postępowania pn.:</w:t>
      </w:r>
      <w:r w:rsidRPr="0016105D">
        <w:rPr>
          <w:rFonts w:asciiTheme="minorHAnsi" w:hAnsiTheme="minorHAnsi" w:cstheme="minorHAnsi"/>
          <w:sz w:val="22"/>
          <w:szCs w:val="22"/>
        </w:rPr>
        <w:t xml:space="preserve"> </w:t>
      </w:r>
      <w:r w:rsidR="004B1AB6" w:rsidRPr="004B1AB6">
        <w:rPr>
          <w:rFonts w:asciiTheme="minorHAnsi" w:hAnsiTheme="minorHAnsi" w:cstheme="minorHAnsi"/>
          <w:sz w:val="22"/>
          <w:szCs w:val="22"/>
        </w:rPr>
        <w:t>Świadczenie usługi w zakresie opracowania strategii komunikacji dotyczącej inwazyjnych gatunków obcych</w:t>
      </w:r>
      <w:r w:rsidR="004B1AB6" w:rsidRPr="004B1AB6" w:rsidDel="004B1AB6">
        <w:rPr>
          <w:rFonts w:asciiTheme="minorHAnsi" w:hAnsiTheme="minorHAnsi" w:cstheme="minorHAnsi"/>
          <w:sz w:val="22"/>
          <w:szCs w:val="22"/>
        </w:rPr>
        <w:t xml:space="preserve"> </w:t>
      </w:r>
      <w:r w:rsidRPr="0016105D">
        <w:rPr>
          <w:rFonts w:asciiTheme="minorHAnsi" w:hAnsiTheme="minorHAnsi" w:cstheme="minorHAnsi"/>
          <w:b w:val="0"/>
          <w:bCs/>
          <w:sz w:val="22"/>
          <w:szCs w:val="22"/>
        </w:rPr>
        <w:t>oświadczam, że:</w:t>
      </w:r>
      <w:r w:rsidR="00EB00DC" w:rsidRPr="0016105D">
        <w:rPr>
          <w:rFonts w:asciiTheme="minorHAnsi" w:hAnsiTheme="minorHAnsi" w:cstheme="minorHAnsi"/>
          <w:b w:val="0"/>
          <w:bCs/>
          <w:sz w:val="22"/>
          <w:szCs w:val="22"/>
        </w:rPr>
        <w:t xml:space="preserve"> </w:t>
      </w:r>
    </w:p>
    <w:p w14:paraId="246E09AD" w14:textId="77777777" w:rsidR="00EB00DC" w:rsidRPr="0016105D" w:rsidRDefault="00EB00DC" w:rsidP="00EB00DC">
      <w:pPr>
        <w:pStyle w:val="Tytu"/>
        <w:jc w:val="both"/>
        <w:rPr>
          <w:rFonts w:asciiTheme="minorHAnsi" w:hAnsiTheme="minorHAnsi" w:cstheme="minorHAnsi"/>
          <w:b w:val="0"/>
          <w:bCs/>
          <w:sz w:val="22"/>
          <w:szCs w:val="22"/>
        </w:rPr>
      </w:pPr>
    </w:p>
    <w:p w14:paraId="60F0FAF5" w14:textId="70F534E2" w:rsidR="00EB00DC" w:rsidRPr="0016105D" w:rsidRDefault="00EB00DC" w:rsidP="00817EFC">
      <w:pPr>
        <w:pStyle w:val="Akapitzlist"/>
        <w:numPr>
          <w:ilvl w:val="0"/>
          <w:numId w:val="39"/>
        </w:numPr>
        <w:autoSpaceDE w:val="0"/>
        <w:autoSpaceDN w:val="0"/>
        <w:adjustRightInd w:val="0"/>
        <w:jc w:val="both"/>
        <w:rPr>
          <w:rFonts w:asciiTheme="minorHAnsi" w:hAnsiTheme="minorHAnsi" w:cstheme="minorHAnsi"/>
          <w:bCs/>
          <w:sz w:val="22"/>
          <w:szCs w:val="22"/>
        </w:rPr>
      </w:pPr>
      <w:r w:rsidRPr="0016105D">
        <w:rPr>
          <w:rFonts w:asciiTheme="minorHAnsi" w:hAnsiTheme="minorHAnsi" w:cstheme="minorHAnsi"/>
          <w:bCs/>
          <w:sz w:val="22"/>
          <w:szCs w:val="22"/>
        </w:rPr>
        <w:t xml:space="preserve">informacje zawarte w oświadczeniu JEDZ, dotyczące podstaw wykluczenia </w:t>
      </w:r>
      <w:r w:rsidRPr="0016105D">
        <w:rPr>
          <w:rFonts w:asciiTheme="minorHAnsi" w:hAnsiTheme="minorHAnsi" w:cstheme="minorHAnsi"/>
          <w:bCs/>
          <w:sz w:val="22"/>
          <w:szCs w:val="22"/>
        </w:rPr>
        <w:br/>
        <w:t>z postępowania</w:t>
      </w:r>
      <w:r w:rsidR="002B7902">
        <w:rPr>
          <w:rFonts w:asciiTheme="minorHAnsi" w:hAnsiTheme="minorHAnsi" w:cstheme="minorHAnsi"/>
          <w:bCs/>
          <w:sz w:val="22"/>
          <w:szCs w:val="22"/>
        </w:rPr>
        <w:t xml:space="preserve">, </w:t>
      </w:r>
      <w:r w:rsidRPr="0016105D">
        <w:rPr>
          <w:rFonts w:asciiTheme="minorHAnsi" w:hAnsiTheme="minorHAnsi" w:cstheme="minorHAnsi"/>
          <w:bCs/>
          <w:sz w:val="22"/>
          <w:szCs w:val="22"/>
        </w:rPr>
        <w:t>określon</w:t>
      </w:r>
      <w:r w:rsidR="002B7902">
        <w:rPr>
          <w:rFonts w:asciiTheme="minorHAnsi" w:hAnsiTheme="minorHAnsi" w:cstheme="minorHAnsi"/>
          <w:bCs/>
          <w:sz w:val="22"/>
          <w:szCs w:val="22"/>
        </w:rPr>
        <w:t>e</w:t>
      </w:r>
      <w:r w:rsidRPr="0016105D">
        <w:rPr>
          <w:rFonts w:asciiTheme="minorHAnsi" w:hAnsiTheme="minorHAnsi" w:cstheme="minorHAnsi"/>
          <w:bCs/>
          <w:sz w:val="22"/>
          <w:szCs w:val="22"/>
        </w:rPr>
        <w:t xml:space="preserve"> w:</w:t>
      </w:r>
    </w:p>
    <w:p w14:paraId="17D871D5" w14:textId="77777777" w:rsidR="00EB00DC" w:rsidRPr="0016105D" w:rsidRDefault="00EB00DC" w:rsidP="00817EFC">
      <w:pPr>
        <w:pStyle w:val="Default"/>
        <w:numPr>
          <w:ilvl w:val="0"/>
          <w:numId w:val="40"/>
        </w:numPr>
        <w:suppressAutoHyphens/>
        <w:autoSpaceDE/>
        <w:autoSpaceDN/>
        <w:adjustRightInd/>
        <w:ind w:left="1134" w:hanging="348"/>
        <w:jc w:val="both"/>
        <w:rPr>
          <w:rFonts w:asciiTheme="minorHAnsi" w:eastAsia="Times New Roman" w:hAnsiTheme="minorHAnsi" w:cstheme="minorHAnsi"/>
          <w:bCs/>
          <w:color w:val="auto"/>
          <w:sz w:val="22"/>
          <w:szCs w:val="22"/>
          <w:lang w:eastAsia="pl-PL"/>
        </w:rPr>
      </w:pPr>
      <w:r w:rsidRPr="0016105D">
        <w:rPr>
          <w:rFonts w:asciiTheme="minorHAnsi" w:eastAsia="Times New Roman" w:hAnsiTheme="minorHAnsi" w:cstheme="minorHAnsi"/>
          <w:bCs/>
          <w:color w:val="auto"/>
          <w:sz w:val="22"/>
          <w:szCs w:val="22"/>
          <w:lang w:eastAsia="pl-PL"/>
        </w:rPr>
        <w:t>art. 108 ust. 1 pkt 3 ustawy,</w:t>
      </w:r>
    </w:p>
    <w:p w14:paraId="6593B046" w14:textId="77777777" w:rsidR="00EB00DC" w:rsidRPr="0016105D" w:rsidRDefault="00EB00DC" w:rsidP="00817EFC">
      <w:pPr>
        <w:pStyle w:val="Default"/>
        <w:numPr>
          <w:ilvl w:val="0"/>
          <w:numId w:val="40"/>
        </w:numPr>
        <w:suppressAutoHyphens/>
        <w:autoSpaceDE/>
        <w:autoSpaceDN/>
        <w:adjustRightInd/>
        <w:ind w:left="1134" w:hanging="348"/>
        <w:jc w:val="both"/>
        <w:rPr>
          <w:rFonts w:asciiTheme="minorHAnsi" w:eastAsia="Times New Roman" w:hAnsiTheme="minorHAnsi" w:cstheme="minorHAnsi"/>
          <w:bCs/>
          <w:color w:val="auto"/>
          <w:sz w:val="22"/>
          <w:szCs w:val="22"/>
          <w:lang w:eastAsia="pl-PL"/>
        </w:rPr>
      </w:pPr>
      <w:r w:rsidRPr="0016105D">
        <w:rPr>
          <w:rFonts w:asciiTheme="minorHAnsi" w:eastAsia="Times New Roman" w:hAnsiTheme="minorHAnsi" w:cstheme="minorHAnsi"/>
          <w:bCs/>
          <w:color w:val="auto"/>
          <w:sz w:val="22"/>
          <w:szCs w:val="22"/>
          <w:lang w:eastAsia="pl-PL"/>
        </w:rPr>
        <w:t xml:space="preserve">art. 108 ust. 1 pkt 4 ustawy, dotyczących orzeczenia zakazu ubiegania się </w:t>
      </w:r>
      <w:r w:rsidRPr="0016105D">
        <w:rPr>
          <w:rFonts w:asciiTheme="minorHAnsi" w:eastAsia="Times New Roman" w:hAnsiTheme="minorHAnsi" w:cstheme="minorHAnsi"/>
          <w:bCs/>
          <w:color w:val="auto"/>
          <w:sz w:val="22"/>
          <w:szCs w:val="22"/>
          <w:lang w:eastAsia="pl-PL"/>
        </w:rPr>
        <w:br/>
        <w:t xml:space="preserve">o zamówienie publiczne tytułem środka zapobiegawczego, </w:t>
      </w:r>
    </w:p>
    <w:p w14:paraId="6DDE5A99" w14:textId="77777777" w:rsidR="00EB00DC" w:rsidRPr="0016105D" w:rsidRDefault="00EB00DC" w:rsidP="00817EFC">
      <w:pPr>
        <w:pStyle w:val="Default"/>
        <w:numPr>
          <w:ilvl w:val="0"/>
          <w:numId w:val="40"/>
        </w:numPr>
        <w:suppressAutoHyphens/>
        <w:autoSpaceDE/>
        <w:autoSpaceDN/>
        <w:adjustRightInd/>
        <w:ind w:left="1134" w:hanging="348"/>
        <w:jc w:val="both"/>
        <w:rPr>
          <w:rFonts w:asciiTheme="minorHAnsi" w:eastAsia="Times New Roman" w:hAnsiTheme="minorHAnsi" w:cstheme="minorHAnsi"/>
          <w:bCs/>
          <w:color w:val="auto"/>
          <w:sz w:val="22"/>
          <w:szCs w:val="22"/>
          <w:lang w:eastAsia="pl-PL"/>
        </w:rPr>
      </w:pPr>
      <w:r w:rsidRPr="0016105D">
        <w:rPr>
          <w:rFonts w:asciiTheme="minorHAnsi" w:eastAsia="Times New Roman" w:hAnsiTheme="minorHAnsi" w:cstheme="minorHAnsi"/>
          <w:bCs/>
          <w:color w:val="auto"/>
          <w:sz w:val="22"/>
          <w:szCs w:val="22"/>
          <w:lang w:eastAsia="pl-PL"/>
        </w:rPr>
        <w:t xml:space="preserve">art. 108 ust. 1 pkt 5 ustawy, dotyczących zawarcia z innymi wykonawcami porozumienia mającego na celu zakłócenie konkurencji, </w:t>
      </w:r>
    </w:p>
    <w:p w14:paraId="06469260" w14:textId="77777777" w:rsidR="00EB00DC" w:rsidRPr="0016105D" w:rsidRDefault="00EB00DC" w:rsidP="00817EFC">
      <w:pPr>
        <w:pStyle w:val="Akapitzlist"/>
        <w:widowControl w:val="0"/>
        <w:numPr>
          <w:ilvl w:val="0"/>
          <w:numId w:val="40"/>
        </w:numPr>
        <w:suppressAutoHyphens/>
        <w:ind w:left="1134" w:hanging="348"/>
        <w:jc w:val="both"/>
        <w:rPr>
          <w:rFonts w:asciiTheme="minorHAnsi" w:hAnsiTheme="minorHAnsi" w:cstheme="minorHAnsi"/>
          <w:bCs/>
          <w:sz w:val="22"/>
          <w:szCs w:val="22"/>
        </w:rPr>
      </w:pPr>
      <w:r w:rsidRPr="0016105D">
        <w:rPr>
          <w:rFonts w:asciiTheme="minorHAnsi" w:hAnsiTheme="minorHAnsi" w:cstheme="minorHAnsi"/>
          <w:bCs/>
          <w:sz w:val="22"/>
          <w:szCs w:val="22"/>
        </w:rPr>
        <w:t>art. 108 ust. 1 pkt 6 ustawy, oraz</w:t>
      </w:r>
    </w:p>
    <w:p w14:paraId="5C6A2AD7" w14:textId="4A58C1E6" w:rsidR="00EB00DC" w:rsidRPr="0016105D" w:rsidRDefault="00EB00DC" w:rsidP="00817EFC">
      <w:pPr>
        <w:pStyle w:val="Akapitzlist"/>
        <w:numPr>
          <w:ilvl w:val="0"/>
          <w:numId w:val="39"/>
        </w:numPr>
        <w:autoSpaceDE w:val="0"/>
        <w:autoSpaceDN w:val="0"/>
        <w:adjustRightInd w:val="0"/>
        <w:jc w:val="both"/>
        <w:rPr>
          <w:rFonts w:asciiTheme="minorHAnsi" w:hAnsiTheme="minorHAnsi" w:cstheme="minorHAnsi"/>
          <w:bCs/>
          <w:sz w:val="22"/>
          <w:szCs w:val="22"/>
        </w:rPr>
      </w:pPr>
      <w:r w:rsidRPr="0016105D">
        <w:rPr>
          <w:rFonts w:asciiTheme="minorHAnsi" w:hAnsiTheme="minorHAnsi" w:cstheme="minorHAnsi"/>
          <w:bCs/>
          <w:sz w:val="22"/>
          <w:szCs w:val="22"/>
        </w:rPr>
        <w:t xml:space="preserve">informacje dotyczące podstaw wykluczenia, o których mowa </w:t>
      </w:r>
      <w:r w:rsidRPr="0016105D">
        <w:rPr>
          <w:rFonts w:asciiTheme="minorHAnsi" w:hAnsiTheme="minorHAnsi" w:cstheme="minorHAnsi"/>
          <w:b/>
          <w:sz w:val="22"/>
          <w:szCs w:val="22"/>
        </w:rPr>
        <w:t>w art. 7</w:t>
      </w:r>
      <w:r w:rsidRPr="0016105D">
        <w:rPr>
          <w:rFonts w:asciiTheme="minorHAnsi" w:hAnsiTheme="minorHAnsi" w:cstheme="minorHAnsi"/>
          <w:bCs/>
          <w:sz w:val="22"/>
          <w:szCs w:val="22"/>
        </w:rPr>
        <w:t xml:space="preserve"> ustawy z dnia 13 kwietnia 2022 r. o szczególnych rozwiązaniach w zakresie przeciwdziałania wspieraniu agresji na Ukrainę oraz służących ochronie bezpieczeństwa narodowego oraz w </w:t>
      </w:r>
      <w:r w:rsidRPr="0016105D">
        <w:rPr>
          <w:rFonts w:asciiTheme="minorHAnsi" w:hAnsiTheme="minorHAnsi" w:cstheme="minorHAnsi"/>
          <w:b/>
          <w:sz w:val="22"/>
          <w:szCs w:val="22"/>
        </w:rPr>
        <w:t>art. 5 k</w:t>
      </w:r>
      <w:r w:rsidRPr="0016105D">
        <w:rPr>
          <w:rFonts w:asciiTheme="minorHAnsi" w:hAnsiTheme="minorHAnsi" w:cstheme="minorHAnsi"/>
          <w:bCs/>
          <w:sz w:val="22"/>
          <w:szCs w:val="22"/>
        </w:rPr>
        <w:t xml:space="preserve"> Rozporządzenia Rady (UE) nr 833/2014 z dnia 31 lipca 2014 r. dotyczącego środków ograniczających w związku z działaniami Rosji destabilizującymi na Ukrainie (Dz.U.UE.L.2022.322I.1 art. 1), zawarte </w:t>
      </w:r>
      <w:r w:rsidRPr="0016105D">
        <w:rPr>
          <w:rFonts w:asciiTheme="minorHAnsi" w:hAnsiTheme="minorHAnsi" w:cstheme="minorHAnsi"/>
          <w:bCs/>
          <w:sz w:val="22"/>
          <w:szCs w:val="22"/>
        </w:rPr>
        <w:br/>
        <w:t xml:space="preserve">w oświadczeniu złożonym wraz z ofertą, </w:t>
      </w:r>
    </w:p>
    <w:p w14:paraId="6FFA5C42" w14:textId="1177EF71" w:rsidR="00EB00DC" w:rsidRPr="0016105D" w:rsidRDefault="00EB00DC" w:rsidP="00EB00DC">
      <w:pPr>
        <w:pStyle w:val="Akapitzlist"/>
        <w:autoSpaceDE w:val="0"/>
        <w:autoSpaceDN w:val="0"/>
        <w:adjustRightInd w:val="0"/>
        <w:ind w:left="720"/>
        <w:jc w:val="both"/>
        <w:rPr>
          <w:rFonts w:asciiTheme="minorHAnsi" w:hAnsiTheme="minorHAnsi" w:cstheme="minorHAnsi"/>
          <w:b/>
          <w:sz w:val="22"/>
          <w:szCs w:val="22"/>
        </w:rPr>
      </w:pPr>
      <w:r w:rsidRPr="0016105D">
        <w:rPr>
          <w:rFonts w:asciiTheme="minorHAnsi" w:hAnsiTheme="minorHAnsi" w:cstheme="minorHAnsi"/>
          <w:b/>
          <w:sz w:val="22"/>
          <w:szCs w:val="22"/>
        </w:rPr>
        <w:t>SĄ NADAL AKTUALNE</w:t>
      </w:r>
      <w:r w:rsidR="002B7902">
        <w:rPr>
          <w:rFonts w:asciiTheme="minorHAnsi" w:hAnsiTheme="minorHAnsi" w:cstheme="minorHAnsi"/>
          <w:b/>
          <w:sz w:val="22"/>
          <w:szCs w:val="22"/>
        </w:rPr>
        <w:t>;</w:t>
      </w:r>
    </w:p>
    <w:p w14:paraId="72B24E3A" w14:textId="77777777" w:rsidR="00EB00DC" w:rsidRPr="0016105D" w:rsidRDefault="00EB00DC" w:rsidP="00817EFC">
      <w:pPr>
        <w:pStyle w:val="Akapitzlist"/>
        <w:numPr>
          <w:ilvl w:val="0"/>
          <w:numId w:val="39"/>
        </w:numPr>
        <w:autoSpaceDE w:val="0"/>
        <w:autoSpaceDN w:val="0"/>
        <w:adjustRightInd w:val="0"/>
        <w:jc w:val="both"/>
        <w:rPr>
          <w:rFonts w:asciiTheme="minorHAnsi" w:hAnsiTheme="minorHAnsi" w:cstheme="minorHAnsi"/>
          <w:bCs/>
          <w:sz w:val="22"/>
          <w:szCs w:val="22"/>
        </w:rPr>
      </w:pPr>
      <w:r w:rsidRPr="0016105D">
        <w:rPr>
          <w:rFonts w:asciiTheme="minorHAnsi" w:hAnsiTheme="minorHAnsi" w:cstheme="minorHAnsi"/>
          <w:bCs/>
          <w:sz w:val="22"/>
          <w:szCs w:val="22"/>
        </w:rPr>
        <w:t>wszystkie informacje podane w powyższych oświadczeniach są zgodne z prawdą oraz zostały przedstawione z pełną świadomością konsekwencji wprowadzenia zamawiającego w błąd przy przedstawianiu informacji.</w:t>
      </w:r>
    </w:p>
    <w:p w14:paraId="22FD8C65" w14:textId="3D7009D2" w:rsidR="00EB00DC" w:rsidRPr="0016105D" w:rsidRDefault="00EB00DC">
      <w:pPr>
        <w:rPr>
          <w:rFonts w:asciiTheme="minorHAnsi" w:hAnsiTheme="minorHAnsi" w:cstheme="minorHAnsi"/>
          <w:sz w:val="22"/>
          <w:szCs w:val="22"/>
        </w:rPr>
      </w:pPr>
    </w:p>
    <w:p w14:paraId="1AE8682B" w14:textId="4C494CBB" w:rsidR="00E53C66" w:rsidRDefault="006F264B" w:rsidP="006F264B">
      <w:pPr>
        <w:ind w:left="4820"/>
        <w:rPr>
          <w:rFonts w:asciiTheme="minorHAnsi" w:hAnsiTheme="minorHAnsi" w:cstheme="minorHAnsi"/>
          <w:b/>
          <w:i/>
          <w:sz w:val="22"/>
          <w:szCs w:val="22"/>
        </w:rPr>
      </w:pPr>
      <w:r w:rsidRPr="0016105D">
        <w:rPr>
          <w:rFonts w:asciiTheme="minorHAnsi" w:hAnsiTheme="minorHAnsi" w:cstheme="minorHAnsi"/>
          <w:b/>
          <w:i/>
          <w:sz w:val="22"/>
          <w:szCs w:val="22"/>
        </w:rPr>
        <w:t xml:space="preserve">dokument należy podpisać kwalifikowanym podpisem elektronicznym przez osobę </w:t>
      </w:r>
      <w:r w:rsidRPr="0016105D">
        <w:rPr>
          <w:rFonts w:asciiTheme="minorHAnsi" w:hAnsiTheme="minorHAnsi" w:cstheme="minorHAnsi"/>
          <w:b/>
          <w:i/>
          <w:sz w:val="22"/>
          <w:szCs w:val="22"/>
        </w:rPr>
        <w:br/>
        <w:t xml:space="preserve">lub osoby umocowane do złożenia podpisu </w:t>
      </w:r>
      <w:r w:rsidRPr="0016105D">
        <w:rPr>
          <w:rFonts w:asciiTheme="minorHAnsi" w:hAnsiTheme="minorHAnsi" w:cstheme="minorHAnsi"/>
          <w:b/>
          <w:i/>
          <w:sz w:val="22"/>
          <w:szCs w:val="22"/>
        </w:rPr>
        <w:br/>
        <w:t>w imieniu w imieniu Wykonawcy/ów/</w:t>
      </w:r>
    </w:p>
    <w:p w14:paraId="23CCE16A" w14:textId="05F05DC7" w:rsidR="003F7DC2" w:rsidRDefault="003F7DC2">
      <w:pPr>
        <w:rPr>
          <w:rFonts w:asciiTheme="minorHAnsi" w:hAnsiTheme="minorHAnsi" w:cstheme="minorHAnsi"/>
          <w:b/>
          <w:i/>
          <w:sz w:val="22"/>
          <w:szCs w:val="22"/>
        </w:rPr>
      </w:pPr>
      <w:r>
        <w:rPr>
          <w:rFonts w:asciiTheme="minorHAnsi" w:hAnsiTheme="minorHAnsi" w:cstheme="minorHAnsi"/>
          <w:b/>
          <w:i/>
          <w:sz w:val="22"/>
          <w:szCs w:val="22"/>
        </w:rPr>
        <w:br w:type="page"/>
      </w:r>
    </w:p>
    <w:p w14:paraId="2FF9B4E6" w14:textId="77777777" w:rsidR="000363E7" w:rsidRPr="0016105D" w:rsidRDefault="000363E7" w:rsidP="000363E7">
      <w:pPr>
        <w:jc w:val="both"/>
        <w:rPr>
          <w:rFonts w:asciiTheme="minorHAnsi" w:hAnsiTheme="minorHAnsi" w:cstheme="minorHAnsi"/>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0363E7" w:rsidRPr="0016105D" w14:paraId="7AEADBF9" w14:textId="77777777" w:rsidTr="005F72E8">
        <w:trPr>
          <w:jc w:val="center"/>
        </w:trPr>
        <w:tc>
          <w:tcPr>
            <w:tcW w:w="9360" w:type="dxa"/>
            <w:tcBorders>
              <w:top w:val="single" w:sz="4" w:space="0" w:color="auto"/>
              <w:left w:val="single" w:sz="4" w:space="0" w:color="auto"/>
              <w:bottom w:val="nil"/>
              <w:right w:val="single" w:sz="4" w:space="0" w:color="auto"/>
            </w:tcBorders>
          </w:tcPr>
          <w:p w14:paraId="73FFBA42" w14:textId="6E120CFF" w:rsidR="000363E7" w:rsidRPr="0016105D" w:rsidRDefault="000363E7" w:rsidP="002D14CB">
            <w:pPr>
              <w:keepNext/>
              <w:jc w:val="right"/>
              <w:outlineLvl w:val="2"/>
              <w:rPr>
                <w:rFonts w:asciiTheme="minorHAnsi" w:hAnsiTheme="minorHAnsi" w:cstheme="minorHAnsi"/>
                <w:b/>
                <w:color w:val="000000"/>
              </w:rPr>
            </w:pP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r>
            <w:r w:rsidRPr="0016105D">
              <w:rPr>
                <w:rFonts w:asciiTheme="minorHAnsi" w:hAnsiTheme="minorHAnsi" w:cstheme="minorHAnsi"/>
                <w:b/>
                <w:sz w:val="22"/>
                <w:szCs w:val="22"/>
              </w:rPr>
              <w:tab/>
              <w:t xml:space="preserve">Załącznik nr </w:t>
            </w:r>
            <w:r w:rsidR="00D671EA">
              <w:rPr>
                <w:rFonts w:asciiTheme="minorHAnsi" w:hAnsiTheme="minorHAnsi" w:cstheme="minorHAnsi"/>
                <w:b/>
                <w:sz w:val="22"/>
                <w:szCs w:val="22"/>
              </w:rPr>
              <w:t>10</w:t>
            </w:r>
            <w:r w:rsidR="00D671EA" w:rsidRPr="0016105D">
              <w:rPr>
                <w:rFonts w:asciiTheme="minorHAnsi" w:hAnsiTheme="minorHAnsi" w:cstheme="minorHAnsi"/>
                <w:b/>
                <w:sz w:val="22"/>
                <w:szCs w:val="22"/>
              </w:rPr>
              <w:t xml:space="preserve"> </w:t>
            </w:r>
            <w:r w:rsidRPr="0016105D">
              <w:rPr>
                <w:rFonts w:asciiTheme="minorHAnsi" w:hAnsiTheme="minorHAnsi" w:cstheme="minorHAnsi"/>
                <w:b/>
                <w:sz w:val="22"/>
                <w:szCs w:val="22"/>
              </w:rPr>
              <w:t>do SWZ</w:t>
            </w:r>
          </w:p>
          <w:p w14:paraId="34995F54" w14:textId="77777777" w:rsidR="000363E7" w:rsidRPr="0016105D" w:rsidRDefault="000363E7" w:rsidP="002D14CB">
            <w:pPr>
              <w:rPr>
                <w:rFonts w:asciiTheme="minorHAnsi" w:hAnsiTheme="minorHAnsi" w:cstheme="minorHAnsi"/>
                <w:b/>
                <w:color w:val="000000"/>
                <w:sz w:val="18"/>
                <w:szCs w:val="18"/>
              </w:rPr>
            </w:pPr>
          </w:p>
        </w:tc>
      </w:tr>
      <w:tr w:rsidR="000363E7" w:rsidRPr="0016105D" w14:paraId="1DE814DC" w14:textId="77777777" w:rsidTr="005F72E8">
        <w:trPr>
          <w:trHeight w:val="779"/>
          <w:jc w:val="center"/>
        </w:trPr>
        <w:tc>
          <w:tcPr>
            <w:tcW w:w="9360" w:type="dxa"/>
            <w:tcBorders>
              <w:top w:val="nil"/>
              <w:left w:val="single" w:sz="4" w:space="0" w:color="auto"/>
              <w:bottom w:val="single" w:sz="4" w:space="0" w:color="auto"/>
              <w:right w:val="single" w:sz="4" w:space="0" w:color="auto"/>
            </w:tcBorders>
          </w:tcPr>
          <w:p w14:paraId="1F05E415" w14:textId="3A894D6B" w:rsidR="000363E7" w:rsidRPr="0016105D" w:rsidRDefault="000363E7" w:rsidP="002D14CB">
            <w:pPr>
              <w:jc w:val="center"/>
              <w:rPr>
                <w:rFonts w:asciiTheme="minorHAnsi" w:hAnsiTheme="minorHAnsi" w:cstheme="minorHAnsi"/>
                <w:b/>
                <w:sz w:val="22"/>
                <w:szCs w:val="22"/>
              </w:rPr>
            </w:pPr>
            <w:r w:rsidRPr="0016105D">
              <w:rPr>
                <w:rFonts w:asciiTheme="minorHAnsi" w:hAnsiTheme="minorHAnsi" w:cstheme="minorHAnsi"/>
                <w:b/>
                <w:sz w:val="22"/>
                <w:szCs w:val="22"/>
              </w:rPr>
              <w:t xml:space="preserve">OŚWIADCZENIE O </w:t>
            </w:r>
            <w:r w:rsidR="0002057A" w:rsidRPr="0016105D">
              <w:rPr>
                <w:rFonts w:asciiTheme="minorHAnsi" w:hAnsiTheme="minorHAnsi" w:cstheme="minorHAnsi"/>
                <w:b/>
                <w:sz w:val="22"/>
                <w:szCs w:val="22"/>
              </w:rPr>
              <w:t xml:space="preserve">PRZYNALEŻNOŚCI / </w:t>
            </w:r>
            <w:r w:rsidRPr="0016105D">
              <w:rPr>
                <w:rFonts w:asciiTheme="minorHAnsi" w:hAnsiTheme="minorHAnsi" w:cstheme="minorHAnsi"/>
                <w:b/>
                <w:sz w:val="22"/>
                <w:szCs w:val="22"/>
              </w:rPr>
              <w:t xml:space="preserve">BRAKU PRZYNALEŻNOŚCI </w:t>
            </w:r>
            <w:r w:rsidRPr="0016105D">
              <w:rPr>
                <w:rFonts w:asciiTheme="minorHAnsi" w:hAnsiTheme="minorHAnsi" w:cstheme="minorHAnsi"/>
                <w:b/>
                <w:sz w:val="22"/>
                <w:szCs w:val="22"/>
              </w:rPr>
              <w:br/>
              <w:t xml:space="preserve">DO GRUPY KAPITAŁOWEJ </w:t>
            </w:r>
          </w:p>
          <w:p w14:paraId="400BC096" w14:textId="77777777" w:rsidR="000363E7" w:rsidRPr="0016105D" w:rsidRDefault="000363E7" w:rsidP="002D14CB">
            <w:pPr>
              <w:jc w:val="center"/>
              <w:rPr>
                <w:rFonts w:asciiTheme="minorHAnsi" w:hAnsiTheme="minorHAnsi" w:cstheme="minorHAnsi"/>
                <w:b/>
                <w:sz w:val="22"/>
                <w:szCs w:val="22"/>
              </w:rPr>
            </w:pPr>
          </w:p>
        </w:tc>
      </w:tr>
    </w:tbl>
    <w:p w14:paraId="6B74F1A5" w14:textId="77777777" w:rsidR="000363E7" w:rsidRPr="0016105D" w:rsidRDefault="000363E7" w:rsidP="000363E7">
      <w:pPr>
        <w:rPr>
          <w:rFonts w:asciiTheme="minorHAnsi" w:hAnsiTheme="minorHAnsi" w:cstheme="minorHAnsi"/>
          <w:color w:val="000000"/>
        </w:rPr>
      </w:pPr>
    </w:p>
    <w:p w14:paraId="5DB71668" w14:textId="77777777" w:rsidR="000363E7" w:rsidRPr="0016105D" w:rsidRDefault="000363E7" w:rsidP="000363E7">
      <w:pPr>
        <w:jc w:val="center"/>
        <w:rPr>
          <w:rFonts w:asciiTheme="minorHAnsi" w:hAnsiTheme="minorHAnsi" w:cstheme="minorHAnsi"/>
          <w:b/>
          <w:sz w:val="22"/>
          <w:szCs w:val="22"/>
        </w:rPr>
      </w:pPr>
    </w:p>
    <w:p w14:paraId="53E384D9"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Nazwa (firma)/imię i nazwisko oraz adres Wykonawcy:</w:t>
      </w:r>
      <w:r w:rsidRPr="0016105D">
        <w:rPr>
          <w:rFonts w:asciiTheme="minorHAnsi" w:hAnsiTheme="minorHAnsi" w:cstheme="minorHAnsi"/>
          <w:sz w:val="22"/>
          <w:szCs w:val="22"/>
        </w:rPr>
        <w:tab/>
      </w:r>
    </w:p>
    <w:p w14:paraId="5A6C5657"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09393BD3"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73B8B68F"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reprezentowany przez:</w:t>
      </w:r>
      <w:r w:rsidRPr="0016105D">
        <w:rPr>
          <w:rFonts w:asciiTheme="minorHAnsi" w:hAnsiTheme="minorHAnsi" w:cstheme="minorHAnsi"/>
          <w:sz w:val="22"/>
          <w:szCs w:val="22"/>
        </w:rPr>
        <w:tab/>
      </w:r>
    </w:p>
    <w:p w14:paraId="104092E6" w14:textId="77777777" w:rsidR="000363E7" w:rsidRPr="0016105D" w:rsidRDefault="000363E7" w:rsidP="000363E7">
      <w:pPr>
        <w:tabs>
          <w:tab w:val="right" w:leader="dot" w:pos="9072"/>
        </w:tabs>
        <w:rPr>
          <w:rFonts w:asciiTheme="minorHAnsi" w:hAnsiTheme="minorHAnsi" w:cstheme="minorHAnsi"/>
          <w:sz w:val="22"/>
          <w:szCs w:val="22"/>
        </w:rPr>
      </w:pPr>
      <w:r w:rsidRPr="0016105D">
        <w:rPr>
          <w:rFonts w:asciiTheme="minorHAnsi" w:hAnsiTheme="minorHAnsi" w:cstheme="minorHAnsi"/>
          <w:sz w:val="22"/>
          <w:szCs w:val="22"/>
        </w:rPr>
        <w:tab/>
      </w:r>
    </w:p>
    <w:p w14:paraId="18503A47" w14:textId="77777777" w:rsidR="000363E7" w:rsidRPr="0016105D" w:rsidRDefault="000363E7" w:rsidP="000363E7">
      <w:pPr>
        <w:jc w:val="center"/>
        <w:rPr>
          <w:rFonts w:asciiTheme="minorHAnsi" w:hAnsiTheme="minorHAnsi" w:cstheme="minorHAnsi"/>
          <w:i/>
          <w:sz w:val="22"/>
          <w:szCs w:val="22"/>
        </w:rPr>
      </w:pPr>
      <w:r w:rsidRPr="0016105D">
        <w:rPr>
          <w:rFonts w:asciiTheme="minorHAnsi" w:hAnsiTheme="minorHAnsi" w:cstheme="minorHAnsi"/>
          <w:i/>
          <w:sz w:val="20"/>
          <w:szCs w:val="20"/>
        </w:rPr>
        <w:t>(imię, nazwisko, stanowisko/podstawa do reprezentacji</w:t>
      </w:r>
      <w:r w:rsidRPr="0016105D">
        <w:rPr>
          <w:rFonts w:asciiTheme="minorHAnsi" w:hAnsiTheme="minorHAnsi" w:cstheme="minorHAnsi"/>
          <w:i/>
          <w:sz w:val="22"/>
          <w:szCs w:val="22"/>
        </w:rPr>
        <w:t>)</w:t>
      </w:r>
    </w:p>
    <w:p w14:paraId="58D87C86" w14:textId="77777777" w:rsidR="000363E7" w:rsidRPr="0016105D" w:rsidRDefault="000363E7" w:rsidP="000363E7">
      <w:pPr>
        <w:jc w:val="center"/>
        <w:rPr>
          <w:rFonts w:asciiTheme="minorHAnsi" w:hAnsiTheme="minorHAnsi" w:cstheme="minorHAnsi"/>
          <w:i/>
          <w:sz w:val="22"/>
          <w:szCs w:val="22"/>
        </w:rPr>
      </w:pPr>
    </w:p>
    <w:p w14:paraId="042E0C81" w14:textId="0D250BA4" w:rsidR="000363E7" w:rsidRPr="0016105D" w:rsidRDefault="000363E7" w:rsidP="000363E7">
      <w:pPr>
        <w:tabs>
          <w:tab w:val="right" w:leader="dot" w:pos="9072"/>
        </w:tabs>
        <w:jc w:val="both"/>
        <w:rPr>
          <w:rFonts w:asciiTheme="minorHAnsi" w:hAnsiTheme="minorHAnsi" w:cstheme="minorHAnsi"/>
          <w:sz w:val="22"/>
          <w:szCs w:val="22"/>
        </w:rPr>
      </w:pPr>
      <w:r w:rsidRPr="0016105D">
        <w:rPr>
          <w:rFonts w:asciiTheme="minorHAnsi" w:hAnsiTheme="minorHAnsi" w:cstheme="minorHAnsi"/>
          <w:sz w:val="22"/>
          <w:szCs w:val="22"/>
        </w:rPr>
        <w:t xml:space="preserve">W związku z ubieganiem się o udzielenie zamówienia publicznego w ramach postępowania pn.: </w:t>
      </w:r>
      <w:r w:rsidR="004B1AB6" w:rsidRPr="0094744A">
        <w:rPr>
          <w:rFonts w:asciiTheme="minorHAnsi" w:hAnsiTheme="minorHAnsi" w:cstheme="minorHAnsi"/>
          <w:b/>
          <w:bCs/>
          <w:i/>
          <w:iCs/>
          <w:sz w:val="22"/>
          <w:szCs w:val="22"/>
        </w:rPr>
        <w:t>Świadczenie usługi w zakresie opracowania strategii komunikacji dotyczącej inwazyjnych gatunków obcych</w:t>
      </w:r>
      <w:r w:rsidR="004B1AB6" w:rsidRPr="003F7DC2" w:rsidDel="004B1AB6">
        <w:rPr>
          <w:rFonts w:asciiTheme="minorHAnsi" w:hAnsiTheme="minorHAnsi" w:cstheme="minorHAnsi"/>
          <w:b/>
          <w:bCs/>
          <w:i/>
          <w:sz w:val="22"/>
          <w:szCs w:val="22"/>
        </w:rPr>
        <w:t xml:space="preserve"> </w:t>
      </w:r>
      <w:r w:rsidRPr="0016105D">
        <w:rPr>
          <w:rFonts w:asciiTheme="minorHAnsi" w:hAnsiTheme="minorHAnsi" w:cstheme="minorHAnsi"/>
          <w:sz w:val="22"/>
          <w:szCs w:val="22"/>
        </w:rPr>
        <w:t>oświadczam, że:</w:t>
      </w:r>
    </w:p>
    <w:p w14:paraId="75A272F2" w14:textId="77777777" w:rsidR="000363E7" w:rsidRPr="0016105D" w:rsidRDefault="000363E7" w:rsidP="000363E7">
      <w:pPr>
        <w:tabs>
          <w:tab w:val="right" w:leader="dot" w:pos="9072"/>
        </w:tabs>
        <w:jc w:val="both"/>
        <w:rPr>
          <w:rFonts w:asciiTheme="minorHAnsi" w:hAnsiTheme="minorHAnsi" w:cstheme="minorHAnsi"/>
          <w:sz w:val="22"/>
          <w:szCs w:val="22"/>
        </w:rPr>
      </w:pPr>
    </w:p>
    <w:p w14:paraId="7420B60E" w14:textId="77777777" w:rsidR="000363E7" w:rsidRPr="0016105D" w:rsidRDefault="00000000" w:rsidP="00817EFC">
      <w:pPr>
        <w:pStyle w:val="Akapitzlist"/>
        <w:numPr>
          <w:ilvl w:val="0"/>
          <w:numId w:val="37"/>
        </w:numPr>
        <w:autoSpaceDE w:val="0"/>
        <w:autoSpaceDN w:val="0"/>
        <w:adjustRightInd w:val="0"/>
        <w:spacing w:after="18"/>
        <w:ind w:left="284" w:hanging="284"/>
        <w:jc w:val="both"/>
        <w:rPr>
          <w:rFonts w:asciiTheme="minorHAnsi" w:hAnsiTheme="minorHAnsi" w:cstheme="minorHAnsi"/>
          <w:sz w:val="22"/>
          <w:szCs w:val="22"/>
        </w:rPr>
      </w:pPr>
      <w:sdt>
        <w:sdtPr>
          <w:rPr>
            <w:rFonts w:asciiTheme="minorHAnsi" w:hAnsiTheme="minorHAnsi" w:cstheme="minorHAnsi"/>
            <w:sz w:val="22"/>
            <w:szCs w:val="22"/>
          </w:rPr>
          <w:id w:val="1495911082"/>
          <w14:checkbox>
            <w14:checked w14:val="0"/>
            <w14:checkedState w14:val="2612" w14:font="MS Gothic"/>
            <w14:uncheckedState w14:val="2610" w14:font="MS Gothic"/>
          </w14:checkbox>
        </w:sdtPr>
        <w:sdtContent>
          <w:r w:rsidR="000363E7" w:rsidRPr="0016105D">
            <w:rPr>
              <w:rFonts w:ascii="Segoe UI Symbol" w:hAnsi="Segoe UI Symbol" w:cs="Segoe UI Symbol"/>
              <w:sz w:val="22"/>
              <w:szCs w:val="22"/>
            </w:rPr>
            <w:t>☐</w:t>
          </w:r>
        </w:sdtContent>
      </w:sdt>
      <w:r w:rsidR="000363E7" w:rsidRPr="0016105D">
        <w:rPr>
          <w:rFonts w:asciiTheme="minorHAnsi" w:hAnsiTheme="minorHAnsi" w:cstheme="minorHAnsi"/>
          <w:sz w:val="22"/>
          <w:szCs w:val="22"/>
        </w:rPr>
        <w:t xml:space="preserve"> * nie przynależę do tej samej grupy kapitałowej, w rozumieniu ustawy z dnia 16 lutego 2007 roku o ochronie konkurencji i konsumentów (Dz. U. z 2021 r. poz. 275, z </w:t>
      </w:r>
      <w:proofErr w:type="spellStart"/>
      <w:r w:rsidR="000363E7" w:rsidRPr="0016105D">
        <w:rPr>
          <w:rFonts w:asciiTheme="minorHAnsi" w:hAnsiTheme="minorHAnsi" w:cstheme="minorHAnsi"/>
          <w:sz w:val="22"/>
          <w:szCs w:val="22"/>
        </w:rPr>
        <w:t>późn</w:t>
      </w:r>
      <w:proofErr w:type="spellEnd"/>
      <w:r w:rsidR="000363E7" w:rsidRPr="0016105D">
        <w:rPr>
          <w:rFonts w:asciiTheme="minorHAnsi" w:hAnsiTheme="minorHAnsi" w:cstheme="minorHAnsi"/>
          <w:sz w:val="22"/>
          <w:szCs w:val="22"/>
        </w:rPr>
        <w:t xml:space="preserve">. zm.), z Wykonawcami, którzy złożyli odrębne oferty w przedmiotowym postępowaniu o udzielenie zamówienia; </w:t>
      </w:r>
    </w:p>
    <w:p w14:paraId="25F538F0" w14:textId="77777777" w:rsidR="000363E7" w:rsidRPr="0016105D" w:rsidRDefault="00000000" w:rsidP="00817EFC">
      <w:pPr>
        <w:pStyle w:val="Akapitzlist"/>
        <w:numPr>
          <w:ilvl w:val="0"/>
          <w:numId w:val="37"/>
        </w:numPr>
        <w:autoSpaceDE w:val="0"/>
        <w:autoSpaceDN w:val="0"/>
        <w:adjustRightInd w:val="0"/>
        <w:spacing w:after="18"/>
        <w:ind w:left="284" w:hanging="284"/>
        <w:jc w:val="both"/>
        <w:rPr>
          <w:rFonts w:asciiTheme="minorHAnsi" w:hAnsiTheme="minorHAnsi" w:cstheme="minorHAnsi"/>
          <w:sz w:val="22"/>
          <w:szCs w:val="22"/>
        </w:rPr>
      </w:pPr>
      <w:sdt>
        <w:sdtPr>
          <w:rPr>
            <w:rFonts w:asciiTheme="minorHAnsi" w:hAnsiTheme="minorHAnsi" w:cstheme="minorHAnsi"/>
            <w:sz w:val="22"/>
            <w:szCs w:val="22"/>
          </w:rPr>
          <w:id w:val="-1720892523"/>
          <w14:checkbox>
            <w14:checked w14:val="0"/>
            <w14:checkedState w14:val="2612" w14:font="MS Gothic"/>
            <w14:uncheckedState w14:val="2610" w14:font="MS Gothic"/>
          </w14:checkbox>
        </w:sdtPr>
        <w:sdtContent>
          <w:r w:rsidR="000363E7" w:rsidRPr="0016105D">
            <w:rPr>
              <w:rFonts w:ascii="Segoe UI Symbol" w:hAnsi="Segoe UI Symbol" w:cs="Segoe UI Symbol"/>
              <w:sz w:val="22"/>
              <w:szCs w:val="22"/>
            </w:rPr>
            <w:t>☐</w:t>
          </w:r>
        </w:sdtContent>
      </w:sdt>
      <w:r w:rsidR="000363E7" w:rsidRPr="0016105D">
        <w:rPr>
          <w:rFonts w:asciiTheme="minorHAnsi" w:hAnsiTheme="minorHAnsi" w:cstheme="minorHAnsi"/>
          <w:sz w:val="22"/>
          <w:szCs w:val="22"/>
        </w:rPr>
        <w:t xml:space="preserve"> * przynależę do tej samej grupy kapitałowej, w rozumieniu ustawy z dnia 16 lutego 2007 roku o ochronie konkurencji i konsumentów, z niżej wymienionymi Wykonawcami, którzy złożyli odrębne oferty w przedmiotowym postępowaniu o udzielenie zamówienia:</w:t>
      </w:r>
    </w:p>
    <w:p w14:paraId="4B9620C9" w14:textId="3BE71540" w:rsidR="000363E7" w:rsidRDefault="000363E7" w:rsidP="00817EFC">
      <w:pPr>
        <w:pStyle w:val="Akapitzlist"/>
        <w:numPr>
          <w:ilvl w:val="0"/>
          <w:numId w:val="38"/>
        </w:numPr>
        <w:autoSpaceDE w:val="0"/>
        <w:autoSpaceDN w:val="0"/>
        <w:adjustRightInd w:val="0"/>
        <w:jc w:val="both"/>
        <w:rPr>
          <w:rFonts w:asciiTheme="minorHAnsi" w:hAnsiTheme="minorHAnsi" w:cstheme="minorHAnsi"/>
          <w:sz w:val="22"/>
          <w:szCs w:val="22"/>
        </w:rPr>
      </w:pPr>
      <w:bookmarkStart w:id="8" w:name="_Hlk199146069"/>
      <w:r w:rsidRPr="0016105D">
        <w:rPr>
          <w:rFonts w:asciiTheme="minorHAnsi" w:hAnsiTheme="minorHAnsi" w:cstheme="minorHAnsi"/>
          <w:sz w:val="22"/>
          <w:szCs w:val="22"/>
        </w:rPr>
        <w:t>……………………………………………………………………………………………………………………………………………</w:t>
      </w:r>
    </w:p>
    <w:p w14:paraId="61524F9C" w14:textId="0AE22F1A" w:rsidR="00817EFC" w:rsidRDefault="00817EFC" w:rsidP="00AD4774">
      <w:pPr>
        <w:pStyle w:val="Akapitzlist"/>
        <w:autoSpaceDE w:val="0"/>
        <w:autoSpaceDN w:val="0"/>
        <w:adjustRightInd w:val="0"/>
        <w:ind w:left="1004"/>
        <w:jc w:val="center"/>
        <w:rPr>
          <w:rFonts w:asciiTheme="minorHAnsi" w:hAnsiTheme="minorHAnsi" w:cstheme="minorHAnsi"/>
          <w:sz w:val="22"/>
          <w:szCs w:val="22"/>
        </w:rPr>
      </w:pPr>
      <w:r w:rsidRPr="0016105D">
        <w:rPr>
          <w:rFonts w:asciiTheme="minorHAnsi" w:hAnsiTheme="minorHAnsi" w:cstheme="minorHAnsi"/>
          <w:i/>
          <w:iCs/>
          <w:sz w:val="22"/>
          <w:szCs w:val="22"/>
        </w:rPr>
        <w:t>(firma/nazwa Wykonawcy, adres, REGON, NIP, KRS</w:t>
      </w:r>
      <w:r w:rsidR="00AD4774">
        <w:rPr>
          <w:rFonts w:asciiTheme="minorHAnsi" w:hAnsiTheme="minorHAnsi" w:cstheme="minorHAnsi"/>
          <w:i/>
          <w:iCs/>
          <w:sz w:val="22"/>
          <w:szCs w:val="22"/>
        </w:rPr>
        <w:t>)</w:t>
      </w:r>
    </w:p>
    <w:p w14:paraId="7E3D0134" w14:textId="77777777" w:rsidR="00AD4774" w:rsidRDefault="00AD4774" w:rsidP="00AD4774">
      <w:pPr>
        <w:pStyle w:val="Akapitzlist"/>
        <w:numPr>
          <w:ilvl w:val="0"/>
          <w:numId w:val="38"/>
        </w:numPr>
        <w:autoSpaceDE w:val="0"/>
        <w:autoSpaceDN w:val="0"/>
        <w:adjustRightInd w:val="0"/>
        <w:jc w:val="both"/>
        <w:rPr>
          <w:rFonts w:asciiTheme="minorHAnsi" w:hAnsiTheme="minorHAnsi" w:cstheme="minorHAnsi"/>
          <w:sz w:val="22"/>
          <w:szCs w:val="22"/>
        </w:rPr>
      </w:pPr>
      <w:r w:rsidRPr="0016105D">
        <w:rPr>
          <w:rFonts w:asciiTheme="minorHAnsi" w:hAnsiTheme="minorHAnsi" w:cstheme="minorHAnsi"/>
          <w:sz w:val="22"/>
          <w:szCs w:val="22"/>
        </w:rPr>
        <w:t>……………………………………………………………………………………………………………………………………………</w:t>
      </w:r>
    </w:p>
    <w:p w14:paraId="1D09AA06" w14:textId="77777777" w:rsidR="00AD4774" w:rsidRDefault="00AD4774" w:rsidP="00AD4774">
      <w:pPr>
        <w:pStyle w:val="Akapitzlist"/>
        <w:autoSpaceDE w:val="0"/>
        <w:autoSpaceDN w:val="0"/>
        <w:adjustRightInd w:val="0"/>
        <w:ind w:left="1004"/>
        <w:jc w:val="center"/>
        <w:rPr>
          <w:rFonts w:asciiTheme="minorHAnsi" w:hAnsiTheme="minorHAnsi" w:cstheme="minorHAnsi"/>
          <w:sz w:val="22"/>
          <w:szCs w:val="22"/>
        </w:rPr>
      </w:pPr>
      <w:r w:rsidRPr="0016105D">
        <w:rPr>
          <w:rFonts w:asciiTheme="minorHAnsi" w:hAnsiTheme="minorHAnsi" w:cstheme="minorHAnsi"/>
          <w:i/>
          <w:iCs/>
          <w:sz w:val="22"/>
          <w:szCs w:val="22"/>
        </w:rPr>
        <w:t>(firma/nazwa Wykonawcy, adres, REGON, NIP, KRS</w:t>
      </w:r>
      <w:r>
        <w:rPr>
          <w:rFonts w:asciiTheme="minorHAnsi" w:hAnsiTheme="minorHAnsi" w:cstheme="minorHAnsi"/>
          <w:i/>
          <w:iCs/>
          <w:sz w:val="22"/>
          <w:szCs w:val="22"/>
        </w:rPr>
        <w:t>)</w:t>
      </w:r>
    </w:p>
    <w:p w14:paraId="6F95F6E1" w14:textId="77777777" w:rsidR="00817EFC" w:rsidRPr="0016105D" w:rsidRDefault="00817EFC" w:rsidP="00AD4774">
      <w:pPr>
        <w:pStyle w:val="Akapitzlist"/>
        <w:autoSpaceDE w:val="0"/>
        <w:autoSpaceDN w:val="0"/>
        <w:adjustRightInd w:val="0"/>
        <w:ind w:left="1004"/>
        <w:jc w:val="both"/>
        <w:rPr>
          <w:rFonts w:asciiTheme="minorHAnsi" w:hAnsiTheme="minorHAnsi" w:cstheme="minorHAnsi"/>
          <w:sz w:val="22"/>
          <w:szCs w:val="22"/>
        </w:rPr>
      </w:pPr>
    </w:p>
    <w:bookmarkEnd w:id="8"/>
    <w:p w14:paraId="33B113D3" w14:textId="77777777" w:rsidR="000363E7" w:rsidRPr="0016105D" w:rsidRDefault="000363E7" w:rsidP="000363E7">
      <w:pPr>
        <w:spacing w:line="276" w:lineRule="auto"/>
        <w:ind w:right="244"/>
        <w:jc w:val="both"/>
        <w:rPr>
          <w:rFonts w:asciiTheme="minorHAnsi" w:hAnsiTheme="minorHAnsi" w:cstheme="minorHAnsi"/>
          <w:sz w:val="22"/>
          <w:szCs w:val="22"/>
        </w:rPr>
      </w:pPr>
    </w:p>
    <w:p w14:paraId="2B5254C7" w14:textId="3208DA33" w:rsidR="000363E7" w:rsidRPr="0016105D" w:rsidRDefault="000363E7" w:rsidP="000363E7">
      <w:pPr>
        <w:spacing w:line="276" w:lineRule="auto"/>
        <w:ind w:left="284" w:right="244"/>
        <w:jc w:val="both"/>
        <w:rPr>
          <w:rFonts w:asciiTheme="minorHAnsi" w:hAnsiTheme="minorHAnsi" w:cstheme="minorHAnsi"/>
          <w:sz w:val="22"/>
          <w:szCs w:val="22"/>
        </w:rPr>
      </w:pPr>
      <w:r w:rsidRPr="0016105D">
        <w:rPr>
          <w:rFonts w:asciiTheme="minorHAnsi" w:hAnsiTheme="minorHAnsi" w:cstheme="minorHAnsi"/>
          <w:sz w:val="22"/>
          <w:szCs w:val="22"/>
        </w:rPr>
        <w:t>Jednocześnie przedkładam dokumenty/informacje</w:t>
      </w:r>
      <w:r w:rsidR="005E43DD" w:rsidRPr="0016105D">
        <w:rPr>
          <w:rFonts w:asciiTheme="minorHAnsi" w:hAnsiTheme="minorHAnsi" w:cstheme="minorHAnsi"/>
          <w:sz w:val="22"/>
          <w:szCs w:val="22"/>
        </w:rPr>
        <w:t>,</w:t>
      </w:r>
      <w:r w:rsidRPr="0016105D">
        <w:rPr>
          <w:rFonts w:asciiTheme="minorHAnsi" w:hAnsiTheme="minorHAnsi" w:cstheme="minorHAnsi"/>
          <w:sz w:val="22"/>
          <w:szCs w:val="22"/>
        </w:rPr>
        <w:t xml:space="preserve"> potwierdzające przygotowanie oferty w postępowaniu niezależnie od innego wykonawcy należącego do tej samej grupy kapitałowej:</w:t>
      </w:r>
    </w:p>
    <w:p w14:paraId="108B28F1" w14:textId="77777777" w:rsidR="000363E7" w:rsidRPr="0016105D" w:rsidRDefault="000363E7" w:rsidP="000363E7">
      <w:pPr>
        <w:spacing w:line="276" w:lineRule="auto"/>
        <w:ind w:left="284" w:right="244"/>
        <w:jc w:val="both"/>
        <w:rPr>
          <w:rFonts w:asciiTheme="minorHAnsi" w:hAnsiTheme="minorHAnsi" w:cstheme="minorHAnsi"/>
          <w:sz w:val="22"/>
          <w:szCs w:val="22"/>
        </w:rPr>
      </w:pPr>
      <w:r w:rsidRPr="0016105D">
        <w:rPr>
          <w:rFonts w:asciiTheme="minorHAnsi" w:hAnsiTheme="minorHAnsi" w:cstheme="minorHAnsi"/>
          <w:sz w:val="22"/>
          <w:szCs w:val="22"/>
        </w:rPr>
        <w:t>……………………………………………………………………………………………………………………………………………………</w:t>
      </w:r>
    </w:p>
    <w:p w14:paraId="45AE6670" w14:textId="77777777" w:rsidR="000363E7" w:rsidRPr="0016105D" w:rsidRDefault="000363E7" w:rsidP="000363E7">
      <w:pPr>
        <w:jc w:val="both"/>
        <w:rPr>
          <w:rFonts w:asciiTheme="minorHAnsi" w:hAnsiTheme="minorHAnsi" w:cstheme="minorHAnsi"/>
          <w:bCs/>
          <w:sz w:val="18"/>
          <w:szCs w:val="18"/>
        </w:rPr>
      </w:pPr>
    </w:p>
    <w:p w14:paraId="4E9CBC11" w14:textId="48AC88C8" w:rsidR="000363E7" w:rsidRPr="0016105D" w:rsidRDefault="000363E7" w:rsidP="000363E7">
      <w:pPr>
        <w:jc w:val="both"/>
        <w:rPr>
          <w:rFonts w:asciiTheme="minorHAnsi" w:hAnsiTheme="minorHAnsi" w:cstheme="minorHAnsi"/>
          <w:bCs/>
          <w:sz w:val="18"/>
          <w:szCs w:val="18"/>
        </w:rPr>
      </w:pPr>
      <w:r w:rsidRPr="0016105D">
        <w:rPr>
          <w:rFonts w:asciiTheme="minorHAnsi" w:hAnsiTheme="minorHAnsi" w:cstheme="minorHAnsi"/>
          <w:bCs/>
          <w:sz w:val="18"/>
          <w:szCs w:val="18"/>
        </w:rPr>
        <w:t>*</w:t>
      </w:r>
      <w:r w:rsidRPr="0016105D">
        <w:rPr>
          <w:rFonts w:asciiTheme="minorHAnsi" w:hAnsiTheme="minorHAnsi" w:cstheme="minorHAnsi"/>
          <w:bCs/>
          <w:i/>
          <w:sz w:val="18"/>
          <w:szCs w:val="18"/>
        </w:rPr>
        <w:t xml:space="preserve"> </w:t>
      </w:r>
      <w:r w:rsidR="005E43DD" w:rsidRPr="0016105D">
        <w:rPr>
          <w:rFonts w:asciiTheme="minorHAnsi" w:hAnsiTheme="minorHAnsi" w:cstheme="minorHAnsi"/>
          <w:bCs/>
          <w:i/>
          <w:sz w:val="18"/>
          <w:szCs w:val="18"/>
        </w:rPr>
        <w:t>Z</w:t>
      </w:r>
      <w:r w:rsidRPr="0016105D">
        <w:rPr>
          <w:rFonts w:asciiTheme="minorHAnsi" w:hAnsiTheme="minorHAnsi" w:cstheme="minorHAnsi"/>
          <w:bCs/>
          <w:i/>
          <w:sz w:val="18"/>
          <w:szCs w:val="18"/>
        </w:rPr>
        <w:t>aznaczyć</w:t>
      </w:r>
      <w:r w:rsidR="005E43DD" w:rsidRPr="0016105D">
        <w:rPr>
          <w:rFonts w:asciiTheme="minorHAnsi" w:hAnsiTheme="minorHAnsi" w:cstheme="minorHAnsi"/>
          <w:bCs/>
          <w:sz w:val="18"/>
          <w:szCs w:val="18"/>
        </w:rPr>
        <w:t xml:space="preserve"> </w:t>
      </w:r>
      <w:r w:rsidR="005E43DD" w:rsidRPr="0016105D">
        <w:rPr>
          <w:rFonts w:asciiTheme="minorHAnsi" w:hAnsiTheme="minorHAnsi" w:cstheme="minorHAnsi"/>
          <w:bCs/>
          <w:i/>
          <w:sz w:val="18"/>
          <w:szCs w:val="18"/>
        </w:rPr>
        <w:t>właściwe</w:t>
      </w:r>
    </w:p>
    <w:p w14:paraId="6DE7A8CC" w14:textId="77777777" w:rsidR="000363E7" w:rsidRPr="0016105D" w:rsidRDefault="000363E7" w:rsidP="000363E7">
      <w:pPr>
        <w:pStyle w:val="Akapitzlist"/>
        <w:rPr>
          <w:rFonts w:asciiTheme="minorHAnsi" w:hAnsiTheme="minorHAnsi" w:cstheme="minorHAnsi"/>
          <w:sz w:val="22"/>
          <w:szCs w:val="22"/>
        </w:rPr>
      </w:pPr>
    </w:p>
    <w:p w14:paraId="6B438508" w14:textId="77777777" w:rsidR="000363E7" w:rsidRPr="0016105D" w:rsidRDefault="000363E7" w:rsidP="000363E7">
      <w:pPr>
        <w:contextualSpacing/>
        <w:jc w:val="both"/>
        <w:rPr>
          <w:rFonts w:asciiTheme="minorHAnsi" w:hAnsiTheme="minorHAnsi" w:cstheme="minorHAnsi"/>
          <w:sz w:val="22"/>
          <w:szCs w:val="22"/>
        </w:rPr>
      </w:pPr>
    </w:p>
    <w:p w14:paraId="1853658A" w14:textId="77777777" w:rsidR="000363E7" w:rsidRPr="0016105D" w:rsidRDefault="000363E7" w:rsidP="000363E7">
      <w:pPr>
        <w:contextualSpacing/>
        <w:jc w:val="both"/>
        <w:rPr>
          <w:rFonts w:asciiTheme="minorHAnsi" w:hAnsiTheme="minorHAnsi" w:cstheme="minorHAnsi"/>
          <w:sz w:val="22"/>
          <w:szCs w:val="22"/>
        </w:rPr>
      </w:pPr>
    </w:p>
    <w:p w14:paraId="526B2CAF" w14:textId="77777777" w:rsidR="000363E7" w:rsidRPr="0016105D" w:rsidRDefault="000363E7" w:rsidP="000363E7">
      <w:pPr>
        <w:tabs>
          <w:tab w:val="center" w:pos="5954"/>
        </w:tabs>
        <w:ind w:left="3969"/>
        <w:rPr>
          <w:rFonts w:asciiTheme="minorHAnsi" w:hAnsiTheme="minorHAnsi" w:cstheme="minorHAnsi"/>
          <w:b/>
          <w:i/>
          <w:sz w:val="22"/>
          <w:szCs w:val="22"/>
        </w:rPr>
      </w:pPr>
      <w:r w:rsidRPr="0016105D">
        <w:rPr>
          <w:rFonts w:asciiTheme="minorHAnsi" w:hAnsiTheme="minorHAnsi" w:cstheme="minorHAnsi"/>
          <w:b/>
          <w:i/>
          <w:sz w:val="22"/>
          <w:szCs w:val="22"/>
        </w:rPr>
        <w:tab/>
        <w:t xml:space="preserve">dokument należy podpisać kwalifikowanym podpisem elektronicznym </w:t>
      </w:r>
      <w:r w:rsidRPr="0016105D">
        <w:rPr>
          <w:rFonts w:asciiTheme="minorHAnsi" w:hAnsiTheme="minorHAnsi" w:cstheme="minorHAnsi"/>
          <w:b/>
          <w:i/>
          <w:sz w:val="22"/>
          <w:szCs w:val="22"/>
        </w:rPr>
        <w:tab/>
        <w:t xml:space="preserve">przez osobę lub osoby umocowane do złożenia podpisu w imieniu Wykonawcy </w:t>
      </w:r>
    </w:p>
    <w:p w14:paraId="4F16C8B1" w14:textId="77777777" w:rsidR="000363E7" w:rsidRPr="0016105D" w:rsidRDefault="000363E7" w:rsidP="00B04F5D">
      <w:pPr>
        <w:tabs>
          <w:tab w:val="center" w:pos="5954"/>
        </w:tabs>
        <w:ind w:left="4536"/>
        <w:rPr>
          <w:rFonts w:asciiTheme="minorHAnsi" w:hAnsiTheme="minorHAnsi" w:cstheme="minorHAnsi"/>
          <w:b/>
          <w:sz w:val="22"/>
          <w:szCs w:val="22"/>
        </w:rPr>
        <w:sectPr w:rsidR="000363E7" w:rsidRPr="0016105D" w:rsidSect="008875AD">
          <w:footnotePr>
            <w:numRestart w:val="eachSect"/>
          </w:footnotePr>
          <w:endnotePr>
            <w:numFmt w:val="decimal"/>
          </w:endnotePr>
          <w:pgSz w:w="11907" w:h="16840" w:code="9"/>
          <w:pgMar w:top="1560" w:right="1417" w:bottom="709" w:left="1417" w:header="426" w:footer="283" w:gutter="0"/>
          <w:cols w:space="708"/>
          <w:noEndnote/>
          <w:titlePg/>
          <w:docGrid w:linePitch="326"/>
        </w:sectPr>
      </w:pPr>
    </w:p>
    <w:p w14:paraId="586B918A" w14:textId="3CA34921" w:rsidR="007F0FDC" w:rsidRPr="00340C7C" w:rsidRDefault="007F0FDC" w:rsidP="00422EB9">
      <w:pPr>
        <w:pBdr>
          <w:top w:val="single" w:sz="4" w:space="1" w:color="auto"/>
          <w:left w:val="single" w:sz="4" w:space="4" w:color="auto"/>
          <w:bottom w:val="single" w:sz="4" w:space="17" w:color="auto"/>
          <w:right w:val="single" w:sz="4" w:space="4" w:color="auto"/>
        </w:pBdr>
        <w:jc w:val="right"/>
        <w:rPr>
          <w:rFonts w:asciiTheme="minorHAnsi" w:hAnsiTheme="minorHAnsi" w:cstheme="minorHAnsi"/>
          <w:b/>
          <w:sz w:val="22"/>
          <w:szCs w:val="22"/>
        </w:rPr>
      </w:pPr>
      <w:r w:rsidRPr="0016105D">
        <w:rPr>
          <w:rFonts w:asciiTheme="minorHAnsi" w:hAnsiTheme="minorHAnsi" w:cstheme="minorHAnsi"/>
          <w:b/>
          <w:sz w:val="20"/>
        </w:rPr>
        <w:lastRenderedPageBreak/>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t xml:space="preserve">                                                                     </w:t>
      </w:r>
      <w:r w:rsidRPr="0016105D">
        <w:rPr>
          <w:rFonts w:asciiTheme="minorHAnsi" w:hAnsiTheme="minorHAnsi" w:cstheme="minorHAnsi"/>
          <w:b/>
          <w:sz w:val="20"/>
        </w:rPr>
        <w:tab/>
      </w:r>
      <w:r w:rsidRPr="0016105D">
        <w:rPr>
          <w:rFonts w:asciiTheme="minorHAnsi" w:hAnsiTheme="minorHAnsi" w:cstheme="minorHAnsi"/>
          <w:b/>
          <w:sz w:val="20"/>
        </w:rPr>
        <w:tab/>
      </w:r>
      <w:r w:rsidR="00160BA6" w:rsidRPr="00340C7C">
        <w:rPr>
          <w:rFonts w:asciiTheme="minorHAnsi" w:hAnsiTheme="minorHAnsi" w:cstheme="minorHAnsi"/>
          <w:b/>
          <w:sz w:val="22"/>
          <w:szCs w:val="22"/>
        </w:rPr>
        <w:t xml:space="preserve">     </w:t>
      </w:r>
      <w:r w:rsidR="00D52402" w:rsidRPr="00340C7C">
        <w:rPr>
          <w:rFonts w:asciiTheme="minorHAnsi" w:hAnsiTheme="minorHAnsi" w:cstheme="minorHAnsi"/>
          <w:b/>
          <w:sz w:val="22"/>
          <w:szCs w:val="22"/>
        </w:rPr>
        <w:t xml:space="preserve">                        </w:t>
      </w:r>
      <w:r w:rsidR="00160BA6" w:rsidRPr="00340C7C">
        <w:rPr>
          <w:rFonts w:asciiTheme="minorHAnsi" w:hAnsiTheme="minorHAnsi" w:cstheme="minorHAnsi"/>
          <w:b/>
          <w:sz w:val="22"/>
          <w:szCs w:val="22"/>
        </w:rPr>
        <w:t xml:space="preserve">      </w:t>
      </w:r>
      <w:r w:rsidRPr="00340C7C">
        <w:rPr>
          <w:rFonts w:asciiTheme="minorHAnsi" w:hAnsiTheme="minorHAnsi" w:cstheme="minorHAnsi"/>
          <w:b/>
          <w:sz w:val="22"/>
          <w:szCs w:val="22"/>
        </w:rPr>
        <w:t xml:space="preserve">Załącznik nr </w:t>
      </w:r>
      <w:r w:rsidR="00D671EA" w:rsidRPr="00340C7C">
        <w:rPr>
          <w:rFonts w:asciiTheme="minorHAnsi" w:hAnsiTheme="minorHAnsi" w:cstheme="minorHAnsi"/>
          <w:b/>
          <w:sz w:val="22"/>
          <w:szCs w:val="22"/>
        </w:rPr>
        <w:t xml:space="preserve">11 </w:t>
      </w:r>
      <w:r w:rsidRPr="00340C7C">
        <w:rPr>
          <w:rFonts w:asciiTheme="minorHAnsi" w:hAnsiTheme="minorHAnsi" w:cstheme="minorHAnsi"/>
          <w:b/>
          <w:sz w:val="22"/>
          <w:szCs w:val="22"/>
        </w:rPr>
        <w:t>do SWZ</w:t>
      </w:r>
    </w:p>
    <w:p w14:paraId="2C28C128" w14:textId="77777777" w:rsidR="00C458EB" w:rsidRPr="00340C7C" w:rsidRDefault="00C458EB" w:rsidP="00C458EB">
      <w:pPr>
        <w:pBdr>
          <w:top w:val="single" w:sz="4" w:space="1" w:color="auto"/>
          <w:left w:val="single" w:sz="4" w:space="4" w:color="auto"/>
          <w:bottom w:val="single" w:sz="4" w:space="17" w:color="auto"/>
          <w:right w:val="single" w:sz="4" w:space="4" w:color="auto"/>
        </w:pBdr>
        <w:jc w:val="center"/>
        <w:rPr>
          <w:rFonts w:asciiTheme="minorHAnsi" w:hAnsiTheme="minorHAnsi" w:cstheme="minorHAnsi"/>
          <w:b/>
          <w:sz w:val="22"/>
          <w:szCs w:val="22"/>
        </w:rPr>
      </w:pPr>
    </w:p>
    <w:p w14:paraId="7780B40E" w14:textId="0E3D9CF7" w:rsidR="00F05CA1" w:rsidRPr="00340C7C" w:rsidRDefault="00F05CA1" w:rsidP="00C458EB">
      <w:pPr>
        <w:pBdr>
          <w:top w:val="single" w:sz="4" w:space="1" w:color="auto"/>
          <w:left w:val="single" w:sz="4" w:space="4" w:color="auto"/>
          <w:bottom w:val="single" w:sz="4" w:space="17" w:color="auto"/>
          <w:right w:val="single" w:sz="4" w:space="4" w:color="auto"/>
        </w:pBdr>
        <w:jc w:val="center"/>
        <w:rPr>
          <w:rFonts w:asciiTheme="minorHAnsi" w:hAnsiTheme="minorHAnsi" w:cstheme="minorHAnsi"/>
          <w:b/>
          <w:sz w:val="22"/>
          <w:szCs w:val="22"/>
        </w:rPr>
      </w:pPr>
      <w:r w:rsidRPr="00340C7C">
        <w:rPr>
          <w:rFonts w:asciiTheme="minorHAnsi" w:hAnsiTheme="minorHAnsi" w:cstheme="minorHAnsi"/>
          <w:b/>
          <w:sz w:val="22"/>
          <w:szCs w:val="22"/>
        </w:rPr>
        <w:t xml:space="preserve">WYKAZ WYKONANYCH USŁUG </w:t>
      </w:r>
    </w:p>
    <w:p w14:paraId="07DB7CCD" w14:textId="7D7EE1E1" w:rsidR="00F05959" w:rsidRPr="00340C7C" w:rsidRDefault="00D52402" w:rsidP="00C458EB">
      <w:pPr>
        <w:pBdr>
          <w:top w:val="single" w:sz="4" w:space="1" w:color="auto"/>
          <w:left w:val="single" w:sz="4" w:space="4" w:color="auto"/>
          <w:bottom w:val="single" w:sz="4" w:space="17" w:color="auto"/>
          <w:right w:val="single" w:sz="4" w:space="4" w:color="auto"/>
        </w:pBdr>
        <w:jc w:val="center"/>
        <w:rPr>
          <w:rFonts w:asciiTheme="minorHAnsi" w:hAnsiTheme="minorHAnsi" w:cstheme="minorHAnsi"/>
          <w:bCs/>
          <w:i/>
          <w:iCs/>
          <w:color w:val="FF0000"/>
          <w:sz w:val="22"/>
          <w:szCs w:val="22"/>
        </w:rPr>
      </w:pPr>
      <w:r w:rsidRPr="00340C7C">
        <w:rPr>
          <w:rFonts w:asciiTheme="minorHAnsi" w:hAnsiTheme="minorHAnsi" w:cstheme="minorHAnsi"/>
          <w:bCs/>
          <w:i/>
          <w:iCs/>
          <w:color w:val="FF0000"/>
          <w:sz w:val="22"/>
          <w:szCs w:val="22"/>
        </w:rPr>
        <w:t>(</w:t>
      </w:r>
      <w:r w:rsidR="00F05959" w:rsidRPr="00340C7C">
        <w:rPr>
          <w:rFonts w:asciiTheme="minorHAnsi" w:hAnsiTheme="minorHAnsi" w:cstheme="minorHAnsi"/>
          <w:bCs/>
          <w:i/>
          <w:iCs/>
          <w:color w:val="FF0000"/>
          <w:sz w:val="22"/>
          <w:szCs w:val="22"/>
        </w:rPr>
        <w:t>składany na wezwanie Zamawiającego</w:t>
      </w:r>
      <w:r w:rsidRPr="00340C7C">
        <w:rPr>
          <w:rFonts w:asciiTheme="minorHAnsi" w:hAnsiTheme="minorHAnsi" w:cstheme="minorHAnsi"/>
          <w:bCs/>
          <w:i/>
          <w:iCs/>
          <w:color w:val="FF0000"/>
          <w:sz w:val="22"/>
          <w:szCs w:val="22"/>
        </w:rPr>
        <w:t>)</w:t>
      </w:r>
    </w:p>
    <w:p w14:paraId="1798ADA9" w14:textId="77777777" w:rsidR="007F0FDC" w:rsidRPr="00340C7C" w:rsidRDefault="007F0FDC" w:rsidP="007F0FDC">
      <w:pPr>
        <w:jc w:val="both"/>
        <w:rPr>
          <w:rFonts w:asciiTheme="minorHAnsi" w:hAnsiTheme="minorHAnsi" w:cstheme="minorHAnsi"/>
          <w:sz w:val="22"/>
          <w:szCs w:val="22"/>
        </w:rPr>
      </w:pPr>
    </w:p>
    <w:p w14:paraId="6F2D8356" w14:textId="0CB8A5E7" w:rsidR="00F05CA1" w:rsidRPr="00340C7C" w:rsidRDefault="00F05CA1" w:rsidP="00B976D6">
      <w:pPr>
        <w:jc w:val="both"/>
        <w:rPr>
          <w:rFonts w:asciiTheme="minorHAnsi" w:hAnsiTheme="minorHAnsi" w:cstheme="minorHAnsi"/>
          <w:b/>
          <w:sz w:val="22"/>
          <w:szCs w:val="22"/>
        </w:rPr>
      </w:pPr>
      <w:r w:rsidRPr="00340C7C">
        <w:rPr>
          <w:rFonts w:asciiTheme="minorHAnsi" w:hAnsiTheme="minorHAnsi" w:cstheme="minorHAnsi"/>
          <w:b/>
          <w:sz w:val="22"/>
          <w:szCs w:val="22"/>
        </w:rPr>
        <w:t>Wykonawca jest zobowiązany uzupełnić niniejszy wykaz w sposób wyczerpujący i jednoznacznie potwierdzający spełnienie warunku udziału w</w:t>
      </w:r>
      <w:r w:rsidR="00057E18">
        <w:rPr>
          <w:rFonts w:asciiTheme="minorHAnsi" w:hAnsiTheme="minorHAnsi" w:cstheme="minorHAnsi"/>
          <w:b/>
          <w:sz w:val="22"/>
          <w:szCs w:val="22"/>
        </w:rPr>
        <w:t> </w:t>
      </w:r>
      <w:r w:rsidRPr="00340C7C">
        <w:rPr>
          <w:rFonts w:asciiTheme="minorHAnsi" w:hAnsiTheme="minorHAnsi" w:cstheme="minorHAnsi"/>
          <w:b/>
          <w:sz w:val="22"/>
          <w:szCs w:val="22"/>
        </w:rPr>
        <w:t xml:space="preserve">postępowaniu, o którym mowa w Rozdziale XIV ust. 1 pkt 1.4 </w:t>
      </w:r>
      <w:proofErr w:type="spellStart"/>
      <w:r w:rsidRPr="00340C7C">
        <w:rPr>
          <w:rFonts w:asciiTheme="minorHAnsi" w:hAnsiTheme="minorHAnsi" w:cstheme="minorHAnsi"/>
          <w:b/>
          <w:sz w:val="22"/>
          <w:szCs w:val="22"/>
        </w:rPr>
        <w:t>ppkt</w:t>
      </w:r>
      <w:proofErr w:type="spellEnd"/>
      <w:r w:rsidRPr="00340C7C">
        <w:rPr>
          <w:rFonts w:asciiTheme="minorHAnsi" w:hAnsiTheme="minorHAnsi" w:cstheme="minorHAnsi"/>
          <w:b/>
          <w:sz w:val="22"/>
          <w:szCs w:val="22"/>
        </w:rPr>
        <w:t xml:space="preserve"> 1) SWZ.</w:t>
      </w:r>
    </w:p>
    <w:p w14:paraId="6EE2BB06" w14:textId="77777777" w:rsidR="007F0FDC" w:rsidRPr="00340C7C" w:rsidRDefault="007F0FDC" w:rsidP="007F0FDC">
      <w:pPr>
        <w:jc w:val="both"/>
        <w:rPr>
          <w:rFonts w:asciiTheme="minorHAnsi" w:hAnsiTheme="minorHAnsi" w:cstheme="minorHAnsi"/>
          <w:sz w:val="22"/>
          <w:szCs w:val="22"/>
        </w:rPr>
      </w:pPr>
    </w:p>
    <w:tbl>
      <w:tblPr>
        <w:tblStyle w:val="Tabela-Siatka"/>
        <w:tblW w:w="14114" w:type="dxa"/>
        <w:jc w:val="center"/>
        <w:tblLook w:val="04A0" w:firstRow="1" w:lastRow="0" w:firstColumn="1" w:lastColumn="0" w:noHBand="0" w:noVBand="1"/>
      </w:tblPr>
      <w:tblGrid>
        <w:gridCol w:w="546"/>
        <w:gridCol w:w="4181"/>
        <w:gridCol w:w="2498"/>
        <w:gridCol w:w="2551"/>
        <w:gridCol w:w="1985"/>
        <w:gridCol w:w="2353"/>
      </w:tblGrid>
      <w:tr w:rsidR="006A3655" w:rsidRPr="00340C7C" w14:paraId="567CF0A1" w14:textId="77777777" w:rsidTr="00667BAD">
        <w:trPr>
          <w:trHeight w:val="777"/>
          <w:jc w:val="center"/>
        </w:trPr>
        <w:tc>
          <w:tcPr>
            <w:tcW w:w="546" w:type="dxa"/>
            <w:shd w:val="clear" w:color="auto" w:fill="D9D9D9" w:themeFill="background1" w:themeFillShade="D9"/>
            <w:vAlign w:val="center"/>
          </w:tcPr>
          <w:p w14:paraId="0B2DDA08" w14:textId="77777777" w:rsidR="006A3655" w:rsidRPr="00340C7C" w:rsidRDefault="006A3655" w:rsidP="006500B5">
            <w:pPr>
              <w:jc w:val="center"/>
              <w:rPr>
                <w:rFonts w:asciiTheme="minorHAnsi" w:hAnsiTheme="minorHAnsi" w:cstheme="minorHAnsi"/>
                <w:b/>
                <w:sz w:val="22"/>
                <w:szCs w:val="22"/>
              </w:rPr>
            </w:pPr>
            <w:r w:rsidRPr="00340C7C">
              <w:rPr>
                <w:rFonts w:asciiTheme="minorHAnsi" w:hAnsiTheme="minorHAnsi" w:cstheme="minorHAnsi"/>
                <w:b/>
                <w:sz w:val="22"/>
                <w:szCs w:val="22"/>
              </w:rPr>
              <w:t>L.p.</w:t>
            </w:r>
          </w:p>
        </w:tc>
        <w:tc>
          <w:tcPr>
            <w:tcW w:w="4181" w:type="dxa"/>
            <w:shd w:val="clear" w:color="auto" w:fill="D9D9D9" w:themeFill="background1" w:themeFillShade="D9"/>
            <w:vAlign w:val="center"/>
          </w:tcPr>
          <w:p w14:paraId="79121A54" w14:textId="4FB64A4C" w:rsidR="006A3655" w:rsidRPr="00340C7C" w:rsidRDefault="00F05CA1" w:rsidP="00BD4E78">
            <w:pPr>
              <w:jc w:val="center"/>
              <w:rPr>
                <w:rFonts w:asciiTheme="minorHAnsi" w:hAnsiTheme="minorHAnsi" w:cstheme="minorHAnsi"/>
                <w:b/>
                <w:sz w:val="22"/>
                <w:szCs w:val="22"/>
              </w:rPr>
            </w:pPr>
            <w:r w:rsidRPr="00340C7C">
              <w:rPr>
                <w:rFonts w:asciiTheme="minorHAnsi" w:hAnsiTheme="minorHAnsi" w:cstheme="minorHAnsi"/>
                <w:b/>
                <w:sz w:val="22"/>
                <w:szCs w:val="22"/>
              </w:rPr>
              <w:t>Przedmiot usługi</w:t>
            </w:r>
          </w:p>
        </w:tc>
        <w:tc>
          <w:tcPr>
            <w:tcW w:w="2498" w:type="dxa"/>
            <w:shd w:val="clear" w:color="auto" w:fill="D9D9D9" w:themeFill="background1" w:themeFillShade="D9"/>
            <w:vAlign w:val="center"/>
          </w:tcPr>
          <w:p w14:paraId="6089FB72" w14:textId="0098C608" w:rsidR="00991085" w:rsidRPr="00340C7C" w:rsidRDefault="006A3655" w:rsidP="009B4B6F">
            <w:pPr>
              <w:ind w:left="-169" w:right="-163"/>
              <w:jc w:val="center"/>
              <w:rPr>
                <w:rFonts w:asciiTheme="minorHAnsi" w:hAnsiTheme="minorHAnsi" w:cstheme="minorHAnsi"/>
                <w:bCs/>
                <w:i/>
                <w:iCs/>
                <w:sz w:val="22"/>
                <w:szCs w:val="22"/>
              </w:rPr>
            </w:pPr>
            <w:r w:rsidRPr="00340C7C">
              <w:rPr>
                <w:rFonts w:asciiTheme="minorHAnsi" w:hAnsiTheme="minorHAnsi" w:cstheme="minorHAnsi"/>
                <w:b/>
                <w:sz w:val="22"/>
                <w:szCs w:val="22"/>
              </w:rPr>
              <w:t xml:space="preserve">Zakres </w:t>
            </w:r>
            <w:r w:rsidR="00F05CA1" w:rsidRPr="00340C7C">
              <w:rPr>
                <w:rFonts w:asciiTheme="minorHAnsi" w:hAnsiTheme="minorHAnsi" w:cstheme="minorHAnsi"/>
                <w:b/>
                <w:sz w:val="22"/>
                <w:szCs w:val="22"/>
              </w:rPr>
              <w:t>u</w:t>
            </w:r>
            <w:r w:rsidR="00F05CA1" w:rsidRPr="00340C7C">
              <w:rPr>
                <w:rFonts w:asciiTheme="minorHAnsi" w:hAnsiTheme="minorHAnsi" w:cstheme="minorHAnsi"/>
                <w:b/>
                <w:bCs/>
                <w:sz w:val="22"/>
                <w:szCs w:val="22"/>
              </w:rPr>
              <w:t>sług</w:t>
            </w:r>
            <w:r w:rsidR="00F840AE" w:rsidRPr="00340C7C">
              <w:rPr>
                <w:rFonts w:asciiTheme="minorHAnsi" w:hAnsiTheme="minorHAnsi" w:cstheme="minorHAnsi"/>
                <w:b/>
                <w:bCs/>
                <w:sz w:val="22"/>
                <w:szCs w:val="22"/>
              </w:rPr>
              <w:t>i</w:t>
            </w:r>
          </w:p>
        </w:tc>
        <w:tc>
          <w:tcPr>
            <w:tcW w:w="2551" w:type="dxa"/>
            <w:shd w:val="clear" w:color="auto" w:fill="D9D9D9" w:themeFill="background1" w:themeFillShade="D9"/>
            <w:vAlign w:val="center"/>
          </w:tcPr>
          <w:p w14:paraId="7C6D810C" w14:textId="285F409B" w:rsidR="006A3655" w:rsidRPr="00340C7C" w:rsidRDefault="006A3655" w:rsidP="006A3655">
            <w:pPr>
              <w:jc w:val="center"/>
              <w:rPr>
                <w:rFonts w:asciiTheme="minorHAnsi" w:hAnsiTheme="minorHAnsi" w:cstheme="minorHAnsi"/>
                <w:b/>
                <w:sz w:val="22"/>
                <w:szCs w:val="22"/>
              </w:rPr>
            </w:pPr>
            <w:r w:rsidRPr="00340C7C">
              <w:rPr>
                <w:rFonts w:asciiTheme="minorHAnsi" w:hAnsiTheme="minorHAnsi" w:cstheme="minorHAnsi"/>
                <w:b/>
                <w:sz w:val="22"/>
                <w:szCs w:val="22"/>
              </w:rPr>
              <w:t xml:space="preserve">Wartość </w:t>
            </w:r>
            <w:r w:rsidR="002B7902" w:rsidRPr="00340C7C">
              <w:rPr>
                <w:rFonts w:asciiTheme="minorHAnsi" w:hAnsiTheme="minorHAnsi" w:cstheme="minorHAnsi"/>
                <w:b/>
                <w:sz w:val="22"/>
                <w:szCs w:val="22"/>
              </w:rPr>
              <w:t>zamówienia</w:t>
            </w:r>
            <w:r w:rsidRPr="00340C7C">
              <w:rPr>
                <w:rFonts w:asciiTheme="minorHAnsi" w:hAnsiTheme="minorHAnsi" w:cstheme="minorHAnsi"/>
                <w:b/>
                <w:sz w:val="22"/>
                <w:szCs w:val="22"/>
              </w:rPr>
              <w:t xml:space="preserve"> brutto</w:t>
            </w:r>
          </w:p>
        </w:tc>
        <w:tc>
          <w:tcPr>
            <w:tcW w:w="1985" w:type="dxa"/>
            <w:shd w:val="clear" w:color="auto" w:fill="D9D9D9" w:themeFill="background1" w:themeFillShade="D9"/>
            <w:vAlign w:val="center"/>
          </w:tcPr>
          <w:p w14:paraId="46DCDB3F" w14:textId="18C5EEF9" w:rsidR="006A3655" w:rsidRPr="00340C7C" w:rsidRDefault="006A3655" w:rsidP="002110D6">
            <w:pPr>
              <w:jc w:val="center"/>
              <w:rPr>
                <w:rFonts w:asciiTheme="minorHAnsi" w:hAnsiTheme="minorHAnsi" w:cstheme="minorHAnsi"/>
                <w:b/>
                <w:sz w:val="22"/>
                <w:szCs w:val="22"/>
              </w:rPr>
            </w:pPr>
            <w:r w:rsidRPr="00340C7C">
              <w:rPr>
                <w:rFonts w:asciiTheme="minorHAnsi" w:hAnsiTheme="minorHAnsi" w:cstheme="minorHAnsi"/>
                <w:b/>
                <w:sz w:val="22"/>
                <w:szCs w:val="22"/>
              </w:rPr>
              <w:t>Okres realizacji zamówienia</w:t>
            </w:r>
          </w:p>
          <w:p w14:paraId="676D1B31" w14:textId="47F336D8" w:rsidR="006A3655" w:rsidRPr="00340C7C" w:rsidRDefault="006A3655" w:rsidP="002110D6">
            <w:pPr>
              <w:jc w:val="center"/>
              <w:rPr>
                <w:rFonts w:asciiTheme="minorHAnsi" w:hAnsiTheme="minorHAnsi" w:cstheme="minorHAnsi"/>
                <w:bCs/>
                <w:i/>
                <w:iCs/>
                <w:sz w:val="22"/>
                <w:szCs w:val="22"/>
              </w:rPr>
            </w:pPr>
            <w:r w:rsidRPr="00340C7C">
              <w:rPr>
                <w:rFonts w:asciiTheme="minorHAnsi" w:hAnsiTheme="minorHAnsi" w:cstheme="minorHAnsi"/>
                <w:bCs/>
                <w:i/>
                <w:iCs/>
                <w:sz w:val="22"/>
                <w:szCs w:val="22"/>
              </w:rPr>
              <w:t>(od miesiąc/rok – do miesiąc /rok)</w:t>
            </w:r>
          </w:p>
        </w:tc>
        <w:tc>
          <w:tcPr>
            <w:tcW w:w="2353" w:type="dxa"/>
            <w:shd w:val="clear" w:color="auto" w:fill="D9D9D9" w:themeFill="background1" w:themeFillShade="D9"/>
            <w:vAlign w:val="center"/>
          </w:tcPr>
          <w:p w14:paraId="288020F4" w14:textId="1042A2D2" w:rsidR="006A3655" w:rsidRPr="00340C7C" w:rsidRDefault="006A3655" w:rsidP="006500B5">
            <w:pPr>
              <w:jc w:val="center"/>
              <w:rPr>
                <w:rFonts w:asciiTheme="minorHAnsi" w:hAnsiTheme="minorHAnsi" w:cstheme="minorHAnsi"/>
                <w:b/>
                <w:sz w:val="22"/>
                <w:szCs w:val="22"/>
              </w:rPr>
            </w:pPr>
            <w:r w:rsidRPr="00340C7C">
              <w:rPr>
                <w:rFonts w:asciiTheme="minorHAnsi" w:hAnsiTheme="minorHAnsi" w:cstheme="minorHAnsi"/>
                <w:b/>
                <w:sz w:val="22"/>
                <w:szCs w:val="22"/>
              </w:rPr>
              <w:t>Podmiot, na rzecz którego usługa była realizowana</w:t>
            </w:r>
          </w:p>
        </w:tc>
      </w:tr>
      <w:tr w:rsidR="006A3655" w:rsidRPr="00340C7C" w14:paraId="08177388" w14:textId="77777777" w:rsidTr="00667BAD">
        <w:trPr>
          <w:trHeight w:val="574"/>
          <w:jc w:val="center"/>
        </w:trPr>
        <w:tc>
          <w:tcPr>
            <w:tcW w:w="546" w:type="dxa"/>
            <w:vAlign w:val="center"/>
          </w:tcPr>
          <w:p w14:paraId="12282EFA" w14:textId="77777777" w:rsidR="006A3655" w:rsidRPr="00921161" w:rsidRDefault="006A3655" w:rsidP="00855EA5">
            <w:pPr>
              <w:spacing w:after="240"/>
              <w:jc w:val="center"/>
              <w:rPr>
                <w:rFonts w:asciiTheme="minorHAnsi" w:hAnsiTheme="minorHAnsi" w:cstheme="minorHAnsi"/>
                <w:b/>
                <w:sz w:val="20"/>
                <w:szCs w:val="20"/>
              </w:rPr>
            </w:pPr>
            <w:r w:rsidRPr="00921161">
              <w:rPr>
                <w:rFonts w:asciiTheme="minorHAnsi" w:hAnsiTheme="minorHAnsi" w:cstheme="minorHAnsi"/>
                <w:b/>
                <w:sz w:val="20"/>
                <w:szCs w:val="20"/>
              </w:rPr>
              <w:t>1.</w:t>
            </w:r>
          </w:p>
        </w:tc>
        <w:tc>
          <w:tcPr>
            <w:tcW w:w="4181" w:type="dxa"/>
            <w:vAlign w:val="center"/>
          </w:tcPr>
          <w:p w14:paraId="2A9EE22C" w14:textId="2C9DC305" w:rsidR="006A3655" w:rsidRPr="00921161" w:rsidRDefault="006A3655" w:rsidP="00855EA5">
            <w:pPr>
              <w:spacing w:after="240"/>
              <w:rPr>
                <w:rFonts w:asciiTheme="minorHAnsi" w:hAnsiTheme="minorHAnsi" w:cstheme="minorHAnsi"/>
                <w:sz w:val="20"/>
                <w:szCs w:val="20"/>
              </w:rPr>
            </w:pPr>
          </w:p>
        </w:tc>
        <w:tc>
          <w:tcPr>
            <w:tcW w:w="2498" w:type="dxa"/>
            <w:vAlign w:val="center"/>
          </w:tcPr>
          <w:p w14:paraId="4D7D08F8" w14:textId="1F40BD6D" w:rsidR="00991085" w:rsidRPr="00921161" w:rsidRDefault="00991085" w:rsidP="00991085">
            <w:pPr>
              <w:ind w:left="-169" w:right="-163"/>
              <w:jc w:val="center"/>
              <w:rPr>
                <w:rFonts w:asciiTheme="minorHAnsi" w:hAnsiTheme="minorHAnsi" w:cstheme="minorHAnsi"/>
                <w:bCs/>
                <w:sz w:val="20"/>
                <w:szCs w:val="20"/>
              </w:rPr>
            </w:pPr>
          </w:p>
        </w:tc>
        <w:tc>
          <w:tcPr>
            <w:tcW w:w="2551" w:type="dxa"/>
            <w:vAlign w:val="center"/>
          </w:tcPr>
          <w:p w14:paraId="6B410836" w14:textId="762AC483" w:rsidR="006A3655" w:rsidRPr="00921161" w:rsidRDefault="006A3655" w:rsidP="00317546">
            <w:pPr>
              <w:spacing w:before="120" w:after="120" w:line="276" w:lineRule="auto"/>
              <w:rPr>
                <w:rFonts w:asciiTheme="minorHAnsi" w:hAnsiTheme="minorHAnsi" w:cstheme="minorHAnsi"/>
                <w:sz w:val="20"/>
                <w:szCs w:val="20"/>
              </w:rPr>
            </w:pPr>
          </w:p>
        </w:tc>
        <w:tc>
          <w:tcPr>
            <w:tcW w:w="1985" w:type="dxa"/>
            <w:vAlign w:val="center"/>
          </w:tcPr>
          <w:p w14:paraId="5B96147E" w14:textId="0FFCAB37" w:rsidR="006A3655" w:rsidRPr="00921161" w:rsidRDefault="006A3655" w:rsidP="00317546">
            <w:pPr>
              <w:spacing w:after="240" w:line="276" w:lineRule="auto"/>
              <w:jc w:val="center"/>
              <w:rPr>
                <w:rFonts w:asciiTheme="minorHAnsi" w:hAnsiTheme="minorHAnsi" w:cstheme="minorHAnsi"/>
                <w:sz w:val="20"/>
                <w:szCs w:val="20"/>
              </w:rPr>
            </w:pPr>
          </w:p>
        </w:tc>
        <w:tc>
          <w:tcPr>
            <w:tcW w:w="2353" w:type="dxa"/>
            <w:vAlign w:val="center"/>
          </w:tcPr>
          <w:p w14:paraId="50CDF406" w14:textId="5FB91CE3" w:rsidR="006A3655" w:rsidRPr="00921161" w:rsidRDefault="006A3655" w:rsidP="00317546">
            <w:pPr>
              <w:spacing w:after="240" w:line="276" w:lineRule="auto"/>
              <w:jc w:val="center"/>
              <w:rPr>
                <w:rFonts w:asciiTheme="minorHAnsi" w:hAnsiTheme="minorHAnsi" w:cstheme="minorHAnsi"/>
                <w:sz w:val="20"/>
                <w:szCs w:val="20"/>
              </w:rPr>
            </w:pPr>
          </w:p>
        </w:tc>
      </w:tr>
      <w:tr w:rsidR="00991085" w:rsidRPr="00340C7C" w14:paraId="6A6690DA" w14:textId="77777777" w:rsidTr="00667BAD">
        <w:trPr>
          <w:trHeight w:val="574"/>
          <w:jc w:val="center"/>
        </w:trPr>
        <w:tc>
          <w:tcPr>
            <w:tcW w:w="546" w:type="dxa"/>
            <w:vAlign w:val="center"/>
          </w:tcPr>
          <w:p w14:paraId="6CDB2BB1" w14:textId="1ED4DB4C" w:rsidR="00991085" w:rsidRPr="00921161" w:rsidRDefault="00991085" w:rsidP="00991085">
            <w:pPr>
              <w:spacing w:after="240"/>
              <w:jc w:val="center"/>
              <w:rPr>
                <w:rFonts w:asciiTheme="minorHAnsi" w:hAnsiTheme="minorHAnsi" w:cstheme="minorHAnsi"/>
                <w:b/>
                <w:sz w:val="20"/>
                <w:szCs w:val="20"/>
              </w:rPr>
            </w:pPr>
            <w:r w:rsidRPr="00921161">
              <w:rPr>
                <w:rFonts w:asciiTheme="minorHAnsi" w:hAnsiTheme="minorHAnsi" w:cstheme="minorHAnsi"/>
                <w:b/>
                <w:sz w:val="20"/>
                <w:szCs w:val="20"/>
              </w:rPr>
              <w:t>2.</w:t>
            </w:r>
          </w:p>
        </w:tc>
        <w:tc>
          <w:tcPr>
            <w:tcW w:w="4181" w:type="dxa"/>
            <w:vAlign w:val="center"/>
          </w:tcPr>
          <w:p w14:paraId="2E6DC311" w14:textId="77777777" w:rsidR="00991085" w:rsidRPr="00921161" w:rsidRDefault="00991085" w:rsidP="00991085">
            <w:pPr>
              <w:spacing w:after="240"/>
              <w:rPr>
                <w:rFonts w:asciiTheme="minorHAnsi" w:hAnsiTheme="minorHAnsi" w:cstheme="minorHAnsi"/>
                <w:sz w:val="20"/>
                <w:szCs w:val="20"/>
              </w:rPr>
            </w:pPr>
          </w:p>
        </w:tc>
        <w:tc>
          <w:tcPr>
            <w:tcW w:w="2498" w:type="dxa"/>
            <w:vAlign w:val="center"/>
          </w:tcPr>
          <w:p w14:paraId="43E120C4" w14:textId="11AFCE79" w:rsidR="00991085" w:rsidRPr="00921161" w:rsidRDefault="00991085" w:rsidP="00991085">
            <w:pPr>
              <w:spacing w:line="276" w:lineRule="auto"/>
              <w:jc w:val="center"/>
              <w:rPr>
                <w:rFonts w:ascii="Segoe UI Symbol" w:eastAsia="MS Gothic" w:hAnsi="Segoe UI Symbol" w:cs="Segoe UI Symbol"/>
                <w:sz w:val="20"/>
                <w:szCs w:val="20"/>
              </w:rPr>
            </w:pPr>
          </w:p>
        </w:tc>
        <w:tc>
          <w:tcPr>
            <w:tcW w:w="2551" w:type="dxa"/>
            <w:vAlign w:val="center"/>
          </w:tcPr>
          <w:p w14:paraId="2EB2E4E2" w14:textId="77777777" w:rsidR="00991085" w:rsidRPr="00921161" w:rsidRDefault="00991085" w:rsidP="00991085">
            <w:pPr>
              <w:spacing w:before="120" w:after="120" w:line="276" w:lineRule="auto"/>
              <w:rPr>
                <w:rFonts w:asciiTheme="minorHAnsi" w:hAnsiTheme="minorHAnsi" w:cstheme="minorHAnsi"/>
                <w:sz w:val="20"/>
                <w:szCs w:val="20"/>
              </w:rPr>
            </w:pPr>
          </w:p>
        </w:tc>
        <w:tc>
          <w:tcPr>
            <w:tcW w:w="1985" w:type="dxa"/>
            <w:vAlign w:val="center"/>
          </w:tcPr>
          <w:p w14:paraId="2003783D" w14:textId="77777777" w:rsidR="00991085" w:rsidRPr="00921161" w:rsidRDefault="00991085" w:rsidP="00991085">
            <w:pPr>
              <w:spacing w:after="240" w:line="276" w:lineRule="auto"/>
              <w:jc w:val="center"/>
              <w:rPr>
                <w:rFonts w:asciiTheme="minorHAnsi" w:hAnsiTheme="minorHAnsi" w:cstheme="minorHAnsi"/>
                <w:sz w:val="20"/>
                <w:szCs w:val="20"/>
              </w:rPr>
            </w:pPr>
          </w:p>
        </w:tc>
        <w:tc>
          <w:tcPr>
            <w:tcW w:w="2353" w:type="dxa"/>
            <w:vAlign w:val="center"/>
          </w:tcPr>
          <w:p w14:paraId="4028703C" w14:textId="77777777" w:rsidR="00991085" w:rsidRPr="00921161" w:rsidRDefault="00991085" w:rsidP="00991085">
            <w:pPr>
              <w:spacing w:after="240" w:line="276" w:lineRule="auto"/>
              <w:jc w:val="center"/>
              <w:rPr>
                <w:rFonts w:asciiTheme="minorHAnsi" w:hAnsiTheme="minorHAnsi" w:cstheme="minorHAnsi"/>
                <w:sz w:val="20"/>
                <w:szCs w:val="20"/>
              </w:rPr>
            </w:pPr>
          </w:p>
        </w:tc>
      </w:tr>
    </w:tbl>
    <w:p w14:paraId="7794A6FC" w14:textId="10750F18" w:rsidR="00CF670F" w:rsidRPr="00815C9D" w:rsidRDefault="00CF670F" w:rsidP="00CF670F">
      <w:pPr>
        <w:rPr>
          <w:rFonts w:asciiTheme="minorHAnsi" w:hAnsiTheme="minorHAnsi" w:cstheme="minorHAnsi"/>
          <w:b/>
          <w:bCs/>
          <w:i/>
          <w:iCs/>
          <w:sz w:val="22"/>
          <w:szCs w:val="22"/>
          <w:u w:val="single"/>
        </w:rPr>
      </w:pPr>
      <w:r w:rsidRPr="00815C9D">
        <w:rPr>
          <w:rFonts w:asciiTheme="minorHAnsi" w:hAnsiTheme="minorHAnsi" w:cstheme="minorHAnsi"/>
          <w:b/>
          <w:bCs/>
          <w:i/>
          <w:iCs/>
          <w:sz w:val="22"/>
          <w:szCs w:val="22"/>
          <w:u w:val="single"/>
        </w:rPr>
        <w:t>Uwagi:</w:t>
      </w:r>
    </w:p>
    <w:p w14:paraId="38BE7780" w14:textId="7AFBB5FF" w:rsidR="00025B71" w:rsidRPr="00921161" w:rsidRDefault="00025B71" w:rsidP="00736594">
      <w:pPr>
        <w:jc w:val="both"/>
        <w:rPr>
          <w:rFonts w:asciiTheme="minorHAnsi" w:hAnsiTheme="minorHAnsi" w:cstheme="minorHAnsi"/>
          <w:bCs/>
          <w:i/>
          <w:iCs/>
          <w:sz w:val="20"/>
          <w:szCs w:val="20"/>
        </w:rPr>
      </w:pPr>
      <w:r w:rsidRPr="00921161">
        <w:rPr>
          <w:rFonts w:asciiTheme="minorHAnsi" w:hAnsiTheme="minorHAnsi" w:cstheme="minorHAnsi"/>
          <w:bCs/>
          <w:i/>
          <w:iCs/>
          <w:sz w:val="20"/>
          <w:szCs w:val="20"/>
        </w:rPr>
        <w:t xml:space="preserve">Wykonawca jest zobowiązany załączyć do niniejszego wykazu dowody określające, czy ww. </w:t>
      </w:r>
      <w:r w:rsidR="009B4B6F">
        <w:rPr>
          <w:rFonts w:asciiTheme="minorHAnsi" w:hAnsiTheme="minorHAnsi" w:cstheme="minorHAnsi"/>
          <w:bCs/>
          <w:i/>
          <w:iCs/>
          <w:sz w:val="20"/>
          <w:szCs w:val="20"/>
        </w:rPr>
        <w:t>usługi</w:t>
      </w:r>
      <w:r w:rsidR="009B4B6F" w:rsidRPr="00921161">
        <w:rPr>
          <w:rFonts w:asciiTheme="minorHAnsi" w:hAnsiTheme="minorHAnsi" w:cstheme="minorHAnsi"/>
          <w:bCs/>
          <w:i/>
          <w:iCs/>
          <w:sz w:val="20"/>
          <w:szCs w:val="20"/>
        </w:rPr>
        <w:t xml:space="preserve"> </w:t>
      </w:r>
      <w:r w:rsidRPr="00921161">
        <w:rPr>
          <w:rFonts w:asciiTheme="minorHAnsi" w:hAnsiTheme="minorHAnsi" w:cstheme="minorHAnsi"/>
          <w:bCs/>
          <w:i/>
          <w:iCs/>
          <w:sz w:val="20"/>
          <w:szCs w:val="20"/>
        </w:rPr>
        <w:t xml:space="preserve">zostały wykonane należycie, w postaci referencji lub innych dokumentów wystawionych przez podmiot, na rzecz którego </w:t>
      </w:r>
      <w:r w:rsidR="00317546" w:rsidRPr="00921161">
        <w:rPr>
          <w:rFonts w:asciiTheme="minorHAnsi" w:hAnsiTheme="minorHAnsi" w:cstheme="minorHAnsi"/>
          <w:bCs/>
          <w:i/>
          <w:iCs/>
          <w:sz w:val="20"/>
          <w:szCs w:val="20"/>
        </w:rPr>
        <w:t>dostawy</w:t>
      </w:r>
      <w:r w:rsidRPr="00921161">
        <w:rPr>
          <w:rFonts w:asciiTheme="minorHAnsi" w:hAnsiTheme="minorHAnsi" w:cstheme="minorHAnsi"/>
          <w:bCs/>
          <w:i/>
          <w:iCs/>
          <w:sz w:val="20"/>
          <w:szCs w:val="20"/>
        </w:rPr>
        <w:t xml:space="preserve"> były wykonywane, a jeżeli z uzasadnionej przyczyny o obiektywnym charakterze </w:t>
      </w:r>
      <w:r w:rsidR="007E1649" w:rsidRPr="00921161">
        <w:rPr>
          <w:rFonts w:asciiTheme="minorHAnsi" w:hAnsiTheme="minorHAnsi" w:cstheme="minorHAnsi"/>
          <w:bCs/>
          <w:i/>
          <w:iCs/>
          <w:sz w:val="20"/>
          <w:szCs w:val="20"/>
        </w:rPr>
        <w:t>Wykonawc</w:t>
      </w:r>
      <w:r w:rsidRPr="00921161">
        <w:rPr>
          <w:rFonts w:asciiTheme="minorHAnsi" w:hAnsiTheme="minorHAnsi" w:cstheme="minorHAnsi"/>
          <w:bCs/>
          <w:i/>
          <w:iCs/>
          <w:sz w:val="20"/>
          <w:szCs w:val="20"/>
        </w:rPr>
        <w:t xml:space="preserve">a nie jest w stanie uzyskać tych dokumentów – oświadczenie </w:t>
      </w:r>
      <w:r w:rsidR="007E1649" w:rsidRPr="00921161">
        <w:rPr>
          <w:rFonts w:asciiTheme="minorHAnsi" w:hAnsiTheme="minorHAnsi" w:cstheme="minorHAnsi"/>
          <w:bCs/>
          <w:i/>
          <w:iCs/>
          <w:sz w:val="20"/>
          <w:szCs w:val="20"/>
        </w:rPr>
        <w:t>Wykonawc</w:t>
      </w:r>
      <w:r w:rsidRPr="00921161">
        <w:rPr>
          <w:rFonts w:asciiTheme="minorHAnsi" w:hAnsiTheme="minorHAnsi" w:cstheme="minorHAnsi"/>
          <w:bCs/>
          <w:i/>
          <w:iCs/>
          <w:sz w:val="20"/>
          <w:szCs w:val="20"/>
        </w:rPr>
        <w:t>y.</w:t>
      </w:r>
    </w:p>
    <w:p w14:paraId="4F137E08" w14:textId="77777777" w:rsidR="00F840AE" w:rsidRPr="00736594" w:rsidRDefault="00F840AE" w:rsidP="00736594">
      <w:pPr>
        <w:jc w:val="both"/>
        <w:rPr>
          <w:rFonts w:asciiTheme="minorHAnsi" w:hAnsiTheme="minorHAnsi" w:cstheme="minorHAnsi"/>
          <w:bCs/>
          <w:i/>
          <w:iCs/>
          <w:sz w:val="20"/>
          <w:szCs w:val="20"/>
        </w:rPr>
      </w:pPr>
    </w:p>
    <w:p w14:paraId="60DBCA98" w14:textId="6008CDD8" w:rsidR="00A961F5" w:rsidRPr="0016105D" w:rsidRDefault="007F0FDC" w:rsidP="00317546">
      <w:pPr>
        <w:tabs>
          <w:tab w:val="center" w:pos="5954"/>
        </w:tabs>
        <w:ind w:left="7797"/>
        <w:rPr>
          <w:rFonts w:asciiTheme="minorHAnsi" w:hAnsiTheme="minorHAnsi" w:cstheme="minorHAnsi"/>
          <w:b/>
          <w:i/>
          <w:sz w:val="20"/>
          <w:szCs w:val="20"/>
        </w:rPr>
        <w:sectPr w:rsidR="00A961F5" w:rsidRPr="0016105D" w:rsidSect="005F72E8">
          <w:endnotePr>
            <w:numFmt w:val="decimal"/>
          </w:endnotePr>
          <w:pgSz w:w="16840" w:h="11907" w:orient="landscape" w:code="9"/>
          <w:pgMar w:top="2127" w:right="1276" w:bottom="1417" w:left="1417" w:header="568" w:footer="567" w:gutter="0"/>
          <w:cols w:space="708"/>
          <w:noEndnote/>
          <w:titlePg/>
          <w:docGrid w:linePitch="326"/>
        </w:sectPr>
      </w:pPr>
      <w:r w:rsidRPr="0016105D">
        <w:rPr>
          <w:rFonts w:asciiTheme="minorHAnsi" w:hAnsiTheme="minorHAnsi" w:cstheme="minorHAnsi"/>
          <w:b/>
          <w:i/>
          <w:sz w:val="22"/>
          <w:szCs w:val="22"/>
        </w:rPr>
        <w:t xml:space="preserve">dokument należy podpisać kwalifikowanym podpisem elektronicznym przez osobę lub osoby umocowane do złożenia podpisu w imieniu </w:t>
      </w:r>
      <w:r w:rsidR="007E1649" w:rsidRPr="0016105D">
        <w:rPr>
          <w:rFonts w:asciiTheme="minorHAnsi" w:hAnsiTheme="minorHAnsi" w:cstheme="minorHAnsi"/>
          <w:b/>
          <w:i/>
          <w:sz w:val="22"/>
          <w:szCs w:val="22"/>
        </w:rPr>
        <w:t>Wykonawc</w:t>
      </w:r>
      <w:r w:rsidRPr="0016105D">
        <w:rPr>
          <w:rFonts w:asciiTheme="minorHAnsi" w:hAnsiTheme="minorHAnsi" w:cstheme="minorHAnsi"/>
          <w:b/>
          <w:i/>
          <w:sz w:val="22"/>
          <w:szCs w:val="22"/>
        </w:rPr>
        <w:t xml:space="preserve">y </w:t>
      </w:r>
      <w:r w:rsidR="00BD4E78" w:rsidRPr="0016105D">
        <w:rPr>
          <w:rFonts w:asciiTheme="minorHAnsi" w:hAnsiTheme="minorHAnsi" w:cstheme="minorHAnsi"/>
          <w:b/>
          <w:sz w:val="20"/>
        </w:rPr>
        <w:t xml:space="preserve">                   </w:t>
      </w:r>
    </w:p>
    <w:p w14:paraId="441F85CE" w14:textId="5F3950FA" w:rsidR="00DD3FF7" w:rsidRPr="00340C7C" w:rsidRDefault="00DD3FF7" w:rsidP="008F2965">
      <w:pPr>
        <w:pBdr>
          <w:top w:val="single" w:sz="4" w:space="1" w:color="auto"/>
          <w:left w:val="single" w:sz="4" w:space="4" w:color="auto"/>
          <w:bottom w:val="single" w:sz="4" w:space="17" w:color="auto"/>
          <w:right w:val="single" w:sz="4" w:space="31" w:color="auto"/>
        </w:pBdr>
        <w:jc w:val="right"/>
        <w:rPr>
          <w:rFonts w:asciiTheme="minorHAnsi" w:hAnsiTheme="minorHAnsi" w:cstheme="minorHAnsi"/>
          <w:b/>
          <w:sz w:val="22"/>
          <w:szCs w:val="22"/>
        </w:rPr>
      </w:pPr>
      <w:r w:rsidRPr="0016105D">
        <w:rPr>
          <w:rFonts w:asciiTheme="minorHAnsi" w:hAnsiTheme="minorHAnsi" w:cstheme="minorHAnsi"/>
          <w:b/>
          <w:sz w:val="20"/>
        </w:rPr>
        <w:lastRenderedPageBreak/>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r>
      <w:r w:rsidRPr="0016105D">
        <w:rPr>
          <w:rFonts w:asciiTheme="minorHAnsi" w:hAnsiTheme="minorHAnsi" w:cstheme="minorHAnsi"/>
          <w:b/>
          <w:sz w:val="20"/>
        </w:rPr>
        <w:tab/>
        <w:t xml:space="preserve">                                                                     </w:t>
      </w:r>
      <w:r w:rsidRPr="0016105D">
        <w:rPr>
          <w:rFonts w:asciiTheme="minorHAnsi" w:hAnsiTheme="minorHAnsi" w:cstheme="minorHAnsi"/>
          <w:b/>
          <w:sz w:val="20"/>
        </w:rPr>
        <w:tab/>
      </w:r>
      <w:r w:rsidRPr="0016105D">
        <w:rPr>
          <w:rFonts w:asciiTheme="minorHAnsi" w:hAnsiTheme="minorHAnsi" w:cstheme="minorHAnsi"/>
          <w:b/>
          <w:sz w:val="20"/>
        </w:rPr>
        <w:tab/>
      </w:r>
      <w:r w:rsidRPr="00340C7C">
        <w:rPr>
          <w:rFonts w:asciiTheme="minorHAnsi" w:hAnsiTheme="minorHAnsi" w:cstheme="minorHAnsi"/>
          <w:b/>
          <w:sz w:val="22"/>
          <w:szCs w:val="22"/>
        </w:rPr>
        <w:t xml:space="preserve">                           </w:t>
      </w:r>
      <w:r w:rsidR="00EB1273">
        <w:rPr>
          <w:rFonts w:asciiTheme="minorHAnsi" w:hAnsiTheme="minorHAnsi" w:cstheme="minorHAnsi"/>
          <w:b/>
          <w:sz w:val="22"/>
          <w:szCs w:val="22"/>
        </w:rPr>
        <w:t xml:space="preserve">       </w:t>
      </w:r>
      <w:r w:rsidR="00EB1273">
        <w:rPr>
          <w:rFonts w:asciiTheme="minorHAnsi" w:hAnsiTheme="minorHAnsi" w:cstheme="minorHAnsi"/>
          <w:b/>
          <w:sz w:val="22"/>
          <w:szCs w:val="22"/>
        </w:rPr>
        <w:tab/>
      </w:r>
      <w:r w:rsidR="00EB1273">
        <w:rPr>
          <w:rFonts w:asciiTheme="minorHAnsi" w:hAnsiTheme="minorHAnsi" w:cstheme="minorHAnsi"/>
          <w:b/>
          <w:sz w:val="22"/>
          <w:szCs w:val="22"/>
        </w:rPr>
        <w:tab/>
      </w:r>
      <w:r w:rsidRPr="00340C7C">
        <w:rPr>
          <w:rFonts w:asciiTheme="minorHAnsi" w:hAnsiTheme="minorHAnsi" w:cstheme="minorHAnsi"/>
          <w:b/>
          <w:sz w:val="22"/>
          <w:szCs w:val="22"/>
        </w:rPr>
        <w:t xml:space="preserve">        Załącznik nr </w:t>
      </w:r>
      <w:r w:rsidR="00D671EA" w:rsidRPr="00340C7C">
        <w:rPr>
          <w:rFonts w:asciiTheme="minorHAnsi" w:hAnsiTheme="minorHAnsi" w:cstheme="minorHAnsi"/>
          <w:b/>
          <w:sz w:val="22"/>
          <w:szCs w:val="22"/>
        </w:rPr>
        <w:t xml:space="preserve">12 </w:t>
      </w:r>
      <w:r w:rsidRPr="00340C7C">
        <w:rPr>
          <w:rFonts w:asciiTheme="minorHAnsi" w:hAnsiTheme="minorHAnsi" w:cstheme="minorHAnsi"/>
          <w:b/>
          <w:sz w:val="22"/>
          <w:szCs w:val="22"/>
        </w:rPr>
        <w:t>do SWZ</w:t>
      </w:r>
    </w:p>
    <w:p w14:paraId="085D1512" w14:textId="77777777" w:rsidR="00DD3FF7" w:rsidRPr="00340C7C" w:rsidRDefault="00DD3FF7" w:rsidP="008F2965">
      <w:pPr>
        <w:pBdr>
          <w:top w:val="single" w:sz="4" w:space="1" w:color="auto"/>
          <w:left w:val="single" w:sz="4" w:space="4" w:color="auto"/>
          <w:bottom w:val="single" w:sz="4" w:space="17" w:color="auto"/>
          <w:right w:val="single" w:sz="4" w:space="31" w:color="auto"/>
        </w:pBdr>
        <w:jc w:val="center"/>
        <w:rPr>
          <w:rFonts w:asciiTheme="minorHAnsi" w:hAnsiTheme="minorHAnsi" w:cstheme="minorHAnsi"/>
          <w:b/>
          <w:sz w:val="22"/>
          <w:szCs w:val="22"/>
        </w:rPr>
      </w:pPr>
    </w:p>
    <w:p w14:paraId="75FDFE3F" w14:textId="17DD037E" w:rsidR="00DD3FF7" w:rsidRPr="00340C7C" w:rsidRDefault="00DD3FF7" w:rsidP="008F2965">
      <w:pPr>
        <w:pBdr>
          <w:top w:val="single" w:sz="4" w:space="1" w:color="auto"/>
          <w:left w:val="single" w:sz="4" w:space="4" w:color="auto"/>
          <w:bottom w:val="single" w:sz="4" w:space="17" w:color="auto"/>
          <w:right w:val="single" w:sz="4" w:space="31" w:color="auto"/>
        </w:pBdr>
        <w:jc w:val="center"/>
        <w:rPr>
          <w:rFonts w:asciiTheme="minorHAnsi" w:hAnsiTheme="minorHAnsi" w:cstheme="minorHAnsi"/>
          <w:b/>
          <w:sz w:val="22"/>
          <w:szCs w:val="22"/>
        </w:rPr>
      </w:pPr>
      <w:r w:rsidRPr="00340C7C">
        <w:rPr>
          <w:rFonts w:asciiTheme="minorHAnsi" w:hAnsiTheme="minorHAnsi" w:cstheme="minorHAnsi"/>
          <w:b/>
          <w:sz w:val="22"/>
          <w:szCs w:val="22"/>
        </w:rPr>
        <w:t>WYKAZ OSÓB</w:t>
      </w:r>
      <w:r w:rsidR="00090796" w:rsidRPr="00340C7C">
        <w:rPr>
          <w:sz w:val="22"/>
          <w:szCs w:val="22"/>
        </w:rPr>
        <w:t xml:space="preserve"> </w:t>
      </w:r>
      <w:r w:rsidR="00090796" w:rsidRPr="00340C7C">
        <w:rPr>
          <w:rFonts w:asciiTheme="minorHAnsi" w:hAnsiTheme="minorHAnsi" w:cstheme="minorHAnsi"/>
          <w:b/>
          <w:sz w:val="22"/>
          <w:szCs w:val="22"/>
        </w:rPr>
        <w:t>SKIEROWANYCH DO REALIZACJI ZAMÓWIENIA</w:t>
      </w:r>
    </w:p>
    <w:p w14:paraId="2C0FA542" w14:textId="77777777" w:rsidR="00DD3FF7" w:rsidRPr="00340C7C" w:rsidRDefault="00DD3FF7" w:rsidP="008F2965">
      <w:pPr>
        <w:pBdr>
          <w:top w:val="single" w:sz="4" w:space="1" w:color="auto"/>
          <w:left w:val="single" w:sz="4" w:space="4" w:color="auto"/>
          <w:bottom w:val="single" w:sz="4" w:space="17" w:color="auto"/>
          <w:right w:val="single" w:sz="4" w:space="31" w:color="auto"/>
        </w:pBdr>
        <w:jc w:val="center"/>
        <w:rPr>
          <w:rFonts w:asciiTheme="minorHAnsi" w:hAnsiTheme="minorHAnsi" w:cstheme="minorHAnsi"/>
          <w:bCs/>
          <w:i/>
          <w:iCs/>
          <w:color w:val="FF0000"/>
          <w:sz w:val="22"/>
          <w:szCs w:val="22"/>
        </w:rPr>
      </w:pPr>
      <w:r w:rsidRPr="00340C7C">
        <w:rPr>
          <w:rFonts w:asciiTheme="minorHAnsi" w:hAnsiTheme="minorHAnsi" w:cstheme="minorHAnsi"/>
          <w:bCs/>
          <w:i/>
          <w:iCs/>
          <w:color w:val="FF0000"/>
          <w:sz w:val="22"/>
          <w:szCs w:val="22"/>
        </w:rPr>
        <w:t>(składany na wezwanie Zamawiającego)</w:t>
      </w:r>
    </w:p>
    <w:p w14:paraId="1138B5AF" w14:textId="77777777" w:rsidR="0016105D" w:rsidRPr="007376E2" w:rsidRDefault="0016105D" w:rsidP="00DD3FF7">
      <w:pPr>
        <w:jc w:val="center"/>
        <w:rPr>
          <w:rFonts w:asciiTheme="minorHAnsi" w:hAnsiTheme="minorHAnsi" w:cstheme="minorHAnsi"/>
          <w:b/>
          <w:i/>
          <w:sz w:val="22"/>
          <w:szCs w:val="22"/>
        </w:rPr>
      </w:pPr>
    </w:p>
    <w:p w14:paraId="34945D74" w14:textId="12EC3D88" w:rsidR="00090796" w:rsidRPr="00340C7C" w:rsidRDefault="00090796" w:rsidP="00090796">
      <w:pPr>
        <w:jc w:val="both"/>
        <w:rPr>
          <w:rFonts w:asciiTheme="minorHAnsi" w:hAnsiTheme="minorHAnsi" w:cstheme="minorHAnsi"/>
          <w:b/>
          <w:sz w:val="22"/>
          <w:szCs w:val="22"/>
        </w:rPr>
      </w:pPr>
      <w:r w:rsidRPr="00340C7C">
        <w:rPr>
          <w:rFonts w:asciiTheme="minorHAnsi" w:hAnsiTheme="minorHAnsi" w:cstheme="minorHAnsi"/>
          <w:b/>
          <w:sz w:val="22"/>
          <w:szCs w:val="22"/>
        </w:rPr>
        <w:t>Wykonawca jest zobowiązany uzupełnić niniejszy wykaz w sposób wyczerpujący i jednoznacznie potwierdzający spełnienie warunku udziału w</w:t>
      </w:r>
      <w:r w:rsidR="000F1CE2">
        <w:rPr>
          <w:rFonts w:asciiTheme="minorHAnsi" w:hAnsiTheme="minorHAnsi" w:cstheme="minorHAnsi"/>
          <w:b/>
          <w:sz w:val="22"/>
          <w:szCs w:val="22"/>
        </w:rPr>
        <w:t> </w:t>
      </w:r>
      <w:r w:rsidRPr="00340C7C">
        <w:rPr>
          <w:rFonts w:asciiTheme="minorHAnsi" w:hAnsiTheme="minorHAnsi" w:cstheme="minorHAnsi"/>
          <w:b/>
          <w:sz w:val="22"/>
          <w:szCs w:val="22"/>
        </w:rPr>
        <w:t xml:space="preserve">postępowaniu, o którym mowa w </w:t>
      </w:r>
      <w:r w:rsidR="00EE497C" w:rsidRPr="00921161">
        <w:rPr>
          <w:rFonts w:asciiTheme="minorHAnsi" w:hAnsiTheme="minorHAnsi" w:cstheme="minorHAnsi"/>
          <w:b/>
          <w:bCs/>
          <w:sz w:val="22"/>
          <w:szCs w:val="22"/>
        </w:rPr>
        <w:t xml:space="preserve">Rozdziale XIV ust. 1 pkt 1.4 </w:t>
      </w:r>
      <w:proofErr w:type="spellStart"/>
      <w:r w:rsidR="00EE497C" w:rsidRPr="00921161">
        <w:rPr>
          <w:rFonts w:asciiTheme="minorHAnsi" w:hAnsiTheme="minorHAnsi" w:cstheme="minorHAnsi"/>
          <w:b/>
          <w:bCs/>
          <w:sz w:val="22"/>
          <w:szCs w:val="22"/>
        </w:rPr>
        <w:t>ppkt</w:t>
      </w:r>
      <w:proofErr w:type="spellEnd"/>
      <w:r w:rsidR="00EE497C" w:rsidRPr="00921161">
        <w:rPr>
          <w:rFonts w:asciiTheme="minorHAnsi" w:hAnsiTheme="minorHAnsi" w:cstheme="minorHAnsi"/>
          <w:b/>
          <w:bCs/>
          <w:sz w:val="22"/>
          <w:szCs w:val="22"/>
        </w:rPr>
        <w:t xml:space="preserve"> 2) SWZ</w:t>
      </w:r>
      <w:r w:rsidRPr="00815C9D">
        <w:rPr>
          <w:rFonts w:asciiTheme="minorHAnsi" w:hAnsiTheme="minorHAnsi" w:cstheme="minorHAnsi"/>
          <w:b/>
          <w:bCs/>
          <w:sz w:val="22"/>
          <w:szCs w:val="22"/>
        </w:rPr>
        <w:t>.</w:t>
      </w:r>
    </w:p>
    <w:p w14:paraId="3AD1ED74" w14:textId="77777777" w:rsidR="00090796" w:rsidRPr="00D473B9" w:rsidRDefault="00090796" w:rsidP="00090796">
      <w:pPr>
        <w:jc w:val="both"/>
        <w:rPr>
          <w:rFonts w:asciiTheme="minorHAnsi" w:hAnsiTheme="minorHAnsi" w:cstheme="minorHAnsi"/>
          <w:b/>
          <w:bCs/>
          <w:sz w:val="20"/>
          <w:szCs w:val="20"/>
        </w:rPr>
      </w:pPr>
    </w:p>
    <w:tbl>
      <w:tblPr>
        <w:tblStyle w:val="Tabela-Siatka"/>
        <w:tblW w:w="14312" w:type="dxa"/>
        <w:jc w:val="center"/>
        <w:tblLook w:val="04A0" w:firstRow="1" w:lastRow="0" w:firstColumn="1" w:lastColumn="0" w:noHBand="0" w:noVBand="1"/>
      </w:tblPr>
      <w:tblGrid>
        <w:gridCol w:w="486"/>
        <w:gridCol w:w="1508"/>
        <w:gridCol w:w="1978"/>
        <w:gridCol w:w="8216"/>
        <w:gridCol w:w="2124"/>
      </w:tblGrid>
      <w:tr w:rsidR="0091756B" w:rsidRPr="007C5956" w14:paraId="53FAC3D8" w14:textId="77777777" w:rsidTr="00444127">
        <w:trPr>
          <w:trHeight w:val="250"/>
          <w:jc w:val="center"/>
        </w:trPr>
        <w:tc>
          <w:tcPr>
            <w:tcW w:w="486" w:type="dxa"/>
            <w:tcBorders>
              <w:bottom w:val="single" w:sz="4" w:space="0" w:color="auto"/>
            </w:tcBorders>
            <w:shd w:val="clear" w:color="auto" w:fill="D9D9D9" w:themeFill="background1" w:themeFillShade="D9"/>
            <w:vAlign w:val="center"/>
          </w:tcPr>
          <w:p w14:paraId="228F4B77"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Lp.</w:t>
            </w:r>
          </w:p>
        </w:tc>
        <w:tc>
          <w:tcPr>
            <w:tcW w:w="1508" w:type="dxa"/>
            <w:tcBorders>
              <w:bottom w:val="single" w:sz="4" w:space="0" w:color="auto"/>
            </w:tcBorders>
            <w:shd w:val="clear" w:color="auto" w:fill="D9D9D9" w:themeFill="background1" w:themeFillShade="D9"/>
            <w:vAlign w:val="center"/>
          </w:tcPr>
          <w:p w14:paraId="6E4EE347" w14:textId="2F332514"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Funkcja</w:t>
            </w:r>
          </w:p>
        </w:tc>
        <w:tc>
          <w:tcPr>
            <w:tcW w:w="1978" w:type="dxa"/>
            <w:tcBorders>
              <w:bottom w:val="single" w:sz="4" w:space="0" w:color="auto"/>
            </w:tcBorders>
            <w:shd w:val="clear" w:color="auto" w:fill="D9D9D9" w:themeFill="background1" w:themeFillShade="D9"/>
            <w:vAlign w:val="center"/>
          </w:tcPr>
          <w:p w14:paraId="63720CD5"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Imię i nazwisko osoby</w:t>
            </w:r>
          </w:p>
        </w:tc>
        <w:tc>
          <w:tcPr>
            <w:tcW w:w="8216" w:type="dxa"/>
            <w:tcBorders>
              <w:bottom w:val="single" w:sz="4" w:space="0" w:color="auto"/>
            </w:tcBorders>
            <w:shd w:val="clear" w:color="auto" w:fill="D9D9D9" w:themeFill="background1" w:themeFillShade="D9"/>
            <w:vAlign w:val="center"/>
          </w:tcPr>
          <w:p w14:paraId="72463F72" w14:textId="77777777" w:rsidR="007C5956" w:rsidRPr="00340C7C" w:rsidRDefault="007C5956" w:rsidP="007C5956">
            <w:pPr>
              <w:jc w:val="center"/>
              <w:rPr>
                <w:rFonts w:asciiTheme="minorHAnsi" w:hAnsiTheme="minorHAnsi" w:cstheme="minorHAnsi"/>
                <w:b/>
                <w:sz w:val="22"/>
                <w:szCs w:val="22"/>
              </w:rPr>
            </w:pPr>
            <w:r w:rsidRPr="00340C7C">
              <w:rPr>
                <w:rFonts w:asciiTheme="minorHAnsi" w:hAnsiTheme="minorHAnsi" w:cstheme="minorHAnsi"/>
                <w:b/>
                <w:sz w:val="22"/>
                <w:szCs w:val="22"/>
              </w:rPr>
              <w:t>Potencjał osobowy Wykonawcy - posiadane doświadczenie i kwalifikacje</w:t>
            </w:r>
          </w:p>
          <w:p w14:paraId="2292918D" w14:textId="0BFCE18B" w:rsidR="00090796" w:rsidRPr="00340C7C" w:rsidRDefault="007C5956" w:rsidP="007C5956">
            <w:pPr>
              <w:jc w:val="center"/>
              <w:rPr>
                <w:rFonts w:asciiTheme="minorHAnsi" w:hAnsiTheme="minorHAnsi" w:cstheme="minorHAnsi"/>
                <w:bCs/>
                <w:i/>
                <w:iCs/>
                <w:sz w:val="22"/>
                <w:szCs w:val="22"/>
              </w:rPr>
            </w:pPr>
            <w:r w:rsidRPr="00340C7C">
              <w:rPr>
                <w:rFonts w:asciiTheme="minorHAnsi" w:hAnsiTheme="minorHAnsi" w:cstheme="minorHAnsi"/>
                <w:b/>
                <w:sz w:val="22"/>
                <w:szCs w:val="22"/>
              </w:rPr>
              <w:t>(należy zaznaczyć pola potwierdzające oraz wypełnić tabelę)</w:t>
            </w:r>
          </w:p>
        </w:tc>
        <w:tc>
          <w:tcPr>
            <w:tcW w:w="2124" w:type="dxa"/>
            <w:tcBorders>
              <w:bottom w:val="single" w:sz="4" w:space="0" w:color="auto"/>
            </w:tcBorders>
            <w:shd w:val="clear" w:color="auto" w:fill="D9D9D9" w:themeFill="background1" w:themeFillShade="D9"/>
            <w:vAlign w:val="center"/>
          </w:tcPr>
          <w:p w14:paraId="6BE6807F" w14:textId="3910B4A2"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 xml:space="preserve">Informacja </w:t>
            </w:r>
          </w:p>
          <w:p w14:paraId="04DC83C6"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o podstawie</w:t>
            </w:r>
          </w:p>
          <w:p w14:paraId="1AB7EB52" w14:textId="6BD501D3"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 xml:space="preserve"> do dysponowania</w:t>
            </w:r>
            <w:r w:rsidR="00771E05" w:rsidRPr="00421D15">
              <w:rPr>
                <w:rFonts w:asciiTheme="minorHAnsi" w:hAnsiTheme="minorHAnsi" w:cstheme="minorHAnsi"/>
                <w:b/>
                <w:sz w:val="22"/>
                <w:szCs w:val="22"/>
                <w:vertAlign w:val="superscript"/>
              </w:rPr>
              <w:t>3</w:t>
            </w:r>
          </w:p>
        </w:tc>
      </w:tr>
      <w:tr w:rsidR="00090796" w:rsidRPr="007C5956" w14:paraId="2017A1C1" w14:textId="77777777" w:rsidTr="00444127">
        <w:trPr>
          <w:trHeight w:val="316"/>
          <w:jc w:val="center"/>
        </w:trPr>
        <w:tc>
          <w:tcPr>
            <w:tcW w:w="486" w:type="dxa"/>
            <w:shd w:val="clear" w:color="auto" w:fill="D9D9D9" w:themeFill="background1" w:themeFillShade="D9"/>
            <w:vAlign w:val="center"/>
          </w:tcPr>
          <w:p w14:paraId="401294B6"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1</w:t>
            </w:r>
          </w:p>
        </w:tc>
        <w:tc>
          <w:tcPr>
            <w:tcW w:w="1508" w:type="dxa"/>
            <w:shd w:val="clear" w:color="auto" w:fill="D9D9D9" w:themeFill="background1" w:themeFillShade="D9"/>
            <w:vAlign w:val="center"/>
          </w:tcPr>
          <w:p w14:paraId="23DFEDA0"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2</w:t>
            </w:r>
          </w:p>
        </w:tc>
        <w:tc>
          <w:tcPr>
            <w:tcW w:w="1978" w:type="dxa"/>
            <w:shd w:val="clear" w:color="auto" w:fill="D9D9D9" w:themeFill="background1" w:themeFillShade="D9"/>
            <w:vAlign w:val="center"/>
          </w:tcPr>
          <w:p w14:paraId="60ABCEFE"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3</w:t>
            </w:r>
          </w:p>
        </w:tc>
        <w:tc>
          <w:tcPr>
            <w:tcW w:w="8216" w:type="dxa"/>
            <w:shd w:val="clear" w:color="auto" w:fill="D9D9D9" w:themeFill="background1" w:themeFillShade="D9"/>
            <w:vAlign w:val="center"/>
          </w:tcPr>
          <w:p w14:paraId="7C07818A"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5</w:t>
            </w:r>
          </w:p>
        </w:tc>
        <w:tc>
          <w:tcPr>
            <w:tcW w:w="2124" w:type="dxa"/>
            <w:shd w:val="clear" w:color="auto" w:fill="D9D9D9" w:themeFill="background1" w:themeFillShade="D9"/>
            <w:vAlign w:val="center"/>
          </w:tcPr>
          <w:p w14:paraId="47018351" w14:textId="77777777" w:rsidR="00090796" w:rsidRPr="00340C7C" w:rsidRDefault="00090796" w:rsidP="00D00171">
            <w:pPr>
              <w:jc w:val="center"/>
              <w:rPr>
                <w:rFonts w:asciiTheme="minorHAnsi" w:hAnsiTheme="minorHAnsi" w:cstheme="minorHAnsi"/>
                <w:b/>
                <w:sz w:val="22"/>
                <w:szCs w:val="22"/>
              </w:rPr>
            </w:pPr>
            <w:r w:rsidRPr="00340C7C">
              <w:rPr>
                <w:rFonts w:asciiTheme="minorHAnsi" w:hAnsiTheme="minorHAnsi" w:cstheme="minorHAnsi"/>
                <w:b/>
                <w:sz w:val="22"/>
                <w:szCs w:val="22"/>
              </w:rPr>
              <w:t>6</w:t>
            </w:r>
          </w:p>
        </w:tc>
      </w:tr>
      <w:tr w:rsidR="00EF4C39" w:rsidRPr="007C5956" w14:paraId="1DCB0527" w14:textId="77777777" w:rsidTr="00AD4774">
        <w:trPr>
          <w:trHeight w:val="316"/>
          <w:jc w:val="center"/>
        </w:trPr>
        <w:tc>
          <w:tcPr>
            <w:tcW w:w="486" w:type="dxa"/>
            <w:shd w:val="clear" w:color="auto" w:fill="FFFFFF" w:themeFill="background1"/>
            <w:vAlign w:val="center"/>
          </w:tcPr>
          <w:p w14:paraId="1EB3CDEA" w14:textId="0C2079F3" w:rsidR="00AD4774" w:rsidRPr="00EF4C39" w:rsidRDefault="00AD4774" w:rsidP="00D00171">
            <w:pPr>
              <w:jc w:val="center"/>
              <w:rPr>
                <w:rFonts w:asciiTheme="minorHAnsi" w:hAnsiTheme="minorHAnsi" w:cstheme="minorHAnsi"/>
                <w:b/>
                <w:sz w:val="20"/>
                <w:szCs w:val="20"/>
              </w:rPr>
            </w:pPr>
            <w:r w:rsidRPr="00EF4C39">
              <w:rPr>
                <w:rFonts w:asciiTheme="minorHAnsi" w:hAnsiTheme="minorHAnsi" w:cstheme="minorHAnsi"/>
                <w:b/>
                <w:sz w:val="20"/>
                <w:szCs w:val="20"/>
              </w:rPr>
              <w:t>1.</w:t>
            </w:r>
          </w:p>
        </w:tc>
        <w:tc>
          <w:tcPr>
            <w:tcW w:w="1508" w:type="dxa"/>
            <w:shd w:val="clear" w:color="auto" w:fill="FFFFFF" w:themeFill="background1"/>
            <w:vAlign w:val="center"/>
          </w:tcPr>
          <w:p w14:paraId="3CD41378" w14:textId="77777777" w:rsidR="00AD4774" w:rsidRDefault="00AD4774" w:rsidP="00D00171">
            <w:pPr>
              <w:jc w:val="center"/>
              <w:rPr>
                <w:rFonts w:ascii="Calibri" w:eastAsia="Calibri" w:hAnsi="Calibri" w:cs="Calibri"/>
                <w:bCs/>
                <w:iCs/>
                <w:kern w:val="2"/>
                <w:sz w:val="20"/>
                <w:szCs w:val="20"/>
                <w:lang w:eastAsia="en-US"/>
                <w14:ligatures w14:val="standardContextual"/>
              </w:rPr>
            </w:pPr>
            <w:r w:rsidRPr="00EF4C39">
              <w:rPr>
                <w:rFonts w:ascii="Calibri" w:eastAsia="Calibri" w:hAnsi="Calibri" w:cs="Calibri"/>
                <w:bCs/>
                <w:iCs/>
                <w:kern w:val="2"/>
                <w:sz w:val="20"/>
                <w:szCs w:val="20"/>
                <w:lang w:eastAsia="en-US"/>
                <w14:ligatures w14:val="standardContextual"/>
              </w:rPr>
              <w:t>Ekspert ds. komunikacji społecznej</w:t>
            </w:r>
          </w:p>
          <w:p w14:paraId="72EF5A2E" w14:textId="5E768085" w:rsidR="00AD4774" w:rsidRPr="00EF4C39" w:rsidRDefault="00AD4774" w:rsidP="00D00171">
            <w:pPr>
              <w:jc w:val="center"/>
              <w:rPr>
                <w:rFonts w:asciiTheme="minorHAnsi" w:hAnsiTheme="minorHAnsi" w:cstheme="minorHAnsi"/>
                <w:b/>
                <w:sz w:val="20"/>
                <w:szCs w:val="20"/>
              </w:rPr>
            </w:pPr>
            <w:r>
              <w:rPr>
                <w:rFonts w:ascii="Calibri" w:eastAsia="Calibri" w:hAnsi="Calibri" w:cs="Calibri"/>
                <w:bCs/>
                <w:iCs/>
                <w:kern w:val="2"/>
                <w:sz w:val="20"/>
                <w:szCs w:val="20"/>
                <w:lang w:eastAsia="en-US"/>
                <w14:ligatures w14:val="standardContextual"/>
              </w:rPr>
              <w:t>(1)</w:t>
            </w:r>
          </w:p>
        </w:tc>
        <w:tc>
          <w:tcPr>
            <w:tcW w:w="1978" w:type="dxa"/>
            <w:shd w:val="clear" w:color="auto" w:fill="FFFFFF" w:themeFill="background1"/>
            <w:vAlign w:val="center"/>
          </w:tcPr>
          <w:p w14:paraId="63637E2F" w14:textId="77777777" w:rsidR="00AD4774" w:rsidRPr="00EF4C39" w:rsidRDefault="00AD4774" w:rsidP="00D00171">
            <w:pPr>
              <w:jc w:val="center"/>
              <w:rPr>
                <w:rFonts w:asciiTheme="minorHAnsi" w:hAnsiTheme="minorHAnsi" w:cstheme="minorHAnsi"/>
                <w:b/>
                <w:sz w:val="20"/>
                <w:szCs w:val="20"/>
              </w:rPr>
            </w:pPr>
          </w:p>
        </w:tc>
        <w:tc>
          <w:tcPr>
            <w:tcW w:w="8216" w:type="dxa"/>
            <w:shd w:val="clear" w:color="auto" w:fill="FFFFFF" w:themeFill="background1"/>
            <w:vAlign w:val="center"/>
          </w:tcPr>
          <w:p w14:paraId="7190343D" w14:textId="0B8A9ED8" w:rsidR="003824B7" w:rsidRDefault="00AD4774" w:rsidP="00EF4C39">
            <w:pPr>
              <w:spacing w:before="120"/>
              <w:jc w:val="both"/>
              <w:rPr>
                <w:rFonts w:ascii="Segoe UI Symbol" w:hAnsi="Segoe UI Symbol" w:cs="Segoe UI Symbol"/>
                <w:sz w:val="20"/>
                <w:szCs w:val="20"/>
              </w:rPr>
            </w:pPr>
            <w:r w:rsidRPr="00EF4C39">
              <w:rPr>
                <w:rFonts w:ascii="Segoe UI Symbol" w:hAnsi="Segoe UI Symbol" w:cs="Segoe UI Symbol"/>
                <w:sz w:val="20"/>
                <w:szCs w:val="20"/>
              </w:rPr>
              <w:t>☐</w:t>
            </w:r>
            <w:r w:rsidR="00EF4C39" w:rsidRPr="00EF4C39">
              <w:rPr>
                <w:rFonts w:ascii="Calibri" w:hAnsi="Calibri" w:cs="Calibri"/>
                <w:sz w:val="20"/>
                <w:szCs w:val="20"/>
              </w:rPr>
              <w:t xml:space="preserve"> </w:t>
            </w:r>
            <w:r w:rsidR="003824B7" w:rsidRPr="00667BAD">
              <w:rPr>
                <w:rFonts w:ascii="Calibri" w:hAnsi="Calibri" w:cs="Calibri"/>
                <w:b/>
                <w:bCs/>
                <w:sz w:val="20"/>
                <w:szCs w:val="20"/>
              </w:rPr>
              <w:t xml:space="preserve">wskazana osoba </w:t>
            </w:r>
            <w:r w:rsidR="003824B7" w:rsidRPr="00667BAD">
              <w:rPr>
                <w:rFonts w:ascii="Calibri" w:hAnsi="Calibri" w:cs="Calibri"/>
                <w:sz w:val="20"/>
                <w:szCs w:val="20"/>
              </w:rPr>
              <w:t xml:space="preserve">posiada co najmniej 3 letnie doświadczenie w opracowaniu strategii komunikacji lub opracowaniu założeń kampanii społecznych lub informacyjnych lub edukacyjnych, </w:t>
            </w:r>
          </w:p>
          <w:p w14:paraId="08864570" w14:textId="576F9845" w:rsidR="00AD4774" w:rsidRDefault="00EF4C39" w:rsidP="00EF4C39">
            <w:pPr>
              <w:spacing w:before="120"/>
              <w:jc w:val="both"/>
              <w:rPr>
                <w:rFonts w:ascii="Calibri" w:hAnsi="Calibri" w:cs="Calibri"/>
                <w:bCs/>
                <w:sz w:val="20"/>
                <w:szCs w:val="20"/>
              </w:rPr>
            </w:pPr>
            <w:r w:rsidRPr="00EF4C39">
              <w:rPr>
                <w:rFonts w:ascii="Segoe UI Symbol" w:hAnsi="Segoe UI Symbol" w:cs="Segoe UI Symbol"/>
                <w:sz w:val="20"/>
                <w:szCs w:val="20"/>
              </w:rPr>
              <w:t>☐</w:t>
            </w:r>
            <w:r w:rsidRPr="00EF4C39">
              <w:rPr>
                <w:rFonts w:ascii="Calibri" w:hAnsi="Calibri" w:cs="Calibri"/>
                <w:sz w:val="20"/>
                <w:szCs w:val="20"/>
              </w:rPr>
              <w:t xml:space="preserve"> </w:t>
            </w:r>
            <w:r w:rsidR="003824B7">
              <w:rPr>
                <w:rFonts w:ascii="Calibri" w:hAnsi="Calibri" w:cs="Calibri"/>
                <w:b/>
                <w:bCs/>
                <w:sz w:val="20"/>
                <w:szCs w:val="20"/>
              </w:rPr>
              <w:t>wskazana</w:t>
            </w:r>
            <w:r w:rsidR="003824B7" w:rsidRPr="00667BAD">
              <w:rPr>
                <w:rFonts w:ascii="Calibri" w:hAnsi="Calibri" w:cs="Calibri"/>
                <w:b/>
                <w:bCs/>
                <w:sz w:val="20"/>
                <w:szCs w:val="20"/>
              </w:rPr>
              <w:t xml:space="preserve"> </w:t>
            </w:r>
            <w:r w:rsidR="003824B7" w:rsidRPr="003824B7">
              <w:rPr>
                <w:rFonts w:ascii="Calibri" w:hAnsi="Calibri" w:cs="Calibri"/>
                <w:b/>
                <w:bCs/>
                <w:sz w:val="20"/>
                <w:szCs w:val="20"/>
              </w:rPr>
              <w:t>osob</w:t>
            </w:r>
            <w:r w:rsidR="00B24B36">
              <w:rPr>
                <w:rFonts w:ascii="Calibri" w:hAnsi="Calibri" w:cs="Calibri"/>
                <w:b/>
                <w:bCs/>
                <w:sz w:val="20"/>
                <w:szCs w:val="20"/>
              </w:rPr>
              <w:t>a</w:t>
            </w:r>
            <w:r w:rsidR="003824B7" w:rsidRPr="003824B7">
              <w:rPr>
                <w:rFonts w:ascii="Calibri" w:hAnsi="Calibri" w:cs="Calibri"/>
                <w:b/>
                <w:sz w:val="20"/>
                <w:szCs w:val="20"/>
              </w:rPr>
              <w:t xml:space="preserve"> </w:t>
            </w:r>
            <w:r w:rsidR="003824B7" w:rsidRPr="00667BAD">
              <w:rPr>
                <w:rFonts w:ascii="Calibri" w:hAnsi="Calibri" w:cs="Calibri"/>
                <w:bCs/>
                <w:sz w:val="20"/>
                <w:szCs w:val="20"/>
              </w:rPr>
              <w:t xml:space="preserve">w okresie ostatnich 3 </w:t>
            </w:r>
            <w:r w:rsidR="003824B7" w:rsidRPr="00980A62">
              <w:rPr>
                <w:rFonts w:ascii="Calibri" w:hAnsi="Calibri" w:cs="Calibri"/>
                <w:bCs/>
                <w:sz w:val="20"/>
                <w:szCs w:val="20"/>
              </w:rPr>
              <w:t xml:space="preserve">lat </w:t>
            </w:r>
            <w:r w:rsidR="003824B7" w:rsidRPr="007809A3">
              <w:rPr>
                <w:rFonts w:ascii="Calibri" w:hAnsi="Calibri" w:cs="Calibri"/>
                <w:bCs/>
                <w:sz w:val="20"/>
                <w:szCs w:val="20"/>
              </w:rPr>
              <w:t>przed upływem terminu składania ofert</w:t>
            </w:r>
            <w:r w:rsidR="003824B7" w:rsidRPr="00667BAD">
              <w:rPr>
                <w:rFonts w:ascii="Calibri" w:hAnsi="Calibri" w:cs="Calibri"/>
                <w:bCs/>
                <w:sz w:val="20"/>
                <w:szCs w:val="20"/>
              </w:rPr>
              <w:t xml:space="preserve"> w</w:t>
            </w:r>
            <w:r w:rsidR="007809A3">
              <w:rPr>
                <w:rFonts w:ascii="Calibri" w:hAnsi="Calibri" w:cs="Calibri"/>
                <w:bCs/>
                <w:sz w:val="20"/>
                <w:szCs w:val="20"/>
              </w:rPr>
              <w:t> </w:t>
            </w:r>
            <w:r w:rsidR="003824B7" w:rsidRPr="00667BAD">
              <w:rPr>
                <w:rFonts w:ascii="Calibri" w:hAnsi="Calibri" w:cs="Calibri"/>
                <w:bCs/>
                <w:sz w:val="20"/>
                <w:szCs w:val="20"/>
              </w:rPr>
              <w:t>postępowaniu była odpowiedzialna lub współodpowiedzialna za opracowanie strategii</w:t>
            </w:r>
            <w:r w:rsidR="00C27FDD">
              <w:rPr>
                <w:rFonts w:ascii="Calibri" w:hAnsi="Calibri" w:cs="Calibri"/>
                <w:bCs/>
                <w:sz w:val="20"/>
                <w:szCs w:val="20"/>
              </w:rPr>
              <w:t>/założeń</w:t>
            </w:r>
            <w:r w:rsidR="003824B7" w:rsidRPr="00667BAD">
              <w:rPr>
                <w:rFonts w:ascii="Calibri" w:hAnsi="Calibri" w:cs="Calibri"/>
                <w:bCs/>
                <w:sz w:val="20"/>
                <w:szCs w:val="20"/>
              </w:rPr>
              <w:t xml:space="preserve"> dla co najmniej dwóch ogólnopolskich kampanii społecznych lub informacyjnych lub edukacyjnych, a</w:t>
            </w:r>
            <w:r w:rsidR="007809A3">
              <w:rPr>
                <w:rFonts w:ascii="Calibri" w:hAnsi="Calibri" w:cs="Calibri"/>
                <w:bCs/>
                <w:sz w:val="20"/>
                <w:szCs w:val="20"/>
              </w:rPr>
              <w:t> </w:t>
            </w:r>
            <w:r w:rsidR="003824B7" w:rsidRPr="00667BAD">
              <w:rPr>
                <w:rFonts w:ascii="Calibri" w:hAnsi="Calibri" w:cs="Calibri"/>
                <w:bCs/>
                <w:sz w:val="20"/>
                <w:szCs w:val="20"/>
              </w:rPr>
              <w:t>wartość każdej z tych kampanii wyniosła co najmniej 300 000,00 złotych brutto;</w:t>
            </w:r>
          </w:p>
          <w:p w14:paraId="0668A176" w14:textId="2EF92102" w:rsidR="00EF4C39" w:rsidRPr="00EF4C39" w:rsidRDefault="00EF4C39" w:rsidP="00EF4C39">
            <w:pPr>
              <w:spacing w:before="120"/>
              <w:jc w:val="both"/>
              <w:rPr>
                <w:rFonts w:ascii="Calibri" w:hAnsi="Calibri" w:cs="Calibri"/>
                <w:bCs/>
                <w:sz w:val="20"/>
                <w:szCs w:val="20"/>
              </w:rPr>
            </w:pPr>
            <w:r w:rsidRPr="00B339FE">
              <w:rPr>
                <w:rFonts w:ascii="Calibri" w:hAnsi="Calibri" w:cs="Calibri"/>
                <w:bCs/>
                <w:sz w:val="20"/>
                <w:szCs w:val="20"/>
              </w:rPr>
              <w:t>(należy podać nazw</w:t>
            </w:r>
            <w:r>
              <w:rPr>
                <w:rFonts w:ascii="Calibri" w:hAnsi="Calibri" w:cs="Calibri"/>
                <w:bCs/>
                <w:sz w:val="20"/>
                <w:szCs w:val="20"/>
              </w:rPr>
              <w:t>ę</w:t>
            </w:r>
            <w:r w:rsidRPr="00B339FE">
              <w:rPr>
                <w:rFonts w:ascii="Calibri" w:hAnsi="Calibri" w:cs="Calibri"/>
                <w:bCs/>
                <w:sz w:val="20"/>
                <w:szCs w:val="20"/>
              </w:rPr>
              <w:t xml:space="preserve"> </w:t>
            </w:r>
            <w:r>
              <w:rPr>
                <w:rFonts w:ascii="Calibri" w:hAnsi="Calibri" w:cs="Calibri"/>
                <w:bCs/>
                <w:sz w:val="20"/>
                <w:szCs w:val="20"/>
              </w:rPr>
              <w:t>kampanii)</w:t>
            </w:r>
          </w:p>
          <w:p w14:paraId="150C99D3" w14:textId="77777777" w:rsidR="00EF4C39" w:rsidRDefault="00EF4C39" w:rsidP="00EF4C39">
            <w:pPr>
              <w:spacing w:before="120"/>
              <w:jc w:val="both"/>
              <w:rPr>
                <w:rFonts w:ascii="Calibri" w:hAnsi="Calibri" w:cs="Calibri"/>
                <w:bCs/>
                <w:sz w:val="20"/>
                <w:szCs w:val="20"/>
              </w:rPr>
            </w:pPr>
            <w:r w:rsidRPr="00EF4C39">
              <w:rPr>
                <w:rFonts w:ascii="Calibri" w:hAnsi="Calibri" w:cs="Calibri"/>
                <w:bCs/>
                <w:sz w:val="20"/>
                <w:szCs w:val="20"/>
              </w:rPr>
              <w:t>1.</w:t>
            </w:r>
            <w:r w:rsidRPr="00EF4C39">
              <w:rPr>
                <w:rFonts w:ascii="Calibri" w:hAnsi="Calibri" w:cs="Calibri"/>
                <w:bCs/>
                <w:sz w:val="20"/>
                <w:szCs w:val="20"/>
              </w:rPr>
              <w:tab/>
              <w:t>…………………………………………………………………………………………………………………………</w:t>
            </w:r>
          </w:p>
          <w:p w14:paraId="7AECCB6E" w14:textId="6DD57B9F" w:rsidR="00EF4C39" w:rsidRPr="00EF4C39" w:rsidRDefault="00B24B36" w:rsidP="00667BAD">
            <w:pPr>
              <w:spacing w:before="120"/>
              <w:jc w:val="both"/>
              <w:rPr>
                <w:rFonts w:asciiTheme="minorHAnsi" w:hAnsiTheme="minorHAnsi" w:cstheme="minorHAnsi"/>
                <w:b/>
                <w:sz w:val="20"/>
                <w:szCs w:val="20"/>
              </w:rPr>
            </w:pPr>
            <w:r>
              <w:rPr>
                <w:rFonts w:ascii="Calibri" w:hAnsi="Calibri" w:cs="Calibri"/>
                <w:bCs/>
                <w:sz w:val="20"/>
                <w:szCs w:val="20"/>
              </w:rPr>
              <w:t>2</w:t>
            </w:r>
            <w:r w:rsidRPr="00B24B36">
              <w:rPr>
                <w:rFonts w:ascii="Calibri" w:hAnsi="Calibri" w:cs="Calibri"/>
                <w:bCs/>
                <w:sz w:val="20"/>
                <w:szCs w:val="20"/>
              </w:rPr>
              <w:t>.</w:t>
            </w:r>
            <w:r w:rsidRPr="00B24B36">
              <w:rPr>
                <w:rFonts w:ascii="Calibri" w:hAnsi="Calibri" w:cs="Calibri"/>
                <w:bCs/>
                <w:sz w:val="20"/>
                <w:szCs w:val="20"/>
              </w:rPr>
              <w:tab/>
              <w:t>…………………………………………………………………………………………………………………………</w:t>
            </w:r>
          </w:p>
        </w:tc>
        <w:tc>
          <w:tcPr>
            <w:tcW w:w="2124" w:type="dxa"/>
            <w:shd w:val="clear" w:color="auto" w:fill="FFFFFF" w:themeFill="background1"/>
            <w:vAlign w:val="center"/>
          </w:tcPr>
          <w:p w14:paraId="69452C8D" w14:textId="77777777" w:rsidR="00AD4774" w:rsidRPr="00EF4C39" w:rsidRDefault="00AD4774" w:rsidP="00D00171">
            <w:pPr>
              <w:jc w:val="center"/>
              <w:rPr>
                <w:rFonts w:asciiTheme="minorHAnsi" w:hAnsiTheme="minorHAnsi" w:cstheme="minorHAnsi"/>
                <w:b/>
                <w:sz w:val="20"/>
                <w:szCs w:val="20"/>
              </w:rPr>
            </w:pPr>
          </w:p>
        </w:tc>
      </w:tr>
      <w:tr w:rsidR="00EF4C39" w:rsidRPr="007C5956" w14:paraId="5DCBBF29" w14:textId="77777777" w:rsidTr="00AD4774">
        <w:trPr>
          <w:trHeight w:val="316"/>
          <w:jc w:val="center"/>
        </w:trPr>
        <w:tc>
          <w:tcPr>
            <w:tcW w:w="486" w:type="dxa"/>
            <w:shd w:val="clear" w:color="auto" w:fill="FFFFFF" w:themeFill="background1"/>
            <w:vAlign w:val="center"/>
          </w:tcPr>
          <w:p w14:paraId="12004A96" w14:textId="066553F8" w:rsidR="00AD4774" w:rsidRPr="00AD4774" w:rsidRDefault="00AD4774" w:rsidP="00D00171">
            <w:pPr>
              <w:jc w:val="center"/>
              <w:rPr>
                <w:rFonts w:asciiTheme="minorHAnsi" w:hAnsiTheme="minorHAnsi" w:cstheme="minorHAnsi"/>
                <w:b/>
                <w:sz w:val="20"/>
                <w:szCs w:val="20"/>
              </w:rPr>
            </w:pPr>
            <w:r>
              <w:rPr>
                <w:rFonts w:asciiTheme="minorHAnsi" w:hAnsiTheme="minorHAnsi" w:cstheme="minorHAnsi"/>
                <w:b/>
                <w:sz w:val="20"/>
                <w:szCs w:val="20"/>
              </w:rPr>
              <w:t>2.</w:t>
            </w:r>
          </w:p>
        </w:tc>
        <w:tc>
          <w:tcPr>
            <w:tcW w:w="1508" w:type="dxa"/>
            <w:shd w:val="clear" w:color="auto" w:fill="FFFFFF" w:themeFill="background1"/>
            <w:vAlign w:val="center"/>
          </w:tcPr>
          <w:p w14:paraId="1979CE52" w14:textId="77777777" w:rsidR="00AD4774" w:rsidRPr="00AD4774" w:rsidRDefault="00AD4774" w:rsidP="00AD4774">
            <w:pPr>
              <w:jc w:val="center"/>
              <w:rPr>
                <w:rFonts w:ascii="Calibri" w:eastAsia="Calibri" w:hAnsi="Calibri" w:cs="Calibri"/>
                <w:bCs/>
                <w:iCs/>
                <w:kern w:val="2"/>
                <w:sz w:val="20"/>
                <w:szCs w:val="20"/>
                <w:lang w:eastAsia="en-US"/>
                <w14:ligatures w14:val="standardContextual"/>
              </w:rPr>
            </w:pPr>
            <w:r w:rsidRPr="00AD4774">
              <w:rPr>
                <w:rFonts w:ascii="Calibri" w:eastAsia="Calibri" w:hAnsi="Calibri" w:cs="Calibri"/>
                <w:bCs/>
                <w:iCs/>
                <w:kern w:val="2"/>
                <w:sz w:val="20"/>
                <w:szCs w:val="20"/>
                <w:lang w:eastAsia="en-US"/>
                <w14:ligatures w14:val="standardContextual"/>
              </w:rPr>
              <w:t>Ekspert ds. komunikacji społecznej</w:t>
            </w:r>
          </w:p>
          <w:p w14:paraId="303A076E" w14:textId="102E7989" w:rsidR="00AD4774" w:rsidRPr="00AD4774" w:rsidRDefault="00AD4774" w:rsidP="00AD4774">
            <w:pPr>
              <w:jc w:val="center"/>
              <w:rPr>
                <w:rFonts w:ascii="Calibri" w:eastAsia="Calibri" w:hAnsi="Calibri" w:cs="Calibri"/>
                <w:bCs/>
                <w:iCs/>
                <w:kern w:val="2"/>
                <w:sz w:val="20"/>
                <w:szCs w:val="20"/>
                <w:lang w:eastAsia="en-US"/>
                <w14:ligatures w14:val="standardContextual"/>
              </w:rPr>
            </w:pPr>
            <w:r w:rsidRPr="00AD4774">
              <w:rPr>
                <w:rFonts w:ascii="Calibri" w:eastAsia="Calibri" w:hAnsi="Calibri" w:cs="Calibri"/>
                <w:bCs/>
                <w:iCs/>
                <w:kern w:val="2"/>
                <w:sz w:val="20"/>
                <w:szCs w:val="20"/>
                <w:lang w:eastAsia="en-US"/>
                <w14:ligatures w14:val="standardContextual"/>
              </w:rPr>
              <w:t>(</w:t>
            </w:r>
            <w:r>
              <w:rPr>
                <w:rFonts w:ascii="Calibri" w:eastAsia="Calibri" w:hAnsi="Calibri" w:cs="Calibri"/>
                <w:bCs/>
                <w:iCs/>
                <w:kern w:val="2"/>
                <w:sz w:val="20"/>
                <w:szCs w:val="20"/>
                <w:lang w:eastAsia="en-US"/>
                <w14:ligatures w14:val="standardContextual"/>
              </w:rPr>
              <w:t>2</w:t>
            </w:r>
            <w:r w:rsidRPr="00AD4774">
              <w:rPr>
                <w:rFonts w:ascii="Calibri" w:eastAsia="Calibri" w:hAnsi="Calibri" w:cs="Calibri"/>
                <w:bCs/>
                <w:iCs/>
                <w:kern w:val="2"/>
                <w:sz w:val="20"/>
                <w:szCs w:val="20"/>
                <w:lang w:eastAsia="en-US"/>
                <w14:ligatures w14:val="standardContextual"/>
              </w:rPr>
              <w:t>)</w:t>
            </w:r>
          </w:p>
        </w:tc>
        <w:tc>
          <w:tcPr>
            <w:tcW w:w="1978" w:type="dxa"/>
            <w:shd w:val="clear" w:color="auto" w:fill="FFFFFF" w:themeFill="background1"/>
            <w:vAlign w:val="center"/>
          </w:tcPr>
          <w:p w14:paraId="3D3BC903" w14:textId="77777777" w:rsidR="00AD4774" w:rsidRPr="00AD4774" w:rsidRDefault="00AD4774" w:rsidP="00D00171">
            <w:pPr>
              <w:jc w:val="center"/>
              <w:rPr>
                <w:rFonts w:asciiTheme="minorHAnsi" w:hAnsiTheme="minorHAnsi" w:cstheme="minorHAnsi"/>
                <w:b/>
                <w:sz w:val="20"/>
                <w:szCs w:val="20"/>
              </w:rPr>
            </w:pPr>
          </w:p>
        </w:tc>
        <w:tc>
          <w:tcPr>
            <w:tcW w:w="8216" w:type="dxa"/>
            <w:shd w:val="clear" w:color="auto" w:fill="FFFFFF" w:themeFill="background1"/>
            <w:vAlign w:val="center"/>
          </w:tcPr>
          <w:p w14:paraId="3ED431AE" w14:textId="77777777" w:rsidR="00B24B36" w:rsidRDefault="00B24B36" w:rsidP="00B24B36">
            <w:pPr>
              <w:spacing w:before="120"/>
              <w:jc w:val="both"/>
              <w:rPr>
                <w:rFonts w:ascii="Segoe UI Symbol" w:hAnsi="Segoe UI Symbol" w:cs="Segoe UI Symbol"/>
                <w:sz w:val="20"/>
                <w:szCs w:val="20"/>
              </w:rPr>
            </w:pPr>
            <w:r w:rsidRPr="00EF4C39">
              <w:rPr>
                <w:rFonts w:ascii="Segoe UI Symbol" w:hAnsi="Segoe UI Symbol" w:cs="Segoe UI Symbol"/>
                <w:sz w:val="20"/>
                <w:szCs w:val="20"/>
              </w:rPr>
              <w:t>☐</w:t>
            </w:r>
            <w:r w:rsidRPr="00EF4C39">
              <w:rPr>
                <w:rFonts w:ascii="Calibri" w:hAnsi="Calibri" w:cs="Calibri"/>
                <w:sz w:val="20"/>
                <w:szCs w:val="20"/>
              </w:rPr>
              <w:t xml:space="preserve"> </w:t>
            </w:r>
            <w:r w:rsidRPr="00AA751D">
              <w:rPr>
                <w:rFonts w:ascii="Calibri" w:hAnsi="Calibri" w:cs="Calibri"/>
                <w:b/>
                <w:bCs/>
                <w:sz w:val="20"/>
                <w:szCs w:val="20"/>
              </w:rPr>
              <w:t xml:space="preserve">wskazana osoba </w:t>
            </w:r>
            <w:r w:rsidRPr="00AA751D">
              <w:rPr>
                <w:rFonts w:ascii="Calibri" w:hAnsi="Calibri" w:cs="Calibri"/>
                <w:sz w:val="20"/>
                <w:szCs w:val="20"/>
              </w:rPr>
              <w:t xml:space="preserve">posiada co najmniej 3 letnie doświadczenie w opracowaniu strategii komunikacji lub opracowaniu założeń kampanii społecznych lub informacyjnych lub edukacyjnych, </w:t>
            </w:r>
          </w:p>
          <w:p w14:paraId="6D82BCAC" w14:textId="09D877A7" w:rsidR="00B24B36" w:rsidRDefault="00B24B36" w:rsidP="00B24B36">
            <w:pPr>
              <w:spacing w:before="120"/>
              <w:jc w:val="both"/>
              <w:rPr>
                <w:rFonts w:ascii="Calibri" w:hAnsi="Calibri" w:cs="Calibri"/>
                <w:bCs/>
                <w:sz w:val="20"/>
                <w:szCs w:val="20"/>
              </w:rPr>
            </w:pPr>
            <w:r w:rsidRPr="00EF4C39">
              <w:rPr>
                <w:rFonts w:ascii="Segoe UI Symbol" w:hAnsi="Segoe UI Symbol" w:cs="Segoe UI Symbol"/>
                <w:sz w:val="20"/>
                <w:szCs w:val="20"/>
              </w:rPr>
              <w:t>☐</w:t>
            </w:r>
            <w:r w:rsidRPr="00EF4C39">
              <w:rPr>
                <w:rFonts w:ascii="Calibri" w:hAnsi="Calibri" w:cs="Calibri"/>
                <w:sz w:val="20"/>
                <w:szCs w:val="20"/>
              </w:rPr>
              <w:t xml:space="preserve"> </w:t>
            </w:r>
            <w:r>
              <w:rPr>
                <w:rFonts w:ascii="Calibri" w:hAnsi="Calibri" w:cs="Calibri"/>
                <w:b/>
                <w:bCs/>
                <w:sz w:val="20"/>
                <w:szCs w:val="20"/>
              </w:rPr>
              <w:t>wskazana</w:t>
            </w:r>
            <w:r w:rsidRPr="00AA751D">
              <w:rPr>
                <w:rFonts w:ascii="Calibri" w:hAnsi="Calibri" w:cs="Calibri"/>
                <w:b/>
                <w:bCs/>
                <w:sz w:val="20"/>
                <w:szCs w:val="20"/>
              </w:rPr>
              <w:t xml:space="preserve"> </w:t>
            </w:r>
            <w:r w:rsidRPr="003824B7">
              <w:rPr>
                <w:rFonts w:ascii="Calibri" w:hAnsi="Calibri" w:cs="Calibri"/>
                <w:b/>
                <w:bCs/>
                <w:sz w:val="20"/>
                <w:szCs w:val="20"/>
              </w:rPr>
              <w:t>osob</w:t>
            </w:r>
            <w:r>
              <w:rPr>
                <w:rFonts w:ascii="Calibri" w:hAnsi="Calibri" w:cs="Calibri"/>
                <w:b/>
                <w:bCs/>
                <w:sz w:val="20"/>
                <w:szCs w:val="20"/>
              </w:rPr>
              <w:t>a</w:t>
            </w:r>
            <w:r w:rsidRPr="003824B7">
              <w:rPr>
                <w:rFonts w:ascii="Calibri" w:hAnsi="Calibri" w:cs="Calibri"/>
                <w:b/>
                <w:sz w:val="20"/>
                <w:szCs w:val="20"/>
              </w:rPr>
              <w:t xml:space="preserve"> </w:t>
            </w:r>
            <w:r w:rsidRPr="00AA751D">
              <w:rPr>
                <w:rFonts w:ascii="Calibri" w:hAnsi="Calibri" w:cs="Calibri"/>
                <w:bCs/>
                <w:sz w:val="20"/>
                <w:szCs w:val="20"/>
              </w:rPr>
              <w:t xml:space="preserve">w okresie ostatnich 3 lat </w:t>
            </w:r>
            <w:r w:rsidRPr="00667BAD">
              <w:rPr>
                <w:rFonts w:ascii="Calibri" w:hAnsi="Calibri" w:cs="Calibri"/>
                <w:bCs/>
                <w:sz w:val="20"/>
                <w:szCs w:val="20"/>
              </w:rPr>
              <w:t>przed upływem terminu składania ofert</w:t>
            </w:r>
            <w:r w:rsidRPr="004C7E3E">
              <w:rPr>
                <w:rFonts w:ascii="Calibri" w:hAnsi="Calibri" w:cs="Calibri"/>
                <w:bCs/>
                <w:sz w:val="20"/>
                <w:szCs w:val="20"/>
              </w:rPr>
              <w:t xml:space="preserve"> w</w:t>
            </w:r>
            <w:r w:rsidR="007809A3">
              <w:rPr>
                <w:rFonts w:ascii="Calibri" w:hAnsi="Calibri" w:cs="Calibri"/>
                <w:bCs/>
                <w:sz w:val="20"/>
                <w:szCs w:val="20"/>
              </w:rPr>
              <w:t> </w:t>
            </w:r>
            <w:r w:rsidRPr="004C7E3E">
              <w:rPr>
                <w:rFonts w:ascii="Calibri" w:hAnsi="Calibri" w:cs="Calibri"/>
                <w:bCs/>
                <w:sz w:val="20"/>
                <w:szCs w:val="20"/>
              </w:rPr>
              <w:t>postępowaniu była odpowiedzialna lub współodpowiedzialna za opracowanie</w:t>
            </w:r>
            <w:r w:rsidRPr="00AA751D">
              <w:rPr>
                <w:rFonts w:ascii="Calibri" w:hAnsi="Calibri" w:cs="Calibri"/>
                <w:bCs/>
                <w:sz w:val="20"/>
                <w:szCs w:val="20"/>
              </w:rPr>
              <w:t xml:space="preserve"> strategii</w:t>
            </w:r>
            <w:r w:rsidR="00C27FDD">
              <w:rPr>
                <w:rFonts w:ascii="Calibri" w:hAnsi="Calibri" w:cs="Calibri"/>
                <w:bCs/>
                <w:sz w:val="20"/>
                <w:szCs w:val="20"/>
              </w:rPr>
              <w:t>/założeń</w:t>
            </w:r>
            <w:r w:rsidRPr="00AA751D">
              <w:rPr>
                <w:rFonts w:ascii="Calibri" w:hAnsi="Calibri" w:cs="Calibri"/>
                <w:bCs/>
                <w:sz w:val="20"/>
                <w:szCs w:val="20"/>
              </w:rPr>
              <w:t xml:space="preserve"> dla co najmniej dwóch ogólnopolskich kampanii społecznych lub informacyjnych lub edukacyjnych, a</w:t>
            </w:r>
            <w:r w:rsidR="007809A3">
              <w:rPr>
                <w:rFonts w:ascii="Calibri" w:hAnsi="Calibri" w:cs="Calibri"/>
                <w:bCs/>
                <w:sz w:val="20"/>
                <w:szCs w:val="20"/>
              </w:rPr>
              <w:t> </w:t>
            </w:r>
            <w:r w:rsidRPr="00AA751D">
              <w:rPr>
                <w:rFonts w:ascii="Calibri" w:hAnsi="Calibri" w:cs="Calibri"/>
                <w:bCs/>
                <w:sz w:val="20"/>
                <w:szCs w:val="20"/>
              </w:rPr>
              <w:t>wartość każdej z tych kampanii wyniosła co najmniej 300 000,00 złotych brutto;</w:t>
            </w:r>
          </w:p>
          <w:p w14:paraId="4B8CF1DE" w14:textId="77777777" w:rsidR="00B24B36" w:rsidRPr="00EF4C39" w:rsidRDefault="00B24B36" w:rsidP="00B24B36">
            <w:pPr>
              <w:spacing w:before="120"/>
              <w:jc w:val="both"/>
              <w:rPr>
                <w:rFonts w:ascii="Calibri" w:hAnsi="Calibri" w:cs="Calibri"/>
                <w:bCs/>
                <w:sz w:val="20"/>
                <w:szCs w:val="20"/>
              </w:rPr>
            </w:pPr>
            <w:r w:rsidRPr="00B339FE">
              <w:rPr>
                <w:rFonts w:ascii="Calibri" w:hAnsi="Calibri" w:cs="Calibri"/>
                <w:bCs/>
                <w:sz w:val="20"/>
                <w:szCs w:val="20"/>
              </w:rPr>
              <w:t>(należy podać nazw</w:t>
            </w:r>
            <w:r>
              <w:rPr>
                <w:rFonts w:ascii="Calibri" w:hAnsi="Calibri" w:cs="Calibri"/>
                <w:bCs/>
                <w:sz w:val="20"/>
                <w:szCs w:val="20"/>
              </w:rPr>
              <w:t>ę</w:t>
            </w:r>
            <w:r w:rsidRPr="00B339FE">
              <w:rPr>
                <w:rFonts w:ascii="Calibri" w:hAnsi="Calibri" w:cs="Calibri"/>
                <w:bCs/>
                <w:sz w:val="20"/>
                <w:szCs w:val="20"/>
              </w:rPr>
              <w:t xml:space="preserve"> </w:t>
            </w:r>
            <w:r>
              <w:rPr>
                <w:rFonts w:ascii="Calibri" w:hAnsi="Calibri" w:cs="Calibri"/>
                <w:bCs/>
                <w:sz w:val="20"/>
                <w:szCs w:val="20"/>
              </w:rPr>
              <w:t>kampanii)</w:t>
            </w:r>
          </w:p>
          <w:p w14:paraId="7927B453" w14:textId="77777777" w:rsidR="00B24B36" w:rsidRDefault="00B24B36" w:rsidP="00B24B36">
            <w:pPr>
              <w:spacing w:before="120"/>
              <w:jc w:val="both"/>
              <w:rPr>
                <w:rFonts w:ascii="Calibri" w:hAnsi="Calibri" w:cs="Calibri"/>
                <w:bCs/>
                <w:sz w:val="20"/>
                <w:szCs w:val="20"/>
              </w:rPr>
            </w:pPr>
            <w:r w:rsidRPr="00EF4C39">
              <w:rPr>
                <w:rFonts w:ascii="Calibri" w:hAnsi="Calibri" w:cs="Calibri"/>
                <w:bCs/>
                <w:sz w:val="20"/>
                <w:szCs w:val="20"/>
              </w:rPr>
              <w:lastRenderedPageBreak/>
              <w:t>1.</w:t>
            </w:r>
            <w:r w:rsidRPr="00EF4C39">
              <w:rPr>
                <w:rFonts w:ascii="Calibri" w:hAnsi="Calibri" w:cs="Calibri"/>
                <w:bCs/>
                <w:sz w:val="20"/>
                <w:szCs w:val="20"/>
              </w:rPr>
              <w:tab/>
              <w:t>…………………………………………………………………………………………………………………………</w:t>
            </w:r>
          </w:p>
          <w:p w14:paraId="399B4335" w14:textId="07344431" w:rsidR="00AD4774" w:rsidRPr="00EF4C39" w:rsidRDefault="00B24B36" w:rsidP="00EF4C39">
            <w:pPr>
              <w:spacing w:before="120"/>
              <w:jc w:val="both"/>
              <w:rPr>
                <w:rFonts w:ascii="Calibri" w:hAnsi="Calibri" w:cs="Calibri"/>
                <w:bCs/>
                <w:sz w:val="20"/>
                <w:szCs w:val="20"/>
              </w:rPr>
            </w:pPr>
            <w:r>
              <w:rPr>
                <w:rFonts w:ascii="Calibri" w:hAnsi="Calibri" w:cs="Calibri"/>
                <w:bCs/>
                <w:sz w:val="20"/>
                <w:szCs w:val="20"/>
              </w:rPr>
              <w:t>2</w:t>
            </w:r>
            <w:r w:rsidRPr="00B24B36">
              <w:rPr>
                <w:rFonts w:ascii="Calibri" w:hAnsi="Calibri" w:cs="Calibri"/>
                <w:bCs/>
                <w:sz w:val="20"/>
                <w:szCs w:val="20"/>
              </w:rPr>
              <w:t>.</w:t>
            </w:r>
            <w:r w:rsidRPr="00B24B36">
              <w:rPr>
                <w:rFonts w:ascii="Calibri" w:hAnsi="Calibri" w:cs="Calibri"/>
                <w:bCs/>
                <w:sz w:val="20"/>
                <w:szCs w:val="20"/>
              </w:rPr>
              <w:tab/>
              <w:t>………………………………………………………………………………………………………………………</w:t>
            </w:r>
          </w:p>
        </w:tc>
        <w:tc>
          <w:tcPr>
            <w:tcW w:w="2124" w:type="dxa"/>
            <w:shd w:val="clear" w:color="auto" w:fill="FFFFFF" w:themeFill="background1"/>
            <w:vAlign w:val="center"/>
          </w:tcPr>
          <w:p w14:paraId="146E1296" w14:textId="77777777" w:rsidR="00AD4774" w:rsidRPr="00AD4774" w:rsidRDefault="00AD4774" w:rsidP="00D00171">
            <w:pPr>
              <w:jc w:val="center"/>
              <w:rPr>
                <w:rFonts w:asciiTheme="minorHAnsi" w:hAnsiTheme="minorHAnsi" w:cstheme="minorHAnsi"/>
                <w:b/>
                <w:sz w:val="20"/>
                <w:szCs w:val="20"/>
              </w:rPr>
            </w:pPr>
          </w:p>
        </w:tc>
      </w:tr>
      <w:tr w:rsidR="00EF4C39" w:rsidRPr="007C5956" w14:paraId="0FA5E925" w14:textId="77777777" w:rsidTr="00444127">
        <w:trPr>
          <w:trHeight w:val="794"/>
          <w:jc w:val="center"/>
        </w:trPr>
        <w:tc>
          <w:tcPr>
            <w:tcW w:w="486" w:type="dxa"/>
            <w:vAlign w:val="center"/>
          </w:tcPr>
          <w:p w14:paraId="45A52F19" w14:textId="217E6E4D" w:rsidR="00090796" w:rsidRPr="00921161" w:rsidRDefault="00EF4C39" w:rsidP="00D00171">
            <w:pPr>
              <w:jc w:val="center"/>
              <w:rPr>
                <w:rFonts w:asciiTheme="minorHAnsi" w:hAnsiTheme="minorHAnsi" w:cstheme="minorHAnsi"/>
                <w:b/>
                <w:sz w:val="20"/>
                <w:szCs w:val="20"/>
              </w:rPr>
            </w:pPr>
            <w:r>
              <w:rPr>
                <w:rFonts w:asciiTheme="minorHAnsi" w:hAnsiTheme="minorHAnsi" w:cstheme="minorHAnsi"/>
                <w:b/>
                <w:sz w:val="20"/>
                <w:szCs w:val="20"/>
              </w:rPr>
              <w:t>3.</w:t>
            </w:r>
          </w:p>
        </w:tc>
        <w:tc>
          <w:tcPr>
            <w:tcW w:w="1508" w:type="dxa"/>
            <w:vAlign w:val="center"/>
          </w:tcPr>
          <w:p w14:paraId="1CFED08F" w14:textId="4A5B1792" w:rsidR="00090796" w:rsidRDefault="00090796" w:rsidP="008F2965">
            <w:pPr>
              <w:jc w:val="center"/>
              <w:rPr>
                <w:rFonts w:asciiTheme="minorHAnsi" w:hAnsiTheme="minorHAnsi" w:cstheme="minorHAnsi"/>
                <w:sz w:val="20"/>
                <w:szCs w:val="20"/>
              </w:rPr>
            </w:pPr>
            <w:r w:rsidRPr="00921161">
              <w:rPr>
                <w:rFonts w:asciiTheme="minorHAnsi" w:hAnsiTheme="minorHAnsi" w:cstheme="minorHAnsi"/>
                <w:sz w:val="20"/>
                <w:szCs w:val="20"/>
              </w:rPr>
              <w:t xml:space="preserve">Ekspert </w:t>
            </w:r>
            <w:r w:rsidR="006B4F40" w:rsidRPr="006B4F40">
              <w:rPr>
                <w:rFonts w:asciiTheme="minorHAnsi" w:hAnsiTheme="minorHAnsi" w:cstheme="minorHAnsi"/>
                <w:sz w:val="20"/>
                <w:szCs w:val="20"/>
              </w:rPr>
              <w:t>ds. inwazyjnych gatunków obcych</w:t>
            </w:r>
          </w:p>
          <w:p w14:paraId="6D0C9E95" w14:textId="0C8703DF" w:rsidR="006B4F40" w:rsidRPr="00921161" w:rsidRDefault="006B4F40" w:rsidP="008F2965">
            <w:pPr>
              <w:jc w:val="center"/>
              <w:rPr>
                <w:rFonts w:asciiTheme="minorHAnsi" w:hAnsiTheme="minorHAnsi" w:cstheme="minorHAnsi"/>
                <w:sz w:val="20"/>
                <w:szCs w:val="20"/>
              </w:rPr>
            </w:pPr>
            <w:r>
              <w:rPr>
                <w:rFonts w:asciiTheme="minorHAnsi" w:hAnsiTheme="minorHAnsi" w:cstheme="minorHAnsi"/>
                <w:sz w:val="20"/>
                <w:szCs w:val="20"/>
              </w:rPr>
              <w:t>(1)</w:t>
            </w:r>
          </w:p>
        </w:tc>
        <w:tc>
          <w:tcPr>
            <w:tcW w:w="1978" w:type="dxa"/>
            <w:vAlign w:val="center"/>
          </w:tcPr>
          <w:p w14:paraId="182CA56E" w14:textId="77777777" w:rsidR="00090796" w:rsidRPr="00921161" w:rsidRDefault="00090796" w:rsidP="00D00171">
            <w:pPr>
              <w:rPr>
                <w:rFonts w:asciiTheme="minorHAnsi" w:hAnsiTheme="minorHAnsi" w:cstheme="minorHAnsi"/>
                <w:sz w:val="20"/>
                <w:szCs w:val="20"/>
              </w:rPr>
            </w:pPr>
          </w:p>
        </w:tc>
        <w:tc>
          <w:tcPr>
            <w:tcW w:w="8216" w:type="dxa"/>
            <w:vAlign w:val="center"/>
          </w:tcPr>
          <w:p w14:paraId="406E3381" w14:textId="7129D5A6" w:rsidR="00FD75FB" w:rsidRPr="00921161" w:rsidRDefault="007C5956" w:rsidP="007A05BC">
            <w:pPr>
              <w:jc w:val="both"/>
              <w:rPr>
                <w:rFonts w:asciiTheme="minorHAnsi" w:hAnsiTheme="minorHAnsi" w:cstheme="minorHAnsi"/>
                <w:b/>
                <w:bCs/>
                <w:sz w:val="20"/>
                <w:szCs w:val="20"/>
              </w:rPr>
            </w:pPr>
            <w:r w:rsidRPr="00921161">
              <w:rPr>
                <w:rFonts w:asciiTheme="minorHAnsi" w:hAnsiTheme="minorHAnsi" w:cstheme="minorHAnsi"/>
                <w:b/>
                <w:bCs/>
                <w:sz w:val="20"/>
                <w:szCs w:val="20"/>
              </w:rPr>
              <w:t>posiada wykształcenie wyższe z dyscypliny</w:t>
            </w:r>
            <w:r w:rsidR="00D62E2F" w:rsidRPr="00444127">
              <w:rPr>
                <w:rFonts w:asciiTheme="minorHAnsi" w:hAnsiTheme="minorHAnsi" w:cstheme="minorHAnsi"/>
                <w:b/>
                <w:bCs/>
                <w:sz w:val="20"/>
                <w:szCs w:val="20"/>
                <w:vertAlign w:val="superscript"/>
              </w:rPr>
              <w:t>1</w:t>
            </w:r>
            <w:r w:rsidRPr="00921161">
              <w:rPr>
                <w:rFonts w:asciiTheme="minorHAnsi" w:hAnsiTheme="minorHAnsi" w:cstheme="minorHAnsi"/>
                <w:b/>
                <w:bCs/>
                <w:sz w:val="20"/>
                <w:szCs w:val="20"/>
              </w:rPr>
              <w:t xml:space="preserve">: </w:t>
            </w:r>
          </w:p>
          <w:p w14:paraId="1D2E3993" w14:textId="64754F1D" w:rsidR="00FD75FB" w:rsidRPr="00921161" w:rsidRDefault="00FD75FB" w:rsidP="007A05BC">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007C5956" w:rsidRPr="00921161">
              <w:rPr>
                <w:rFonts w:asciiTheme="minorHAnsi" w:hAnsiTheme="minorHAnsi" w:cstheme="minorHAnsi"/>
                <w:sz w:val="20"/>
                <w:szCs w:val="20"/>
              </w:rPr>
              <w:t>architektura i urbanistyka (architektura krajobrazu)</w:t>
            </w:r>
            <w:r w:rsidR="00B2258D" w:rsidRPr="00921161">
              <w:rPr>
                <w:rFonts w:asciiTheme="minorHAnsi" w:hAnsiTheme="minorHAnsi" w:cstheme="minorHAnsi"/>
                <w:sz w:val="20"/>
                <w:szCs w:val="20"/>
              </w:rPr>
              <w:t>,</w:t>
            </w:r>
            <w:r w:rsidR="007C5956" w:rsidRPr="00921161">
              <w:rPr>
                <w:rFonts w:asciiTheme="minorHAnsi" w:hAnsiTheme="minorHAnsi" w:cstheme="minorHAnsi"/>
                <w:sz w:val="20"/>
                <w:szCs w:val="20"/>
              </w:rPr>
              <w:t xml:space="preserve"> </w:t>
            </w:r>
          </w:p>
          <w:p w14:paraId="010E43D9" w14:textId="34E4666E" w:rsidR="00746454" w:rsidRDefault="00FD75FB" w:rsidP="007A05BC">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007C5956" w:rsidRPr="00921161">
              <w:rPr>
                <w:rFonts w:asciiTheme="minorHAnsi" w:hAnsiTheme="minorHAnsi" w:cstheme="minorHAnsi"/>
                <w:sz w:val="20"/>
                <w:szCs w:val="20"/>
              </w:rPr>
              <w:t>nauki leśne</w:t>
            </w:r>
            <w:r w:rsidR="00746454">
              <w:rPr>
                <w:rFonts w:asciiTheme="minorHAnsi" w:hAnsiTheme="minorHAnsi" w:cstheme="minorHAnsi"/>
                <w:sz w:val="20"/>
                <w:szCs w:val="20"/>
              </w:rPr>
              <w:t>,</w:t>
            </w:r>
          </w:p>
          <w:p w14:paraId="5509ED23" w14:textId="3A7A2A04" w:rsidR="00FD75FB" w:rsidRDefault="00746454" w:rsidP="007A05BC">
            <w:pPr>
              <w:jc w:val="both"/>
              <w:rPr>
                <w:rFonts w:asciiTheme="minorHAnsi" w:hAnsiTheme="minorHAnsi" w:cstheme="minorHAnsi"/>
                <w:sz w:val="20"/>
                <w:szCs w:val="20"/>
              </w:rPr>
            </w:pPr>
            <w:r w:rsidRPr="00746454">
              <w:rPr>
                <w:rFonts w:ascii="Segoe UI Symbol" w:hAnsi="Segoe UI Symbol" w:cs="Segoe UI Symbol"/>
                <w:sz w:val="20"/>
                <w:szCs w:val="20"/>
              </w:rPr>
              <w:t>☐</w:t>
            </w:r>
            <w:r>
              <w:rPr>
                <w:rFonts w:ascii="Segoe UI Symbol" w:hAnsi="Segoe UI Symbol" w:cs="Segoe UI Symbol"/>
                <w:sz w:val="20"/>
                <w:szCs w:val="20"/>
              </w:rPr>
              <w:t xml:space="preserve"> </w:t>
            </w:r>
            <w:r w:rsidR="007C5956" w:rsidRPr="00921161">
              <w:rPr>
                <w:rFonts w:asciiTheme="minorHAnsi" w:hAnsiTheme="minorHAnsi" w:cstheme="minorHAnsi"/>
                <w:sz w:val="20"/>
                <w:szCs w:val="20"/>
              </w:rPr>
              <w:t>rolnictwo i ogrodnictwo</w:t>
            </w:r>
            <w:r w:rsidR="00B2258D" w:rsidRPr="00921161">
              <w:rPr>
                <w:rFonts w:asciiTheme="minorHAnsi" w:hAnsiTheme="minorHAnsi" w:cstheme="minorHAnsi"/>
                <w:sz w:val="20"/>
                <w:szCs w:val="20"/>
              </w:rPr>
              <w:t>,</w:t>
            </w:r>
          </w:p>
          <w:p w14:paraId="00FBE46B" w14:textId="55DC8017" w:rsidR="006B4F40" w:rsidRPr="00921161" w:rsidRDefault="006B4F40" w:rsidP="007A05BC">
            <w:pPr>
              <w:jc w:val="both"/>
              <w:rPr>
                <w:rFonts w:asciiTheme="minorHAnsi" w:hAnsiTheme="minorHAnsi" w:cstheme="minorHAnsi"/>
                <w:sz w:val="20"/>
                <w:szCs w:val="20"/>
              </w:rPr>
            </w:pPr>
            <w:r w:rsidRPr="00746454">
              <w:rPr>
                <w:rFonts w:ascii="Segoe UI Symbol" w:hAnsi="Segoe UI Symbol" w:cs="Segoe UI Symbol"/>
                <w:sz w:val="20"/>
                <w:szCs w:val="20"/>
              </w:rPr>
              <w:t>☐</w:t>
            </w:r>
            <w:r>
              <w:rPr>
                <w:rFonts w:ascii="Segoe UI Symbol" w:hAnsi="Segoe UI Symbol" w:cs="Segoe UI Symbol"/>
                <w:sz w:val="20"/>
                <w:szCs w:val="20"/>
              </w:rPr>
              <w:t xml:space="preserve"> </w:t>
            </w:r>
            <w:r>
              <w:rPr>
                <w:rFonts w:asciiTheme="minorHAnsi" w:hAnsiTheme="minorHAnsi" w:cstheme="minorHAnsi"/>
                <w:sz w:val="20"/>
                <w:szCs w:val="20"/>
              </w:rPr>
              <w:t>zootechnika i rybactwo</w:t>
            </w:r>
            <w:r w:rsidRPr="00921161">
              <w:rPr>
                <w:rFonts w:asciiTheme="minorHAnsi" w:hAnsiTheme="minorHAnsi" w:cstheme="minorHAnsi"/>
                <w:sz w:val="20"/>
                <w:szCs w:val="20"/>
              </w:rPr>
              <w:t>,</w:t>
            </w:r>
          </w:p>
          <w:p w14:paraId="00D7943D" w14:textId="3B8B2107" w:rsidR="00FD75FB" w:rsidRPr="00921161" w:rsidRDefault="00FD75FB" w:rsidP="007A05BC">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007C5956" w:rsidRPr="00921161">
              <w:rPr>
                <w:rFonts w:asciiTheme="minorHAnsi" w:hAnsiTheme="minorHAnsi" w:cstheme="minorHAnsi"/>
                <w:sz w:val="20"/>
                <w:szCs w:val="20"/>
              </w:rPr>
              <w:t>nauki biologiczne</w:t>
            </w:r>
            <w:r w:rsidR="00762D6C">
              <w:rPr>
                <w:rFonts w:asciiTheme="minorHAnsi" w:hAnsiTheme="minorHAnsi" w:cstheme="minorHAnsi"/>
                <w:sz w:val="20"/>
                <w:szCs w:val="20"/>
              </w:rPr>
              <w:t>,</w:t>
            </w:r>
            <w:r w:rsidR="007C5956" w:rsidRPr="00921161">
              <w:rPr>
                <w:rFonts w:asciiTheme="minorHAnsi" w:hAnsiTheme="minorHAnsi" w:cstheme="minorHAnsi"/>
                <w:sz w:val="20"/>
                <w:szCs w:val="20"/>
              </w:rPr>
              <w:t xml:space="preserve"> </w:t>
            </w:r>
          </w:p>
          <w:p w14:paraId="05850617" w14:textId="7FF1D820" w:rsidR="00090796" w:rsidRDefault="00FD75FB" w:rsidP="008F2965">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007C5956" w:rsidRPr="00921161">
              <w:rPr>
                <w:rFonts w:asciiTheme="minorHAnsi" w:hAnsiTheme="minorHAnsi" w:cstheme="minorHAnsi"/>
                <w:sz w:val="20"/>
                <w:szCs w:val="20"/>
              </w:rPr>
              <w:t xml:space="preserve">nauki o </w:t>
            </w:r>
            <w:r w:rsidR="009B4B6F">
              <w:rPr>
                <w:rFonts w:asciiTheme="minorHAnsi" w:hAnsiTheme="minorHAnsi" w:cstheme="minorHAnsi"/>
                <w:sz w:val="20"/>
                <w:szCs w:val="20"/>
              </w:rPr>
              <w:t>Z</w:t>
            </w:r>
            <w:r w:rsidR="007C5956" w:rsidRPr="00921161">
              <w:rPr>
                <w:rFonts w:asciiTheme="minorHAnsi" w:hAnsiTheme="minorHAnsi" w:cstheme="minorHAnsi"/>
                <w:sz w:val="20"/>
                <w:szCs w:val="20"/>
              </w:rPr>
              <w:t>iemi i środowisku,</w:t>
            </w:r>
          </w:p>
          <w:p w14:paraId="499AB361" w14:textId="60B1DA4D" w:rsidR="001747CA" w:rsidRDefault="006B4F40" w:rsidP="00444127">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Pr>
                <w:rFonts w:asciiTheme="minorHAnsi" w:hAnsiTheme="minorHAnsi" w:cstheme="minorHAnsi"/>
                <w:sz w:val="20"/>
                <w:szCs w:val="20"/>
              </w:rPr>
              <w:t>weterynaria</w:t>
            </w:r>
            <w:r w:rsidR="00C27FDD">
              <w:rPr>
                <w:rFonts w:asciiTheme="minorHAnsi" w:hAnsiTheme="minorHAnsi" w:cstheme="minorHAnsi"/>
                <w:sz w:val="20"/>
                <w:szCs w:val="20"/>
              </w:rPr>
              <w:t>.</w:t>
            </w:r>
          </w:p>
          <w:p w14:paraId="7084B434" w14:textId="71BBA523" w:rsidR="006B4F40" w:rsidRPr="007809A3" w:rsidRDefault="006B4F40" w:rsidP="006B4F40">
            <w:pPr>
              <w:spacing w:before="120"/>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Pr="00921161">
              <w:rPr>
                <w:rFonts w:asciiTheme="minorHAnsi" w:hAnsiTheme="minorHAnsi" w:cstheme="minorHAnsi"/>
                <w:b/>
                <w:bCs/>
                <w:sz w:val="20"/>
                <w:szCs w:val="20"/>
              </w:rPr>
              <w:t>jest autorem lub</w:t>
            </w:r>
            <w:r w:rsidR="007809A3">
              <w:rPr>
                <w:rFonts w:asciiTheme="minorHAnsi" w:hAnsiTheme="minorHAnsi" w:cstheme="minorHAnsi"/>
                <w:b/>
                <w:bCs/>
                <w:sz w:val="20"/>
                <w:szCs w:val="20"/>
              </w:rPr>
              <w:t xml:space="preserve"> współautorem minimum</w:t>
            </w:r>
            <w:r w:rsidRPr="00921161">
              <w:rPr>
                <w:rFonts w:asciiTheme="minorHAnsi" w:hAnsiTheme="minorHAnsi" w:cstheme="minorHAnsi"/>
                <w:b/>
                <w:bCs/>
                <w:sz w:val="20"/>
                <w:szCs w:val="20"/>
              </w:rPr>
              <w:t xml:space="preserve"> </w:t>
            </w:r>
            <w:r w:rsidR="003824B7" w:rsidRPr="003824B7">
              <w:rPr>
                <w:rFonts w:asciiTheme="minorHAnsi" w:hAnsiTheme="minorHAnsi" w:cstheme="minorHAnsi"/>
                <w:b/>
                <w:bCs/>
                <w:sz w:val="20"/>
                <w:szCs w:val="20"/>
              </w:rPr>
              <w:t xml:space="preserve">2 </w:t>
            </w:r>
            <w:r w:rsidR="003824B7" w:rsidRPr="007809A3">
              <w:rPr>
                <w:rFonts w:asciiTheme="minorHAnsi" w:hAnsiTheme="minorHAnsi" w:cstheme="minorHAnsi"/>
                <w:b/>
                <w:bCs/>
                <w:sz w:val="20"/>
                <w:szCs w:val="20"/>
              </w:rPr>
              <w:t>publikacji</w:t>
            </w:r>
            <w:r w:rsidR="003824B7" w:rsidRPr="003635D0">
              <w:rPr>
                <w:rFonts w:asciiTheme="minorHAnsi" w:hAnsiTheme="minorHAnsi" w:cstheme="minorHAnsi"/>
                <w:sz w:val="20"/>
                <w:szCs w:val="20"/>
              </w:rPr>
              <w:t xml:space="preserve"> o objętości minimum 6 000 znaków ze spacjami (każda publikacja) o charakterze publikacji naukowych lub popularno-naukowych lub prac naukowych lub dokumentów o charakterze wytycznych, zaleceń, rekomendacji, ekspertyz, koncepcji, programów, planów, studiów, inwentaryzacji przyrodniczych, dobrych praktyk, raportów, których tematyka obejmowała</w:t>
            </w:r>
            <w:r w:rsidRPr="007809A3">
              <w:rPr>
                <w:rFonts w:asciiTheme="minorHAnsi" w:hAnsiTheme="minorHAnsi" w:cstheme="minorHAnsi"/>
                <w:sz w:val="20"/>
                <w:szCs w:val="20"/>
              </w:rPr>
              <w:t>:</w:t>
            </w:r>
          </w:p>
          <w:p w14:paraId="467A7EB4" w14:textId="77777777" w:rsidR="003824B7" w:rsidRPr="003824B7" w:rsidRDefault="003824B7" w:rsidP="003824B7">
            <w:pPr>
              <w:pStyle w:val="Akapitzlist"/>
              <w:numPr>
                <w:ilvl w:val="0"/>
                <w:numId w:val="61"/>
              </w:numPr>
              <w:spacing w:before="120"/>
              <w:jc w:val="both"/>
              <w:rPr>
                <w:rFonts w:asciiTheme="minorHAnsi" w:hAnsiTheme="minorHAnsi" w:cstheme="minorHAnsi"/>
                <w:sz w:val="20"/>
                <w:szCs w:val="20"/>
              </w:rPr>
            </w:pPr>
            <w:r w:rsidRPr="003824B7">
              <w:rPr>
                <w:rFonts w:asciiTheme="minorHAnsi" w:hAnsiTheme="minorHAnsi" w:cstheme="minorHAnsi"/>
                <w:sz w:val="20"/>
                <w:szCs w:val="20"/>
              </w:rPr>
              <w:t xml:space="preserve">wpływ inwazyjnych gatunków obcych na siedliska lub ekosystemy, lub </w:t>
            </w:r>
          </w:p>
          <w:p w14:paraId="645B97CE" w14:textId="77777777" w:rsidR="003824B7" w:rsidRPr="003824B7" w:rsidRDefault="003824B7" w:rsidP="003824B7">
            <w:pPr>
              <w:pStyle w:val="Akapitzlist"/>
              <w:numPr>
                <w:ilvl w:val="0"/>
                <w:numId w:val="61"/>
              </w:numPr>
              <w:spacing w:before="120"/>
              <w:jc w:val="both"/>
              <w:rPr>
                <w:rFonts w:asciiTheme="minorHAnsi" w:hAnsiTheme="minorHAnsi" w:cstheme="minorHAnsi"/>
                <w:sz w:val="20"/>
                <w:szCs w:val="20"/>
              </w:rPr>
            </w:pPr>
            <w:r w:rsidRPr="003824B7">
              <w:rPr>
                <w:rFonts w:asciiTheme="minorHAnsi" w:hAnsiTheme="minorHAnsi" w:cstheme="minorHAnsi"/>
                <w:sz w:val="20"/>
                <w:szCs w:val="20"/>
              </w:rPr>
              <w:t xml:space="preserve">problematykę zwalczania lub kontroli lub zarządzania inwazyjnymi gatunkami obcymi, </w:t>
            </w:r>
          </w:p>
          <w:p w14:paraId="618F9C33" w14:textId="70F7352B" w:rsidR="006B4F40" w:rsidRPr="00921161" w:rsidRDefault="006B4F40" w:rsidP="006B4F40">
            <w:pPr>
              <w:spacing w:before="120"/>
              <w:rPr>
                <w:rFonts w:asciiTheme="minorHAnsi" w:hAnsiTheme="minorHAnsi" w:cstheme="minorHAnsi"/>
                <w:sz w:val="20"/>
                <w:szCs w:val="20"/>
              </w:rPr>
            </w:pPr>
            <w:r w:rsidRPr="00921161">
              <w:rPr>
                <w:rFonts w:asciiTheme="minorHAnsi" w:hAnsiTheme="minorHAnsi" w:cstheme="minorHAnsi"/>
                <w:sz w:val="20"/>
                <w:szCs w:val="20"/>
              </w:rPr>
              <w:t>(należy podać tytuły publikacji)</w:t>
            </w:r>
          </w:p>
          <w:p w14:paraId="5D682FFC" w14:textId="77777777" w:rsidR="006B4F40" w:rsidRPr="00921161" w:rsidRDefault="006B4F40" w:rsidP="00AD4774">
            <w:pPr>
              <w:pStyle w:val="Akapitzlist"/>
              <w:numPr>
                <w:ilvl w:val="3"/>
                <w:numId w:val="52"/>
              </w:numPr>
              <w:tabs>
                <w:tab w:val="clear" w:pos="1134"/>
              </w:tabs>
              <w:spacing w:before="240"/>
              <w:ind w:left="31" w:firstLine="0"/>
              <w:rPr>
                <w:rFonts w:asciiTheme="minorHAnsi" w:hAnsiTheme="minorHAnsi" w:cstheme="minorHAnsi"/>
                <w:sz w:val="20"/>
                <w:szCs w:val="20"/>
              </w:rPr>
            </w:pPr>
            <w:r w:rsidRPr="00921161">
              <w:rPr>
                <w:rFonts w:asciiTheme="minorHAnsi" w:hAnsiTheme="minorHAnsi" w:cstheme="minorHAnsi"/>
                <w:sz w:val="20"/>
                <w:szCs w:val="20"/>
              </w:rPr>
              <w:t>…………………………………………………………………………………………………………………………</w:t>
            </w:r>
          </w:p>
          <w:p w14:paraId="0FCFE2D0" w14:textId="47961B79" w:rsidR="006B4F40" w:rsidRPr="00444127" w:rsidRDefault="006B4F40" w:rsidP="00DB6774">
            <w:pPr>
              <w:pStyle w:val="Akapitzlist"/>
              <w:numPr>
                <w:ilvl w:val="3"/>
                <w:numId w:val="52"/>
              </w:numPr>
              <w:tabs>
                <w:tab w:val="clear" w:pos="1134"/>
              </w:tabs>
              <w:spacing w:before="240"/>
              <w:ind w:left="31" w:firstLine="0"/>
              <w:rPr>
                <w:rFonts w:asciiTheme="minorHAnsi" w:hAnsiTheme="minorHAnsi" w:cstheme="minorHAnsi"/>
                <w:sz w:val="20"/>
                <w:szCs w:val="20"/>
              </w:rPr>
            </w:pPr>
            <w:r w:rsidRPr="00921161">
              <w:rPr>
                <w:rFonts w:asciiTheme="minorHAnsi" w:hAnsiTheme="minorHAnsi" w:cstheme="minorHAnsi"/>
                <w:sz w:val="20"/>
                <w:szCs w:val="20"/>
              </w:rPr>
              <w:t>…………………………………………………………………………………………………………………………</w:t>
            </w:r>
          </w:p>
          <w:p w14:paraId="45B5368A" w14:textId="23D02B77" w:rsidR="007C5956" w:rsidRPr="00921161" w:rsidRDefault="007C5956" w:rsidP="007A05BC">
            <w:pPr>
              <w:spacing w:before="120"/>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Pr="00921161">
              <w:rPr>
                <w:rFonts w:asciiTheme="minorHAnsi" w:hAnsiTheme="minorHAnsi" w:cstheme="minorHAnsi"/>
                <w:b/>
                <w:bCs/>
                <w:sz w:val="20"/>
                <w:szCs w:val="20"/>
              </w:rPr>
              <w:t>posiada doświadczenie</w:t>
            </w:r>
            <w:r w:rsidRPr="00921161">
              <w:rPr>
                <w:rFonts w:asciiTheme="minorHAnsi" w:hAnsiTheme="minorHAnsi" w:cstheme="minorHAnsi"/>
                <w:sz w:val="20"/>
                <w:szCs w:val="20"/>
              </w:rPr>
              <w:t xml:space="preserve"> </w:t>
            </w:r>
            <w:r w:rsidR="003824B7" w:rsidRPr="003824B7">
              <w:rPr>
                <w:rFonts w:asciiTheme="minorHAnsi" w:hAnsiTheme="minorHAnsi" w:cstheme="minorHAnsi"/>
                <w:sz w:val="20"/>
                <w:szCs w:val="20"/>
              </w:rPr>
              <w:t>polegające na uczestnictwie, w ciągu ostatnich 5 lat przed upływem terminu składania ofert, w minimum 1 przedsięwzięciu</w:t>
            </w:r>
            <w:r w:rsidR="00771E05">
              <w:rPr>
                <w:rFonts w:asciiTheme="minorHAnsi" w:hAnsiTheme="minorHAnsi" w:cstheme="minorHAnsi"/>
                <w:sz w:val="20"/>
                <w:szCs w:val="20"/>
                <w:vertAlign w:val="superscript"/>
              </w:rPr>
              <w:t>2</w:t>
            </w:r>
            <w:r w:rsidR="003824B7" w:rsidRPr="003824B7">
              <w:rPr>
                <w:rFonts w:asciiTheme="minorHAnsi" w:hAnsiTheme="minorHAnsi" w:cstheme="minorHAnsi"/>
                <w:sz w:val="20"/>
                <w:szCs w:val="20"/>
              </w:rPr>
              <w:t xml:space="preserve"> obejmującym zwalczanie lub kontrolę lub monitoring </w:t>
            </w:r>
            <w:r w:rsidR="003824B7" w:rsidRPr="00667BAD">
              <w:rPr>
                <w:rFonts w:asciiTheme="minorHAnsi" w:hAnsiTheme="minorHAnsi" w:cstheme="minorHAnsi"/>
                <w:b/>
                <w:bCs/>
                <w:sz w:val="20"/>
                <w:szCs w:val="20"/>
              </w:rPr>
              <w:t>inwazyjnych gatunków obcych roślin</w:t>
            </w:r>
            <w:r w:rsidR="006B4F40" w:rsidRPr="00667BAD">
              <w:rPr>
                <w:rFonts w:asciiTheme="minorHAnsi" w:hAnsiTheme="minorHAnsi" w:cstheme="minorHAnsi"/>
                <w:b/>
                <w:bCs/>
                <w:sz w:val="20"/>
                <w:szCs w:val="20"/>
              </w:rPr>
              <w:t>,</w:t>
            </w:r>
          </w:p>
          <w:p w14:paraId="30A8463E" w14:textId="698996FD" w:rsidR="007A05BC" w:rsidRPr="00921161" w:rsidRDefault="007A05BC" w:rsidP="008F2965">
            <w:pPr>
              <w:spacing w:before="120"/>
              <w:jc w:val="both"/>
              <w:rPr>
                <w:rFonts w:asciiTheme="minorHAnsi" w:hAnsiTheme="minorHAnsi" w:cstheme="minorHAnsi"/>
                <w:sz w:val="20"/>
                <w:szCs w:val="20"/>
              </w:rPr>
            </w:pPr>
            <w:r w:rsidRPr="00921161">
              <w:rPr>
                <w:rFonts w:asciiTheme="minorHAnsi" w:hAnsiTheme="minorHAnsi" w:cstheme="minorHAnsi"/>
                <w:sz w:val="20"/>
                <w:szCs w:val="20"/>
              </w:rPr>
              <w:t>(należy wskazać produkt/rezultat przedsięwzi</w:t>
            </w:r>
            <w:r w:rsidR="00D62E2F">
              <w:rPr>
                <w:rFonts w:asciiTheme="minorHAnsi" w:hAnsiTheme="minorHAnsi" w:cstheme="minorHAnsi"/>
                <w:sz w:val="20"/>
                <w:szCs w:val="20"/>
              </w:rPr>
              <w:t>ęcia</w:t>
            </w:r>
            <w:r w:rsidRPr="00921161">
              <w:rPr>
                <w:rFonts w:asciiTheme="minorHAnsi" w:hAnsiTheme="minorHAnsi" w:cstheme="minorHAnsi"/>
                <w:sz w:val="20"/>
                <w:szCs w:val="20"/>
              </w:rPr>
              <w:t>)</w:t>
            </w:r>
          </w:p>
          <w:p w14:paraId="5FBBD4BF" w14:textId="506E25FD" w:rsidR="007C5956" w:rsidRPr="00921161" w:rsidRDefault="007C5956" w:rsidP="008F2965">
            <w:pPr>
              <w:pStyle w:val="Akapitzlist"/>
              <w:numPr>
                <w:ilvl w:val="3"/>
                <w:numId w:val="8"/>
              </w:numPr>
              <w:tabs>
                <w:tab w:val="clear" w:pos="1134"/>
              </w:tabs>
              <w:spacing w:before="240"/>
              <w:ind w:left="0" w:firstLine="0"/>
              <w:rPr>
                <w:rFonts w:asciiTheme="minorHAnsi" w:hAnsiTheme="minorHAnsi" w:cstheme="minorHAnsi"/>
                <w:sz w:val="20"/>
                <w:szCs w:val="20"/>
              </w:rPr>
            </w:pPr>
            <w:r w:rsidRPr="00921161">
              <w:rPr>
                <w:rFonts w:asciiTheme="minorHAnsi" w:hAnsiTheme="minorHAnsi" w:cstheme="minorHAnsi"/>
                <w:sz w:val="20"/>
                <w:szCs w:val="20"/>
              </w:rPr>
              <w:lastRenderedPageBreak/>
              <w:t>…………………………………………………………………………………………………………………………</w:t>
            </w:r>
          </w:p>
          <w:p w14:paraId="5631331E" w14:textId="6783BD03" w:rsidR="007C5956" w:rsidRPr="00921161" w:rsidRDefault="007C5956" w:rsidP="00444127">
            <w:pPr>
              <w:pStyle w:val="Akapitzlist"/>
              <w:tabs>
                <w:tab w:val="left" w:pos="-1985"/>
                <w:tab w:val="left" w:pos="9072"/>
              </w:tabs>
              <w:overflowPunct w:val="0"/>
              <w:autoSpaceDE w:val="0"/>
              <w:autoSpaceDN w:val="0"/>
              <w:adjustRightInd w:val="0"/>
              <w:ind w:left="0"/>
              <w:contextualSpacing/>
              <w:jc w:val="both"/>
              <w:textAlignment w:val="baseline"/>
              <w:rPr>
                <w:rFonts w:asciiTheme="minorHAnsi" w:hAnsiTheme="minorHAnsi" w:cstheme="minorHAnsi"/>
                <w:sz w:val="20"/>
                <w:szCs w:val="20"/>
              </w:rPr>
            </w:pPr>
          </w:p>
        </w:tc>
        <w:tc>
          <w:tcPr>
            <w:tcW w:w="2124" w:type="dxa"/>
            <w:vAlign w:val="center"/>
          </w:tcPr>
          <w:p w14:paraId="3882DEB0" w14:textId="77777777" w:rsidR="00090796" w:rsidRPr="008F2965" w:rsidRDefault="00090796" w:rsidP="00D00171">
            <w:pPr>
              <w:rPr>
                <w:rFonts w:asciiTheme="minorHAnsi" w:hAnsiTheme="minorHAnsi" w:cstheme="minorHAnsi"/>
                <w:sz w:val="18"/>
                <w:szCs w:val="18"/>
              </w:rPr>
            </w:pPr>
          </w:p>
        </w:tc>
      </w:tr>
      <w:tr w:rsidR="007A05BC" w:rsidRPr="007C5956" w14:paraId="49030FDB" w14:textId="77777777" w:rsidTr="00444127">
        <w:trPr>
          <w:trHeight w:val="794"/>
          <w:jc w:val="center"/>
        </w:trPr>
        <w:tc>
          <w:tcPr>
            <w:tcW w:w="486" w:type="dxa"/>
            <w:vAlign w:val="center"/>
          </w:tcPr>
          <w:p w14:paraId="6AEDF6CC" w14:textId="0A5A4150" w:rsidR="007A05BC" w:rsidRPr="00921161" w:rsidRDefault="00EF4C39" w:rsidP="007A05BC">
            <w:pPr>
              <w:jc w:val="center"/>
              <w:rPr>
                <w:rFonts w:asciiTheme="minorHAnsi" w:hAnsiTheme="minorHAnsi" w:cstheme="minorHAnsi"/>
                <w:b/>
                <w:sz w:val="20"/>
                <w:szCs w:val="20"/>
              </w:rPr>
            </w:pPr>
            <w:r>
              <w:rPr>
                <w:rFonts w:asciiTheme="minorHAnsi" w:hAnsiTheme="minorHAnsi" w:cstheme="minorHAnsi"/>
                <w:b/>
                <w:sz w:val="20"/>
                <w:szCs w:val="20"/>
              </w:rPr>
              <w:t>4.</w:t>
            </w:r>
          </w:p>
        </w:tc>
        <w:tc>
          <w:tcPr>
            <w:tcW w:w="1508" w:type="dxa"/>
            <w:vAlign w:val="center"/>
          </w:tcPr>
          <w:p w14:paraId="73C8E8CC" w14:textId="4EF13AFD" w:rsidR="007A05BC" w:rsidRDefault="006B4F40" w:rsidP="008F2965">
            <w:pPr>
              <w:pStyle w:val="Default"/>
              <w:jc w:val="center"/>
              <w:rPr>
                <w:rFonts w:asciiTheme="minorHAnsi" w:hAnsiTheme="minorHAnsi" w:cstheme="minorHAnsi"/>
                <w:sz w:val="20"/>
                <w:szCs w:val="20"/>
              </w:rPr>
            </w:pPr>
            <w:r w:rsidRPr="00921161">
              <w:rPr>
                <w:rFonts w:asciiTheme="minorHAnsi" w:hAnsiTheme="minorHAnsi" w:cstheme="minorHAnsi"/>
                <w:sz w:val="20"/>
                <w:szCs w:val="20"/>
              </w:rPr>
              <w:t xml:space="preserve">Ekspert </w:t>
            </w:r>
            <w:r w:rsidRPr="006B4F40">
              <w:rPr>
                <w:rFonts w:asciiTheme="minorHAnsi" w:hAnsiTheme="minorHAnsi" w:cstheme="minorHAnsi"/>
                <w:sz w:val="20"/>
                <w:szCs w:val="20"/>
              </w:rPr>
              <w:t>ds. inwazyjnych gatunków obcych</w:t>
            </w:r>
          </w:p>
          <w:p w14:paraId="4621DF74" w14:textId="20EF47C6" w:rsidR="006B4F40" w:rsidRPr="00921161" w:rsidRDefault="006B4F40" w:rsidP="008F2965">
            <w:pPr>
              <w:pStyle w:val="Default"/>
              <w:jc w:val="center"/>
              <w:rPr>
                <w:rFonts w:asciiTheme="minorHAnsi" w:hAnsiTheme="minorHAnsi" w:cstheme="minorHAnsi"/>
                <w:sz w:val="20"/>
                <w:szCs w:val="20"/>
              </w:rPr>
            </w:pPr>
            <w:r>
              <w:rPr>
                <w:rFonts w:asciiTheme="minorHAnsi" w:hAnsiTheme="minorHAnsi" w:cstheme="minorHAnsi"/>
                <w:sz w:val="20"/>
                <w:szCs w:val="20"/>
              </w:rPr>
              <w:t>(2)</w:t>
            </w:r>
          </w:p>
        </w:tc>
        <w:tc>
          <w:tcPr>
            <w:tcW w:w="1978" w:type="dxa"/>
            <w:vAlign w:val="center"/>
          </w:tcPr>
          <w:p w14:paraId="1C863BFC" w14:textId="77777777" w:rsidR="007A05BC" w:rsidRPr="00921161" w:rsidRDefault="007A05BC" w:rsidP="007A05BC">
            <w:pPr>
              <w:rPr>
                <w:rFonts w:asciiTheme="minorHAnsi" w:hAnsiTheme="minorHAnsi" w:cstheme="minorHAnsi"/>
                <w:sz w:val="20"/>
                <w:szCs w:val="20"/>
              </w:rPr>
            </w:pPr>
          </w:p>
        </w:tc>
        <w:tc>
          <w:tcPr>
            <w:tcW w:w="8216" w:type="dxa"/>
            <w:vAlign w:val="center"/>
          </w:tcPr>
          <w:p w14:paraId="3E700FCA" w14:textId="77777777" w:rsidR="00B24B36" w:rsidRPr="00921161" w:rsidRDefault="00B24B36" w:rsidP="00B24B36">
            <w:pPr>
              <w:jc w:val="both"/>
              <w:rPr>
                <w:rFonts w:asciiTheme="minorHAnsi" w:hAnsiTheme="minorHAnsi" w:cstheme="minorHAnsi"/>
                <w:b/>
                <w:bCs/>
                <w:sz w:val="20"/>
                <w:szCs w:val="20"/>
              </w:rPr>
            </w:pPr>
            <w:r w:rsidRPr="00921161">
              <w:rPr>
                <w:rFonts w:asciiTheme="minorHAnsi" w:hAnsiTheme="minorHAnsi" w:cstheme="minorHAnsi"/>
                <w:b/>
                <w:bCs/>
                <w:sz w:val="20"/>
                <w:szCs w:val="20"/>
              </w:rPr>
              <w:t>posiada wykształcenie wyższe z dyscypliny</w:t>
            </w:r>
            <w:r w:rsidRPr="00444127">
              <w:rPr>
                <w:rFonts w:asciiTheme="minorHAnsi" w:hAnsiTheme="minorHAnsi" w:cstheme="minorHAnsi"/>
                <w:b/>
                <w:bCs/>
                <w:sz w:val="20"/>
                <w:szCs w:val="20"/>
                <w:vertAlign w:val="superscript"/>
              </w:rPr>
              <w:t>1</w:t>
            </w:r>
            <w:r w:rsidRPr="00921161">
              <w:rPr>
                <w:rFonts w:asciiTheme="minorHAnsi" w:hAnsiTheme="minorHAnsi" w:cstheme="minorHAnsi"/>
                <w:b/>
                <w:bCs/>
                <w:sz w:val="20"/>
                <w:szCs w:val="20"/>
              </w:rPr>
              <w:t xml:space="preserve">: </w:t>
            </w:r>
          </w:p>
          <w:p w14:paraId="6C1A9464" w14:textId="77777777" w:rsidR="00B24B36" w:rsidRPr="00921161" w:rsidRDefault="00B24B36" w:rsidP="00B24B36">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architektura i urbanistyka (architektura krajobrazu), </w:t>
            </w:r>
          </w:p>
          <w:p w14:paraId="52BBC2A1" w14:textId="77777777" w:rsidR="00B24B36" w:rsidRDefault="00B24B36" w:rsidP="00B24B36">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nauki leśne</w:t>
            </w:r>
            <w:r>
              <w:rPr>
                <w:rFonts w:asciiTheme="minorHAnsi" w:hAnsiTheme="minorHAnsi" w:cstheme="minorHAnsi"/>
                <w:sz w:val="20"/>
                <w:szCs w:val="20"/>
              </w:rPr>
              <w:t>,</w:t>
            </w:r>
          </w:p>
          <w:p w14:paraId="08266F89" w14:textId="77777777" w:rsidR="00B24B36" w:rsidRDefault="00B24B36" w:rsidP="00B24B36">
            <w:pPr>
              <w:jc w:val="both"/>
              <w:rPr>
                <w:rFonts w:asciiTheme="minorHAnsi" w:hAnsiTheme="minorHAnsi" w:cstheme="minorHAnsi"/>
                <w:sz w:val="20"/>
                <w:szCs w:val="20"/>
              </w:rPr>
            </w:pPr>
            <w:r w:rsidRPr="00746454">
              <w:rPr>
                <w:rFonts w:ascii="Segoe UI Symbol" w:hAnsi="Segoe UI Symbol" w:cs="Segoe UI Symbol"/>
                <w:sz w:val="20"/>
                <w:szCs w:val="20"/>
              </w:rPr>
              <w:t>☐</w:t>
            </w:r>
            <w:r>
              <w:rPr>
                <w:rFonts w:ascii="Segoe UI Symbol" w:hAnsi="Segoe UI Symbol" w:cs="Segoe UI Symbol"/>
                <w:sz w:val="20"/>
                <w:szCs w:val="20"/>
              </w:rPr>
              <w:t xml:space="preserve"> </w:t>
            </w:r>
            <w:r w:rsidRPr="00921161">
              <w:rPr>
                <w:rFonts w:asciiTheme="minorHAnsi" w:hAnsiTheme="minorHAnsi" w:cstheme="minorHAnsi"/>
                <w:sz w:val="20"/>
                <w:szCs w:val="20"/>
              </w:rPr>
              <w:t>rolnictwo i ogrodnictwo,</w:t>
            </w:r>
          </w:p>
          <w:p w14:paraId="45919477" w14:textId="77777777" w:rsidR="00B24B36" w:rsidRPr="00921161" w:rsidRDefault="00B24B36" w:rsidP="00B24B36">
            <w:pPr>
              <w:jc w:val="both"/>
              <w:rPr>
                <w:rFonts w:asciiTheme="minorHAnsi" w:hAnsiTheme="minorHAnsi" w:cstheme="minorHAnsi"/>
                <w:sz w:val="20"/>
                <w:szCs w:val="20"/>
              </w:rPr>
            </w:pPr>
            <w:r w:rsidRPr="00746454">
              <w:rPr>
                <w:rFonts w:ascii="Segoe UI Symbol" w:hAnsi="Segoe UI Symbol" w:cs="Segoe UI Symbol"/>
                <w:sz w:val="20"/>
                <w:szCs w:val="20"/>
              </w:rPr>
              <w:t>☐</w:t>
            </w:r>
            <w:r>
              <w:rPr>
                <w:rFonts w:ascii="Segoe UI Symbol" w:hAnsi="Segoe UI Symbol" w:cs="Segoe UI Symbol"/>
                <w:sz w:val="20"/>
                <w:szCs w:val="20"/>
              </w:rPr>
              <w:t xml:space="preserve"> </w:t>
            </w:r>
            <w:r>
              <w:rPr>
                <w:rFonts w:asciiTheme="minorHAnsi" w:hAnsiTheme="minorHAnsi" w:cstheme="minorHAnsi"/>
                <w:sz w:val="20"/>
                <w:szCs w:val="20"/>
              </w:rPr>
              <w:t>zootechnika i rybactwo</w:t>
            </w:r>
            <w:r w:rsidRPr="00921161">
              <w:rPr>
                <w:rFonts w:asciiTheme="minorHAnsi" w:hAnsiTheme="minorHAnsi" w:cstheme="minorHAnsi"/>
                <w:sz w:val="20"/>
                <w:szCs w:val="20"/>
              </w:rPr>
              <w:t>,</w:t>
            </w:r>
          </w:p>
          <w:p w14:paraId="7CF96DD2" w14:textId="77777777" w:rsidR="00B24B36" w:rsidRPr="00921161" w:rsidRDefault="00B24B36" w:rsidP="00B24B36">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nauki biologiczne</w:t>
            </w:r>
            <w:r>
              <w:rPr>
                <w:rFonts w:asciiTheme="minorHAnsi" w:hAnsiTheme="minorHAnsi" w:cstheme="minorHAnsi"/>
                <w:sz w:val="20"/>
                <w:szCs w:val="20"/>
              </w:rPr>
              <w:t>,</w:t>
            </w:r>
            <w:r w:rsidRPr="00921161">
              <w:rPr>
                <w:rFonts w:asciiTheme="minorHAnsi" w:hAnsiTheme="minorHAnsi" w:cstheme="minorHAnsi"/>
                <w:sz w:val="20"/>
                <w:szCs w:val="20"/>
              </w:rPr>
              <w:t xml:space="preserve"> </w:t>
            </w:r>
          </w:p>
          <w:p w14:paraId="07F71444" w14:textId="77777777" w:rsidR="00B24B36" w:rsidRDefault="00B24B36" w:rsidP="00B24B36">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nauki o </w:t>
            </w:r>
            <w:r>
              <w:rPr>
                <w:rFonts w:asciiTheme="minorHAnsi" w:hAnsiTheme="minorHAnsi" w:cstheme="minorHAnsi"/>
                <w:sz w:val="20"/>
                <w:szCs w:val="20"/>
              </w:rPr>
              <w:t>Z</w:t>
            </w:r>
            <w:r w:rsidRPr="00921161">
              <w:rPr>
                <w:rFonts w:asciiTheme="minorHAnsi" w:hAnsiTheme="minorHAnsi" w:cstheme="minorHAnsi"/>
                <w:sz w:val="20"/>
                <w:szCs w:val="20"/>
              </w:rPr>
              <w:t>iemi i środowisku,</w:t>
            </w:r>
          </w:p>
          <w:p w14:paraId="2CD13BA9" w14:textId="70DD20F0" w:rsidR="00B24B36" w:rsidRDefault="00B24B36" w:rsidP="00B24B36">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Pr>
                <w:rFonts w:asciiTheme="minorHAnsi" w:hAnsiTheme="minorHAnsi" w:cstheme="minorHAnsi"/>
                <w:sz w:val="20"/>
                <w:szCs w:val="20"/>
              </w:rPr>
              <w:t>weterynaria</w:t>
            </w:r>
            <w:r w:rsidR="00C27FDD">
              <w:rPr>
                <w:rFonts w:asciiTheme="minorHAnsi" w:hAnsiTheme="minorHAnsi" w:cstheme="minorHAnsi"/>
                <w:sz w:val="20"/>
                <w:szCs w:val="20"/>
              </w:rPr>
              <w:t>.</w:t>
            </w:r>
          </w:p>
          <w:p w14:paraId="508C9A90" w14:textId="0C701CB9" w:rsidR="00B24B36" w:rsidRPr="006B4F40" w:rsidRDefault="00B24B36" w:rsidP="00B24B36">
            <w:pPr>
              <w:spacing w:before="120"/>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Pr="00921161">
              <w:rPr>
                <w:rFonts w:asciiTheme="minorHAnsi" w:hAnsiTheme="minorHAnsi" w:cstheme="minorHAnsi"/>
                <w:b/>
                <w:bCs/>
                <w:sz w:val="20"/>
                <w:szCs w:val="20"/>
              </w:rPr>
              <w:t xml:space="preserve">jest </w:t>
            </w:r>
            <w:r w:rsidR="007809A3" w:rsidRPr="00921161">
              <w:rPr>
                <w:rFonts w:asciiTheme="minorHAnsi" w:hAnsiTheme="minorHAnsi" w:cstheme="minorHAnsi"/>
                <w:b/>
                <w:bCs/>
                <w:sz w:val="20"/>
                <w:szCs w:val="20"/>
              </w:rPr>
              <w:t>autorem lub</w:t>
            </w:r>
            <w:r w:rsidR="007809A3">
              <w:rPr>
                <w:rFonts w:asciiTheme="minorHAnsi" w:hAnsiTheme="minorHAnsi" w:cstheme="minorHAnsi"/>
                <w:b/>
                <w:bCs/>
                <w:sz w:val="20"/>
                <w:szCs w:val="20"/>
              </w:rPr>
              <w:t xml:space="preserve"> współautorem minimum</w:t>
            </w:r>
            <w:r w:rsidR="007809A3" w:rsidRPr="00921161">
              <w:rPr>
                <w:rFonts w:asciiTheme="minorHAnsi" w:hAnsiTheme="minorHAnsi" w:cstheme="minorHAnsi"/>
                <w:b/>
                <w:bCs/>
                <w:sz w:val="20"/>
                <w:szCs w:val="20"/>
              </w:rPr>
              <w:t xml:space="preserve"> </w:t>
            </w:r>
            <w:r w:rsidR="007809A3" w:rsidRPr="003824B7">
              <w:rPr>
                <w:rFonts w:asciiTheme="minorHAnsi" w:hAnsiTheme="minorHAnsi" w:cstheme="minorHAnsi"/>
                <w:b/>
                <w:bCs/>
                <w:sz w:val="20"/>
                <w:szCs w:val="20"/>
              </w:rPr>
              <w:t xml:space="preserve">2 </w:t>
            </w:r>
            <w:r w:rsidR="007809A3" w:rsidRPr="007809A3">
              <w:rPr>
                <w:rFonts w:asciiTheme="minorHAnsi" w:hAnsiTheme="minorHAnsi" w:cstheme="minorHAnsi"/>
                <w:b/>
                <w:bCs/>
                <w:sz w:val="20"/>
                <w:szCs w:val="20"/>
              </w:rPr>
              <w:t>publikacji</w:t>
            </w:r>
            <w:r w:rsidR="007809A3" w:rsidRPr="003B1C5D">
              <w:rPr>
                <w:rFonts w:asciiTheme="minorHAnsi" w:hAnsiTheme="minorHAnsi" w:cstheme="minorHAnsi"/>
                <w:sz w:val="20"/>
                <w:szCs w:val="20"/>
              </w:rPr>
              <w:t xml:space="preserve"> o objętości minimum 6 000 znaków ze spacjami (każda publikacja) o charakterze publikacji naukowych lub popularno-naukowych lub prac naukowych lub dokumentów o charakterze wytycznych, zaleceń, rekomendacji, ekspertyz, koncepcji, programów, planów, studiów, inwentaryzacji przyrodniczych, dobrych praktyk, raportów, których tematyka</w:t>
            </w:r>
            <w:r w:rsidRPr="003824B7">
              <w:rPr>
                <w:rFonts w:asciiTheme="minorHAnsi" w:hAnsiTheme="minorHAnsi" w:cstheme="minorHAnsi"/>
                <w:b/>
                <w:bCs/>
                <w:sz w:val="20"/>
                <w:szCs w:val="20"/>
              </w:rPr>
              <w:t xml:space="preserve"> obejmowała</w:t>
            </w:r>
            <w:r w:rsidRPr="006B4F40">
              <w:rPr>
                <w:rFonts w:asciiTheme="minorHAnsi" w:hAnsiTheme="minorHAnsi" w:cstheme="minorHAnsi"/>
                <w:sz w:val="20"/>
                <w:szCs w:val="20"/>
              </w:rPr>
              <w:t>:</w:t>
            </w:r>
          </w:p>
          <w:p w14:paraId="3D12694B" w14:textId="77777777" w:rsidR="00B24B36" w:rsidRPr="003824B7" w:rsidRDefault="00B24B36" w:rsidP="00B24B36">
            <w:pPr>
              <w:pStyle w:val="Akapitzlist"/>
              <w:numPr>
                <w:ilvl w:val="0"/>
                <w:numId w:val="61"/>
              </w:numPr>
              <w:spacing w:before="120"/>
              <w:jc w:val="both"/>
              <w:rPr>
                <w:rFonts w:asciiTheme="minorHAnsi" w:hAnsiTheme="minorHAnsi" w:cstheme="minorHAnsi"/>
                <w:sz w:val="20"/>
                <w:szCs w:val="20"/>
              </w:rPr>
            </w:pPr>
            <w:r w:rsidRPr="003824B7">
              <w:rPr>
                <w:rFonts w:asciiTheme="minorHAnsi" w:hAnsiTheme="minorHAnsi" w:cstheme="minorHAnsi"/>
                <w:sz w:val="20"/>
                <w:szCs w:val="20"/>
              </w:rPr>
              <w:t xml:space="preserve">wpływ inwazyjnych gatunków obcych na siedliska lub ekosystemy, lub </w:t>
            </w:r>
          </w:p>
          <w:p w14:paraId="065E3A11" w14:textId="77777777" w:rsidR="00B24B36" w:rsidRPr="003824B7" w:rsidRDefault="00B24B36" w:rsidP="00B24B36">
            <w:pPr>
              <w:pStyle w:val="Akapitzlist"/>
              <w:numPr>
                <w:ilvl w:val="0"/>
                <w:numId w:val="61"/>
              </w:numPr>
              <w:spacing w:before="120"/>
              <w:jc w:val="both"/>
              <w:rPr>
                <w:rFonts w:asciiTheme="minorHAnsi" w:hAnsiTheme="minorHAnsi" w:cstheme="minorHAnsi"/>
                <w:sz w:val="20"/>
                <w:szCs w:val="20"/>
              </w:rPr>
            </w:pPr>
            <w:r w:rsidRPr="003824B7">
              <w:rPr>
                <w:rFonts w:asciiTheme="minorHAnsi" w:hAnsiTheme="minorHAnsi" w:cstheme="minorHAnsi"/>
                <w:sz w:val="20"/>
                <w:szCs w:val="20"/>
              </w:rPr>
              <w:t xml:space="preserve">problematykę zwalczania lub kontroli lub zarządzania inwazyjnymi gatunkami obcymi, </w:t>
            </w:r>
          </w:p>
          <w:p w14:paraId="67E64D27" w14:textId="77777777" w:rsidR="00B24B36" w:rsidRPr="00921161" w:rsidRDefault="00B24B36" w:rsidP="00B24B36">
            <w:pPr>
              <w:spacing w:before="120"/>
              <w:rPr>
                <w:rFonts w:asciiTheme="minorHAnsi" w:hAnsiTheme="minorHAnsi" w:cstheme="minorHAnsi"/>
                <w:sz w:val="20"/>
                <w:szCs w:val="20"/>
              </w:rPr>
            </w:pPr>
            <w:r w:rsidRPr="00921161">
              <w:rPr>
                <w:rFonts w:asciiTheme="minorHAnsi" w:hAnsiTheme="minorHAnsi" w:cstheme="minorHAnsi"/>
                <w:sz w:val="20"/>
                <w:szCs w:val="20"/>
              </w:rPr>
              <w:t>(należy podać tytuły publikacji)</w:t>
            </w:r>
          </w:p>
          <w:p w14:paraId="092ACD1A" w14:textId="77777777" w:rsidR="00B24B36" w:rsidRPr="00921161" w:rsidRDefault="00B24B36" w:rsidP="00B24B36">
            <w:pPr>
              <w:pStyle w:val="Akapitzlist"/>
              <w:numPr>
                <w:ilvl w:val="3"/>
                <w:numId w:val="52"/>
              </w:numPr>
              <w:tabs>
                <w:tab w:val="clear" w:pos="1134"/>
              </w:tabs>
              <w:spacing w:before="240"/>
              <w:ind w:left="31" w:firstLine="0"/>
              <w:rPr>
                <w:rFonts w:asciiTheme="minorHAnsi" w:hAnsiTheme="minorHAnsi" w:cstheme="minorHAnsi"/>
                <w:sz w:val="20"/>
                <w:szCs w:val="20"/>
              </w:rPr>
            </w:pPr>
            <w:r w:rsidRPr="00921161">
              <w:rPr>
                <w:rFonts w:asciiTheme="minorHAnsi" w:hAnsiTheme="minorHAnsi" w:cstheme="minorHAnsi"/>
                <w:sz w:val="20"/>
                <w:szCs w:val="20"/>
              </w:rPr>
              <w:t>…………………………………………………………………………………………………………………………</w:t>
            </w:r>
          </w:p>
          <w:p w14:paraId="4A0B228E" w14:textId="77777777" w:rsidR="00B24B36" w:rsidRPr="00444127" w:rsidRDefault="00B24B36" w:rsidP="00B24B36">
            <w:pPr>
              <w:pStyle w:val="Akapitzlist"/>
              <w:numPr>
                <w:ilvl w:val="3"/>
                <w:numId w:val="52"/>
              </w:numPr>
              <w:tabs>
                <w:tab w:val="clear" w:pos="1134"/>
              </w:tabs>
              <w:spacing w:before="240"/>
              <w:ind w:left="31" w:firstLine="0"/>
              <w:rPr>
                <w:rFonts w:asciiTheme="minorHAnsi" w:hAnsiTheme="minorHAnsi" w:cstheme="minorHAnsi"/>
                <w:sz w:val="20"/>
                <w:szCs w:val="20"/>
              </w:rPr>
            </w:pPr>
            <w:r w:rsidRPr="00921161">
              <w:rPr>
                <w:rFonts w:asciiTheme="minorHAnsi" w:hAnsiTheme="minorHAnsi" w:cstheme="minorHAnsi"/>
                <w:sz w:val="20"/>
                <w:szCs w:val="20"/>
              </w:rPr>
              <w:t>…………………………………………………………………………………………………………………………</w:t>
            </w:r>
          </w:p>
          <w:p w14:paraId="6895528B" w14:textId="77777777" w:rsidR="00B24B36" w:rsidRDefault="00B24B36" w:rsidP="003824B7">
            <w:pPr>
              <w:spacing w:before="120"/>
              <w:jc w:val="both"/>
              <w:rPr>
                <w:rFonts w:ascii="Segoe UI Symbol" w:hAnsi="Segoe UI Symbol" w:cs="Segoe UI Symbol"/>
                <w:sz w:val="20"/>
                <w:szCs w:val="20"/>
              </w:rPr>
            </w:pPr>
          </w:p>
          <w:p w14:paraId="2BCD7D13" w14:textId="2B019E27" w:rsidR="003824B7" w:rsidRPr="00921161" w:rsidRDefault="003824B7" w:rsidP="003824B7">
            <w:pPr>
              <w:spacing w:before="120"/>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Pr="00921161">
              <w:rPr>
                <w:rFonts w:asciiTheme="minorHAnsi" w:hAnsiTheme="minorHAnsi" w:cstheme="minorHAnsi"/>
                <w:b/>
                <w:bCs/>
                <w:sz w:val="20"/>
                <w:szCs w:val="20"/>
              </w:rPr>
              <w:t>posiada doświadczenie</w:t>
            </w:r>
            <w:r w:rsidRPr="00921161">
              <w:rPr>
                <w:rFonts w:asciiTheme="minorHAnsi" w:hAnsiTheme="minorHAnsi" w:cstheme="minorHAnsi"/>
                <w:sz w:val="20"/>
                <w:szCs w:val="20"/>
              </w:rPr>
              <w:t xml:space="preserve"> </w:t>
            </w:r>
            <w:r w:rsidR="001747CA" w:rsidRPr="001747CA">
              <w:rPr>
                <w:rFonts w:asciiTheme="minorHAnsi" w:hAnsiTheme="minorHAnsi" w:cstheme="minorHAnsi"/>
                <w:sz w:val="20"/>
                <w:szCs w:val="20"/>
              </w:rPr>
              <w:t>polegające na uczestnictwie, w ciągu ostatnich 5 lat przed upływem terminu składania ofert, w minimum 1 przedsięwzięciu</w:t>
            </w:r>
            <w:r w:rsidR="00771E05">
              <w:rPr>
                <w:rFonts w:asciiTheme="minorHAnsi" w:hAnsiTheme="minorHAnsi" w:cstheme="minorHAnsi"/>
                <w:sz w:val="20"/>
                <w:szCs w:val="20"/>
                <w:vertAlign w:val="superscript"/>
              </w:rPr>
              <w:t>2</w:t>
            </w:r>
            <w:r w:rsidR="001747CA" w:rsidRPr="001747CA">
              <w:rPr>
                <w:rFonts w:asciiTheme="minorHAnsi" w:hAnsiTheme="minorHAnsi" w:cstheme="minorHAnsi"/>
                <w:sz w:val="20"/>
                <w:szCs w:val="20"/>
              </w:rPr>
              <w:t xml:space="preserve"> obejmującym zwalczanie lub kontrolę lub monitoring </w:t>
            </w:r>
            <w:r w:rsidR="001747CA" w:rsidRPr="00667BAD">
              <w:rPr>
                <w:rFonts w:asciiTheme="minorHAnsi" w:hAnsiTheme="minorHAnsi" w:cstheme="minorHAnsi"/>
                <w:b/>
                <w:bCs/>
                <w:sz w:val="20"/>
                <w:szCs w:val="20"/>
              </w:rPr>
              <w:t>inwazyjnych gatunków obcych zwierząt</w:t>
            </w:r>
            <w:r w:rsidRPr="00667BAD">
              <w:rPr>
                <w:rFonts w:asciiTheme="minorHAnsi" w:hAnsiTheme="minorHAnsi" w:cstheme="minorHAnsi"/>
                <w:b/>
                <w:bCs/>
                <w:sz w:val="20"/>
                <w:szCs w:val="20"/>
              </w:rPr>
              <w:t>,</w:t>
            </w:r>
          </w:p>
          <w:p w14:paraId="05440EB5" w14:textId="77777777" w:rsidR="003824B7" w:rsidRPr="00921161" w:rsidRDefault="003824B7" w:rsidP="003824B7">
            <w:pPr>
              <w:spacing w:before="120"/>
              <w:jc w:val="both"/>
              <w:rPr>
                <w:rFonts w:asciiTheme="minorHAnsi" w:hAnsiTheme="minorHAnsi" w:cstheme="minorHAnsi"/>
                <w:sz w:val="20"/>
                <w:szCs w:val="20"/>
              </w:rPr>
            </w:pPr>
            <w:r w:rsidRPr="00921161">
              <w:rPr>
                <w:rFonts w:asciiTheme="minorHAnsi" w:hAnsiTheme="minorHAnsi" w:cstheme="minorHAnsi"/>
                <w:sz w:val="20"/>
                <w:szCs w:val="20"/>
              </w:rPr>
              <w:t>(należy wskazać produkt/rezultat przedsięwzi</w:t>
            </w:r>
            <w:r>
              <w:rPr>
                <w:rFonts w:asciiTheme="minorHAnsi" w:hAnsiTheme="minorHAnsi" w:cstheme="minorHAnsi"/>
                <w:sz w:val="20"/>
                <w:szCs w:val="20"/>
              </w:rPr>
              <w:t>ęcia</w:t>
            </w:r>
            <w:r w:rsidRPr="00921161">
              <w:rPr>
                <w:rFonts w:asciiTheme="minorHAnsi" w:hAnsiTheme="minorHAnsi" w:cstheme="minorHAnsi"/>
                <w:sz w:val="20"/>
                <w:szCs w:val="20"/>
              </w:rPr>
              <w:t>)</w:t>
            </w:r>
          </w:p>
          <w:p w14:paraId="1EF4F033" w14:textId="77777777" w:rsidR="003824B7" w:rsidRPr="00921161" w:rsidRDefault="003824B7" w:rsidP="003824B7">
            <w:pPr>
              <w:pStyle w:val="Akapitzlist"/>
              <w:numPr>
                <w:ilvl w:val="3"/>
                <w:numId w:val="8"/>
              </w:numPr>
              <w:tabs>
                <w:tab w:val="clear" w:pos="1134"/>
              </w:tabs>
              <w:spacing w:before="240"/>
              <w:rPr>
                <w:rFonts w:asciiTheme="minorHAnsi" w:hAnsiTheme="minorHAnsi" w:cstheme="minorHAnsi"/>
                <w:sz w:val="20"/>
                <w:szCs w:val="20"/>
              </w:rPr>
            </w:pPr>
            <w:r w:rsidRPr="00921161">
              <w:rPr>
                <w:rFonts w:asciiTheme="minorHAnsi" w:hAnsiTheme="minorHAnsi" w:cstheme="minorHAnsi"/>
                <w:sz w:val="20"/>
                <w:szCs w:val="20"/>
              </w:rPr>
              <w:lastRenderedPageBreak/>
              <w:t>…………………………………………………………………………………………………………………………</w:t>
            </w:r>
          </w:p>
          <w:p w14:paraId="00FFC353" w14:textId="77777777" w:rsidR="007A05BC" w:rsidRPr="00921161" w:rsidRDefault="007A05BC" w:rsidP="00444127">
            <w:pPr>
              <w:pStyle w:val="Akapitzlist"/>
              <w:tabs>
                <w:tab w:val="left" w:pos="-1985"/>
                <w:tab w:val="left" w:pos="9072"/>
              </w:tabs>
              <w:overflowPunct w:val="0"/>
              <w:autoSpaceDE w:val="0"/>
              <w:autoSpaceDN w:val="0"/>
              <w:adjustRightInd w:val="0"/>
              <w:ind w:left="0"/>
              <w:contextualSpacing/>
              <w:jc w:val="both"/>
              <w:textAlignment w:val="baseline"/>
              <w:rPr>
                <w:rFonts w:asciiTheme="minorHAnsi" w:hAnsiTheme="minorHAnsi" w:cstheme="minorHAnsi"/>
                <w:sz w:val="20"/>
                <w:szCs w:val="20"/>
              </w:rPr>
            </w:pPr>
          </w:p>
        </w:tc>
        <w:tc>
          <w:tcPr>
            <w:tcW w:w="2124" w:type="dxa"/>
            <w:vAlign w:val="center"/>
          </w:tcPr>
          <w:p w14:paraId="6EF50664" w14:textId="77777777" w:rsidR="007A05BC" w:rsidRPr="008F2965" w:rsidRDefault="007A05BC" w:rsidP="007A05BC">
            <w:pPr>
              <w:jc w:val="center"/>
              <w:rPr>
                <w:rFonts w:asciiTheme="minorHAnsi" w:hAnsiTheme="minorHAnsi" w:cstheme="minorHAnsi"/>
                <w:sz w:val="18"/>
                <w:szCs w:val="18"/>
              </w:rPr>
            </w:pPr>
          </w:p>
        </w:tc>
      </w:tr>
      <w:tr w:rsidR="003256D3" w:rsidRPr="007C5956" w14:paraId="2B26DC81" w14:textId="77777777" w:rsidTr="00444127">
        <w:trPr>
          <w:trHeight w:val="794"/>
          <w:jc w:val="center"/>
        </w:trPr>
        <w:tc>
          <w:tcPr>
            <w:tcW w:w="486" w:type="dxa"/>
            <w:vAlign w:val="center"/>
          </w:tcPr>
          <w:p w14:paraId="57816702" w14:textId="61525EF0" w:rsidR="003256D3" w:rsidRPr="00921161" w:rsidRDefault="00EF4C39" w:rsidP="003256D3">
            <w:pPr>
              <w:jc w:val="center"/>
              <w:rPr>
                <w:rFonts w:asciiTheme="minorHAnsi" w:hAnsiTheme="minorHAnsi" w:cstheme="minorHAnsi"/>
                <w:b/>
                <w:sz w:val="20"/>
                <w:szCs w:val="20"/>
              </w:rPr>
            </w:pPr>
            <w:r>
              <w:rPr>
                <w:rFonts w:asciiTheme="minorHAnsi" w:hAnsiTheme="minorHAnsi" w:cstheme="minorHAnsi"/>
                <w:b/>
                <w:sz w:val="20"/>
                <w:szCs w:val="20"/>
              </w:rPr>
              <w:t>5.</w:t>
            </w:r>
          </w:p>
        </w:tc>
        <w:tc>
          <w:tcPr>
            <w:tcW w:w="1508" w:type="dxa"/>
            <w:vAlign w:val="center"/>
          </w:tcPr>
          <w:p w14:paraId="2C008FB7" w14:textId="77777777" w:rsidR="003256D3" w:rsidRPr="00921161" w:rsidRDefault="003256D3" w:rsidP="008F2965">
            <w:pPr>
              <w:pStyle w:val="Default"/>
              <w:jc w:val="center"/>
              <w:rPr>
                <w:rFonts w:asciiTheme="minorHAnsi" w:hAnsiTheme="minorHAnsi" w:cstheme="minorHAnsi"/>
                <w:sz w:val="20"/>
                <w:szCs w:val="20"/>
              </w:rPr>
            </w:pPr>
            <w:r w:rsidRPr="00921161">
              <w:rPr>
                <w:rFonts w:asciiTheme="minorHAnsi" w:hAnsiTheme="minorHAnsi" w:cstheme="minorHAnsi"/>
                <w:sz w:val="20"/>
                <w:szCs w:val="20"/>
              </w:rPr>
              <w:t>Koordynator/</w:t>
            </w:r>
          </w:p>
          <w:p w14:paraId="1A59A281" w14:textId="0D4505EA" w:rsidR="003256D3" w:rsidRPr="00921161" w:rsidRDefault="003256D3" w:rsidP="008F2965">
            <w:pPr>
              <w:pStyle w:val="Default"/>
              <w:jc w:val="center"/>
              <w:rPr>
                <w:rFonts w:asciiTheme="minorHAnsi" w:hAnsiTheme="minorHAnsi" w:cstheme="minorHAnsi"/>
                <w:sz w:val="20"/>
                <w:szCs w:val="20"/>
              </w:rPr>
            </w:pPr>
            <w:r w:rsidRPr="00921161">
              <w:rPr>
                <w:rFonts w:asciiTheme="minorHAnsi" w:hAnsiTheme="minorHAnsi" w:cstheme="minorHAnsi"/>
                <w:sz w:val="20"/>
                <w:szCs w:val="20"/>
              </w:rPr>
              <w:t>kierownik zespołu</w:t>
            </w:r>
          </w:p>
        </w:tc>
        <w:tc>
          <w:tcPr>
            <w:tcW w:w="1978" w:type="dxa"/>
            <w:vAlign w:val="center"/>
          </w:tcPr>
          <w:p w14:paraId="7BBBE795" w14:textId="77777777" w:rsidR="003256D3" w:rsidRPr="00921161" w:rsidRDefault="003256D3" w:rsidP="003256D3">
            <w:pPr>
              <w:rPr>
                <w:rFonts w:asciiTheme="minorHAnsi" w:hAnsiTheme="minorHAnsi" w:cstheme="minorHAnsi"/>
                <w:sz w:val="20"/>
                <w:szCs w:val="20"/>
              </w:rPr>
            </w:pPr>
          </w:p>
        </w:tc>
        <w:tc>
          <w:tcPr>
            <w:tcW w:w="8216" w:type="dxa"/>
            <w:vAlign w:val="center"/>
          </w:tcPr>
          <w:p w14:paraId="18944B80" w14:textId="557D235C" w:rsidR="001747CA" w:rsidRPr="009E31F7" w:rsidRDefault="003256D3" w:rsidP="00667BAD">
            <w:pPr>
              <w:jc w:val="both"/>
              <w:rPr>
                <w:rFonts w:asciiTheme="minorHAnsi" w:hAnsiTheme="minorHAnsi" w:cstheme="minorHAnsi"/>
                <w:sz w:val="20"/>
                <w:szCs w:val="20"/>
              </w:rPr>
            </w:pPr>
            <w:r w:rsidRPr="00921161">
              <w:rPr>
                <w:rFonts w:ascii="Segoe UI Symbol" w:hAnsi="Segoe UI Symbol" w:cs="Segoe UI Symbol"/>
                <w:sz w:val="20"/>
                <w:szCs w:val="20"/>
              </w:rPr>
              <w:t>☐</w:t>
            </w:r>
            <w:r w:rsidRPr="00921161">
              <w:rPr>
                <w:rFonts w:asciiTheme="minorHAnsi" w:hAnsiTheme="minorHAnsi" w:cstheme="minorHAnsi"/>
                <w:sz w:val="20"/>
                <w:szCs w:val="20"/>
              </w:rPr>
              <w:t xml:space="preserve"> </w:t>
            </w:r>
            <w:r w:rsidR="001747CA" w:rsidRPr="001747CA">
              <w:rPr>
                <w:rFonts w:asciiTheme="minorHAnsi" w:hAnsiTheme="minorHAnsi" w:cstheme="minorHAnsi"/>
                <w:b/>
                <w:bCs/>
                <w:sz w:val="20"/>
                <w:szCs w:val="20"/>
              </w:rPr>
              <w:t xml:space="preserve">posiada co najmniej 5-letnie doświadczenie </w:t>
            </w:r>
            <w:r w:rsidR="001747CA" w:rsidRPr="009E31F7">
              <w:rPr>
                <w:rFonts w:asciiTheme="minorHAnsi" w:hAnsiTheme="minorHAnsi" w:cstheme="minorHAnsi"/>
                <w:sz w:val="20"/>
                <w:szCs w:val="20"/>
              </w:rPr>
              <w:t xml:space="preserve">w współprowadzeniu lub koordynacji lub współkierowaniu lub nadzorze nad realizacją ogólnopolskich kampanii społecznych lub informacyjnych lub edukacyjnych (na przykład na stanowisku kierownika projektu lub </w:t>
            </w:r>
            <w:proofErr w:type="spellStart"/>
            <w:r w:rsidR="001747CA" w:rsidRPr="009E31F7">
              <w:rPr>
                <w:rFonts w:asciiTheme="minorHAnsi" w:hAnsiTheme="minorHAnsi" w:cstheme="minorHAnsi"/>
                <w:sz w:val="20"/>
                <w:szCs w:val="20"/>
              </w:rPr>
              <w:t>account</w:t>
            </w:r>
            <w:proofErr w:type="spellEnd"/>
            <w:r w:rsidR="001747CA" w:rsidRPr="009E31F7">
              <w:rPr>
                <w:rFonts w:asciiTheme="minorHAnsi" w:hAnsiTheme="minorHAnsi" w:cstheme="minorHAnsi"/>
                <w:sz w:val="20"/>
                <w:szCs w:val="20"/>
              </w:rPr>
              <w:t xml:space="preserve"> managera), która w okresie ostatnich trzech lat przed upływem terminu składania ofert w postępowaniu, była odpowiedzialna za koordynację lub współkierowanie lub nadzór realizacji co najmniej:</w:t>
            </w:r>
          </w:p>
          <w:p w14:paraId="3DA5AE25" w14:textId="60C3147F" w:rsidR="00591765" w:rsidRPr="009E31F7" w:rsidRDefault="001747CA" w:rsidP="00591765">
            <w:pPr>
              <w:jc w:val="both"/>
              <w:rPr>
                <w:rFonts w:asciiTheme="minorHAnsi" w:hAnsiTheme="minorHAnsi" w:cstheme="minorHAnsi"/>
                <w:sz w:val="20"/>
                <w:szCs w:val="20"/>
              </w:rPr>
            </w:pPr>
            <w:r w:rsidRPr="009E31F7">
              <w:rPr>
                <w:rFonts w:asciiTheme="minorHAnsi" w:hAnsiTheme="minorHAnsi" w:cstheme="minorHAnsi"/>
                <w:sz w:val="20"/>
                <w:szCs w:val="20"/>
              </w:rPr>
              <w:t>- jednego zamówienia</w:t>
            </w:r>
            <w:r w:rsidR="00A12B9F">
              <w:rPr>
                <w:rFonts w:asciiTheme="minorHAnsi" w:hAnsiTheme="minorHAnsi" w:cstheme="minorHAnsi"/>
                <w:sz w:val="20"/>
                <w:szCs w:val="20"/>
              </w:rPr>
              <w:t xml:space="preserve"> (należy podać nazwę):</w:t>
            </w:r>
          </w:p>
          <w:p w14:paraId="61704E21" w14:textId="50125AAE" w:rsidR="00591765" w:rsidRPr="00A12B9F" w:rsidRDefault="00591765" w:rsidP="00591765">
            <w:pPr>
              <w:pStyle w:val="Akapitzlist"/>
              <w:numPr>
                <w:ilvl w:val="3"/>
                <w:numId w:val="72"/>
              </w:numPr>
              <w:tabs>
                <w:tab w:val="clear" w:pos="1134"/>
              </w:tabs>
              <w:spacing w:before="240"/>
              <w:rPr>
                <w:rFonts w:asciiTheme="minorHAnsi" w:hAnsiTheme="minorHAnsi" w:cstheme="minorHAnsi"/>
                <w:sz w:val="20"/>
                <w:szCs w:val="20"/>
              </w:rPr>
            </w:pPr>
            <w:r w:rsidRPr="00A12B9F">
              <w:rPr>
                <w:rFonts w:asciiTheme="minorHAnsi" w:hAnsiTheme="minorHAnsi" w:cstheme="minorHAnsi"/>
                <w:sz w:val="20"/>
                <w:szCs w:val="20"/>
              </w:rPr>
              <w:t>…………………………………………………………………………………………………………………………</w:t>
            </w:r>
            <w:r w:rsidR="00A12B9F">
              <w:rPr>
                <w:rFonts w:asciiTheme="minorHAnsi" w:hAnsiTheme="minorHAnsi" w:cstheme="minorHAnsi"/>
                <w:sz w:val="20"/>
                <w:szCs w:val="20"/>
              </w:rPr>
              <w:t>,</w:t>
            </w:r>
          </w:p>
          <w:p w14:paraId="66E5C5D6" w14:textId="0B1537CC" w:rsidR="00591765" w:rsidRPr="009E31F7" w:rsidRDefault="001747CA" w:rsidP="00667BAD">
            <w:pPr>
              <w:jc w:val="both"/>
              <w:rPr>
                <w:rFonts w:asciiTheme="minorHAnsi" w:hAnsiTheme="minorHAnsi" w:cstheme="minorHAnsi"/>
                <w:sz w:val="20"/>
                <w:szCs w:val="20"/>
              </w:rPr>
            </w:pPr>
            <w:r w:rsidRPr="009E31F7">
              <w:rPr>
                <w:rFonts w:asciiTheme="minorHAnsi" w:hAnsiTheme="minorHAnsi" w:cstheme="minorHAnsi"/>
                <w:sz w:val="20"/>
                <w:szCs w:val="20"/>
              </w:rPr>
              <w:t>w którego zakres wchodziło opracowanie strategii komunikacji;</w:t>
            </w:r>
          </w:p>
          <w:p w14:paraId="6EF21D5E" w14:textId="1085A34E" w:rsidR="001747CA" w:rsidRPr="009E31F7" w:rsidRDefault="001747CA" w:rsidP="00667BAD">
            <w:pPr>
              <w:jc w:val="both"/>
              <w:rPr>
                <w:rFonts w:asciiTheme="minorHAnsi" w:hAnsiTheme="minorHAnsi" w:cstheme="minorHAnsi"/>
                <w:sz w:val="20"/>
                <w:szCs w:val="20"/>
              </w:rPr>
            </w:pPr>
            <w:r w:rsidRPr="009E31F7">
              <w:rPr>
                <w:rFonts w:asciiTheme="minorHAnsi" w:hAnsiTheme="minorHAnsi" w:cstheme="minorHAnsi"/>
                <w:sz w:val="20"/>
                <w:szCs w:val="20"/>
              </w:rPr>
              <w:t>oraz</w:t>
            </w:r>
          </w:p>
          <w:p w14:paraId="695CB537" w14:textId="00491539" w:rsidR="00591765" w:rsidRPr="009E31F7" w:rsidRDefault="001747CA" w:rsidP="00591765">
            <w:pPr>
              <w:pStyle w:val="Akapitzlist"/>
              <w:ind w:left="31"/>
              <w:rPr>
                <w:rFonts w:asciiTheme="minorHAnsi" w:hAnsiTheme="minorHAnsi" w:cstheme="minorHAnsi"/>
                <w:sz w:val="20"/>
                <w:szCs w:val="20"/>
              </w:rPr>
            </w:pPr>
            <w:r w:rsidRPr="009E31F7">
              <w:rPr>
                <w:rFonts w:asciiTheme="minorHAnsi" w:hAnsiTheme="minorHAnsi" w:cstheme="minorHAnsi"/>
                <w:sz w:val="20"/>
                <w:szCs w:val="20"/>
              </w:rPr>
              <w:t>- dwóch zamówień</w:t>
            </w:r>
            <w:r w:rsidR="00A12B9F">
              <w:rPr>
                <w:rFonts w:asciiTheme="minorHAnsi" w:hAnsiTheme="minorHAnsi" w:cstheme="minorHAnsi"/>
                <w:sz w:val="20"/>
                <w:szCs w:val="20"/>
              </w:rPr>
              <w:t xml:space="preserve"> (należy podać nazwę)</w:t>
            </w:r>
            <w:r w:rsidR="00591765" w:rsidRPr="009E31F7">
              <w:rPr>
                <w:rFonts w:asciiTheme="minorHAnsi" w:hAnsiTheme="minorHAnsi" w:cstheme="minorHAnsi"/>
                <w:sz w:val="20"/>
                <w:szCs w:val="20"/>
              </w:rPr>
              <w:t>:</w:t>
            </w:r>
          </w:p>
          <w:p w14:paraId="592AA5A0" w14:textId="77777777" w:rsidR="00591765" w:rsidRPr="00A12B9F" w:rsidRDefault="00591765" w:rsidP="00591765">
            <w:pPr>
              <w:pStyle w:val="Akapitzlist"/>
              <w:numPr>
                <w:ilvl w:val="3"/>
                <w:numId w:val="73"/>
              </w:numPr>
              <w:tabs>
                <w:tab w:val="clear" w:pos="1134"/>
              </w:tabs>
              <w:spacing w:before="240"/>
              <w:rPr>
                <w:rFonts w:asciiTheme="minorHAnsi" w:hAnsiTheme="minorHAnsi" w:cstheme="minorHAnsi"/>
                <w:sz w:val="20"/>
                <w:szCs w:val="20"/>
              </w:rPr>
            </w:pPr>
            <w:r w:rsidRPr="00A12B9F">
              <w:rPr>
                <w:rFonts w:asciiTheme="minorHAnsi" w:hAnsiTheme="minorHAnsi" w:cstheme="minorHAnsi"/>
                <w:sz w:val="20"/>
                <w:szCs w:val="20"/>
              </w:rPr>
              <w:t>…………………………………………………………………………………………………………………………</w:t>
            </w:r>
          </w:p>
          <w:p w14:paraId="0E8A876D" w14:textId="7455A46C" w:rsidR="00591765" w:rsidRPr="00A12B9F" w:rsidRDefault="00591765" w:rsidP="00591765">
            <w:pPr>
              <w:pStyle w:val="Akapitzlist"/>
              <w:numPr>
                <w:ilvl w:val="3"/>
                <w:numId w:val="73"/>
              </w:numPr>
              <w:tabs>
                <w:tab w:val="clear" w:pos="1134"/>
              </w:tabs>
              <w:spacing w:before="240"/>
              <w:rPr>
                <w:rFonts w:asciiTheme="minorHAnsi" w:hAnsiTheme="minorHAnsi" w:cstheme="minorHAnsi"/>
                <w:sz w:val="20"/>
                <w:szCs w:val="20"/>
              </w:rPr>
            </w:pPr>
            <w:r w:rsidRPr="00A12B9F">
              <w:rPr>
                <w:rFonts w:asciiTheme="minorHAnsi" w:hAnsiTheme="minorHAnsi" w:cstheme="minorHAnsi"/>
                <w:sz w:val="20"/>
                <w:szCs w:val="20"/>
              </w:rPr>
              <w:t>…………………………………………………………………………………………………………………………</w:t>
            </w:r>
            <w:r w:rsidR="00A12B9F" w:rsidRPr="00A12B9F">
              <w:rPr>
                <w:rFonts w:asciiTheme="minorHAnsi" w:hAnsiTheme="minorHAnsi" w:cstheme="minorHAnsi"/>
                <w:sz w:val="20"/>
                <w:szCs w:val="20"/>
              </w:rPr>
              <w:t>,</w:t>
            </w:r>
          </w:p>
          <w:p w14:paraId="0E6903F6" w14:textId="480A550A" w:rsidR="00591765" w:rsidRPr="009E31F7" w:rsidRDefault="001747CA" w:rsidP="009E31F7">
            <w:pPr>
              <w:rPr>
                <w:rFonts w:asciiTheme="minorHAnsi" w:hAnsiTheme="minorHAnsi" w:cstheme="minorHAnsi"/>
                <w:sz w:val="20"/>
                <w:szCs w:val="20"/>
              </w:rPr>
            </w:pPr>
            <w:r w:rsidRPr="009E31F7">
              <w:rPr>
                <w:rFonts w:asciiTheme="minorHAnsi" w:hAnsiTheme="minorHAnsi" w:cstheme="minorHAnsi"/>
                <w:sz w:val="20"/>
                <w:szCs w:val="20"/>
              </w:rPr>
              <w:t>w których zakres wchodziło przeprowadzenie ogólnopolskiej kampanii społecznej lub informacyjnej lub edukacyjnej, a wartość każdej z tych kampanii wyniosła co najmniej 300 000 złotych brutto</w:t>
            </w:r>
            <w:r w:rsidR="00591765" w:rsidRPr="009E31F7">
              <w:rPr>
                <w:rFonts w:asciiTheme="minorHAnsi" w:hAnsiTheme="minorHAnsi" w:cstheme="minorHAnsi"/>
                <w:sz w:val="20"/>
                <w:szCs w:val="20"/>
              </w:rPr>
              <w:t>.</w:t>
            </w:r>
          </w:p>
          <w:p w14:paraId="6B9D7287" w14:textId="77777777" w:rsidR="003256D3" w:rsidRPr="00921161" w:rsidRDefault="003256D3" w:rsidP="00667BAD">
            <w:pPr>
              <w:pStyle w:val="Akapitzlist"/>
              <w:spacing w:before="240"/>
              <w:ind w:left="31"/>
              <w:rPr>
                <w:rFonts w:asciiTheme="minorHAnsi" w:hAnsiTheme="minorHAnsi" w:cstheme="minorHAnsi"/>
                <w:sz w:val="20"/>
                <w:szCs w:val="20"/>
              </w:rPr>
            </w:pPr>
          </w:p>
        </w:tc>
        <w:tc>
          <w:tcPr>
            <w:tcW w:w="2124" w:type="dxa"/>
            <w:vAlign w:val="center"/>
          </w:tcPr>
          <w:p w14:paraId="123F8D92" w14:textId="77777777" w:rsidR="003256D3" w:rsidRPr="008F2965" w:rsidRDefault="003256D3" w:rsidP="003256D3">
            <w:pPr>
              <w:jc w:val="center"/>
              <w:rPr>
                <w:rFonts w:asciiTheme="minorHAnsi" w:hAnsiTheme="minorHAnsi" w:cstheme="minorHAnsi"/>
                <w:sz w:val="18"/>
                <w:szCs w:val="18"/>
              </w:rPr>
            </w:pPr>
          </w:p>
        </w:tc>
      </w:tr>
    </w:tbl>
    <w:p w14:paraId="2B19F228" w14:textId="77777777" w:rsidR="00090796" w:rsidRPr="00705C03" w:rsidRDefault="00090796" w:rsidP="00090796">
      <w:pPr>
        <w:rPr>
          <w:rFonts w:asciiTheme="minorHAnsi" w:hAnsiTheme="minorHAnsi" w:cstheme="minorHAnsi"/>
          <w:b/>
          <w:bCs/>
          <w:color w:val="FF0000"/>
          <w:sz w:val="20"/>
          <w:szCs w:val="20"/>
          <w:u w:val="single"/>
        </w:rPr>
      </w:pPr>
    </w:p>
    <w:p w14:paraId="6AE7DEDA" w14:textId="77777777" w:rsidR="007809A3" w:rsidRDefault="007809A3" w:rsidP="008F2965">
      <w:pPr>
        <w:rPr>
          <w:rFonts w:asciiTheme="minorHAnsi" w:hAnsiTheme="minorHAnsi" w:cstheme="minorHAnsi"/>
          <w:b/>
          <w:bCs/>
          <w:sz w:val="20"/>
          <w:szCs w:val="20"/>
        </w:rPr>
      </w:pPr>
    </w:p>
    <w:p w14:paraId="10906D46" w14:textId="0A8351DA" w:rsidR="00090796" w:rsidRPr="008F2965" w:rsidRDefault="00090796" w:rsidP="008F2965">
      <w:pPr>
        <w:rPr>
          <w:rFonts w:asciiTheme="minorHAnsi" w:hAnsiTheme="minorHAnsi" w:cstheme="minorHAnsi"/>
          <w:b/>
          <w:bCs/>
          <w:sz w:val="20"/>
          <w:szCs w:val="20"/>
        </w:rPr>
      </w:pPr>
      <w:r w:rsidRPr="008F2965">
        <w:rPr>
          <w:rFonts w:asciiTheme="minorHAnsi" w:hAnsiTheme="minorHAnsi" w:cstheme="minorHAnsi"/>
          <w:b/>
          <w:bCs/>
          <w:sz w:val="20"/>
          <w:szCs w:val="20"/>
        </w:rPr>
        <w:t>Uwagi:</w:t>
      </w:r>
    </w:p>
    <w:p w14:paraId="25DE6480" w14:textId="77777777" w:rsidR="00591765" w:rsidRPr="00591765" w:rsidRDefault="00591765" w:rsidP="00591765">
      <w:pPr>
        <w:rPr>
          <w:rFonts w:asciiTheme="minorHAnsi" w:eastAsia="Arial Unicode MS" w:hAnsiTheme="minorHAnsi" w:cstheme="minorHAnsi"/>
          <w:sz w:val="20"/>
          <w:szCs w:val="20"/>
        </w:rPr>
      </w:pPr>
      <w:r w:rsidRPr="00591765">
        <w:rPr>
          <w:rFonts w:asciiTheme="minorHAnsi" w:eastAsia="Arial Unicode MS" w:hAnsiTheme="minorHAnsi" w:cstheme="minorHAnsi"/>
          <w:sz w:val="20"/>
          <w:szCs w:val="20"/>
        </w:rPr>
        <w:t>Dopuszcza się łączenie powyższych funkcji przez jedną osobę pod warunkiem, że osoba ta będzie posiadała niezbędne kwalifikacje i doświadczenie zawodowe wymagane dla każdej z tych łączonych funkcji.</w:t>
      </w:r>
    </w:p>
    <w:p w14:paraId="68F9F330" w14:textId="77777777" w:rsidR="009E31F7" w:rsidRDefault="009E31F7" w:rsidP="000F1CE2">
      <w:pPr>
        <w:jc w:val="both"/>
        <w:rPr>
          <w:rFonts w:asciiTheme="minorHAnsi" w:eastAsia="Arial Unicode MS" w:hAnsiTheme="minorHAnsi" w:cstheme="minorHAnsi"/>
          <w:sz w:val="20"/>
          <w:szCs w:val="20"/>
        </w:rPr>
      </w:pPr>
    </w:p>
    <w:p w14:paraId="7E03F22C" w14:textId="1E817F36" w:rsidR="00090796" w:rsidRDefault="00591765" w:rsidP="000F1CE2">
      <w:pPr>
        <w:jc w:val="both"/>
        <w:rPr>
          <w:rFonts w:asciiTheme="minorHAnsi" w:eastAsia="Arial Unicode MS" w:hAnsiTheme="minorHAnsi" w:cstheme="minorHAnsi"/>
          <w:sz w:val="20"/>
          <w:szCs w:val="20"/>
        </w:rPr>
      </w:pPr>
      <w:r w:rsidRPr="00591765">
        <w:rPr>
          <w:rFonts w:asciiTheme="minorHAnsi" w:eastAsia="Arial Unicode MS" w:hAnsiTheme="minorHAnsi" w:cstheme="minorHAnsi"/>
          <w:sz w:val="20"/>
          <w:szCs w:val="20"/>
        </w:rPr>
        <w:lastRenderedPageBreak/>
        <w:t>W odniesieniu do ekspertów ds. inwazyjnych gatunków obcych, w ramach wymaganego doświadczenia osób zdolnych do wykonania zamówienia Zamawiający uzna zarówno usługi realizowane na rzecz podmiotów zewnętrznych, jak i prace realizowane przez podmioty, w których zatrudnione są wskazane przez Wykonawcę osoby (finansowanie ze środków własnych jak i zewnętrznych), a także prace i projekty autorskie.</w:t>
      </w:r>
    </w:p>
    <w:p w14:paraId="41471A78" w14:textId="77777777" w:rsidR="003635D0" w:rsidRPr="008F2965" w:rsidRDefault="003635D0" w:rsidP="000F1CE2">
      <w:pPr>
        <w:jc w:val="both"/>
        <w:rPr>
          <w:rFonts w:asciiTheme="minorHAnsi" w:eastAsia="Arial" w:hAnsiTheme="minorHAnsi" w:cstheme="minorHAnsi"/>
          <w:bCs/>
          <w:sz w:val="20"/>
          <w:szCs w:val="20"/>
        </w:rPr>
      </w:pPr>
    </w:p>
    <w:p w14:paraId="29BE4E1C" w14:textId="2E90ECCD" w:rsidR="009E31F7" w:rsidRPr="00771E05" w:rsidRDefault="00D62E2F" w:rsidP="003635D0">
      <w:pPr>
        <w:spacing w:after="120"/>
        <w:jc w:val="both"/>
        <w:rPr>
          <w:rFonts w:asciiTheme="minorHAnsi" w:eastAsia="Arial" w:hAnsiTheme="minorHAnsi" w:cstheme="minorHAnsi"/>
          <w:bCs/>
          <w:sz w:val="20"/>
          <w:szCs w:val="20"/>
        </w:rPr>
      </w:pPr>
      <w:r w:rsidRPr="00421D15">
        <w:rPr>
          <w:rFonts w:asciiTheme="minorHAnsi" w:eastAsia="Arial" w:hAnsiTheme="minorHAnsi" w:cstheme="minorHAnsi"/>
          <w:bCs/>
          <w:sz w:val="20"/>
          <w:szCs w:val="20"/>
          <w:vertAlign w:val="superscript"/>
        </w:rPr>
        <w:t xml:space="preserve">1 </w:t>
      </w:r>
      <w:r w:rsidRPr="00421D15">
        <w:rPr>
          <w:rFonts w:asciiTheme="minorHAnsi" w:eastAsia="Arial" w:hAnsiTheme="minorHAnsi" w:cstheme="minorHAnsi"/>
          <w:bCs/>
          <w:sz w:val="20"/>
          <w:szCs w:val="20"/>
        </w:rPr>
        <w:t>Zgodnie z rozporządzeniem Ministra Edukacji i Nauki z dnia 11 października 2022 r. w sprawie dziedzin nauki i dyscyplin naukowych oraz dyscyplin artystycznych (Dz.U. 2022 poz. 2202)</w:t>
      </w:r>
      <w:r w:rsidR="00BD78F9" w:rsidRPr="00421D15">
        <w:rPr>
          <w:rFonts w:asciiTheme="minorHAnsi" w:eastAsia="Arial" w:hAnsiTheme="minorHAnsi" w:cstheme="minorHAnsi"/>
          <w:bCs/>
          <w:sz w:val="20"/>
          <w:szCs w:val="20"/>
        </w:rPr>
        <w:t>,</w:t>
      </w:r>
    </w:p>
    <w:p w14:paraId="73A3DA18" w14:textId="74E73073" w:rsidR="00771E05" w:rsidRPr="00421D15" w:rsidRDefault="00771E05" w:rsidP="00421D15">
      <w:pPr>
        <w:tabs>
          <w:tab w:val="center" w:pos="5954"/>
        </w:tabs>
        <w:spacing w:after="120"/>
        <w:jc w:val="both"/>
        <w:rPr>
          <w:rFonts w:asciiTheme="minorHAnsi" w:hAnsiTheme="minorHAnsi" w:cstheme="minorHAnsi"/>
          <w:b/>
          <w:i/>
          <w:sz w:val="20"/>
          <w:szCs w:val="20"/>
        </w:rPr>
      </w:pPr>
      <w:r>
        <w:rPr>
          <w:rFonts w:asciiTheme="minorHAnsi" w:eastAsia="Calibri" w:hAnsiTheme="minorHAnsi" w:cstheme="minorHAnsi"/>
          <w:sz w:val="20"/>
          <w:szCs w:val="20"/>
          <w:vertAlign w:val="superscript"/>
          <w:lang w:eastAsia="en-US"/>
        </w:rPr>
        <w:t>2</w:t>
      </w:r>
      <w:r w:rsidRPr="00421D15">
        <w:rPr>
          <w:rFonts w:asciiTheme="minorHAnsi" w:eastAsia="Calibri" w:hAnsiTheme="minorHAnsi" w:cstheme="minorHAnsi"/>
          <w:sz w:val="20"/>
          <w:szCs w:val="20"/>
          <w:vertAlign w:val="superscript"/>
          <w:lang w:eastAsia="en-US"/>
        </w:rPr>
        <w:t xml:space="preserve"> </w:t>
      </w:r>
      <w:r w:rsidRPr="00421D15">
        <w:rPr>
          <w:rFonts w:asciiTheme="minorHAnsi" w:eastAsia="Calibri" w:hAnsiTheme="minorHAnsi" w:cstheme="minorHAnsi"/>
          <w:sz w:val="20"/>
          <w:szCs w:val="20"/>
          <w:lang w:eastAsia="en-US"/>
        </w:rPr>
        <w:t>Poprzez przedsięwzięcie rozumie się ograniczone czasowo działanie zakończone konkretnym produktem (np. dokumentem o charakterze publikacji naukowej lub popularno-naukowej lub pracy naukowej, wytycznych, zaleceń, rekomendacji, ekspertyzy, koncepcji, programu, planu, studium, inwentaryzacji przyrodniczej, dobrych praktyk, raportu) lub określonym rezultatem (np. wykonanie bez wad zamówienia na prace terenowe).</w:t>
      </w:r>
    </w:p>
    <w:p w14:paraId="1B14377C" w14:textId="781D086B" w:rsidR="00090796" w:rsidRPr="00771E05" w:rsidRDefault="00771E05" w:rsidP="003635D0">
      <w:pPr>
        <w:autoSpaceDE w:val="0"/>
        <w:autoSpaceDN w:val="0"/>
        <w:adjustRightInd w:val="0"/>
        <w:spacing w:after="120"/>
        <w:jc w:val="both"/>
        <w:rPr>
          <w:rFonts w:asciiTheme="minorHAnsi" w:hAnsiTheme="minorHAnsi" w:cstheme="minorHAnsi"/>
          <w:sz w:val="20"/>
          <w:szCs w:val="20"/>
        </w:rPr>
      </w:pPr>
      <w:r>
        <w:rPr>
          <w:rFonts w:asciiTheme="minorHAnsi" w:hAnsiTheme="minorHAnsi" w:cstheme="minorHAnsi"/>
          <w:sz w:val="20"/>
          <w:szCs w:val="20"/>
          <w:vertAlign w:val="superscript"/>
        </w:rPr>
        <w:t>3</w:t>
      </w:r>
      <w:r w:rsidR="00D62E2F" w:rsidRPr="00771E05">
        <w:rPr>
          <w:rFonts w:asciiTheme="minorHAnsi" w:hAnsiTheme="minorHAnsi" w:cstheme="minorHAnsi"/>
          <w:sz w:val="20"/>
          <w:szCs w:val="20"/>
          <w:vertAlign w:val="superscript"/>
        </w:rPr>
        <w:t xml:space="preserve"> </w:t>
      </w:r>
      <w:r w:rsidR="00EB1273" w:rsidRPr="00771E05">
        <w:rPr>
          <w:rFonts w:asciiTheme="minorHAnsi" w:hAnsiTheme="minorHAnsi" w:cstheme="minorHAnsi"/>
          <w:sz w:val="20"/>
          <w:szCs w:val="20"/>
        </w:rPr>
        <w:t>Wykonawca powinien wskazać, na jakiej podstawie dysponuje lub będzie dysponował osobami wskazanymi do realizacji zamówienia, tzw. dysponowanie pośrednie (np. zobowiązanie podmiotu trzeciego). Jeżeli wykonawca polega na osobach zdolnych do wykonania zamówienia, innych podmiotów należy do powyższego wykazu dołączyć pisemne zobowiązania tych podmiotów do oddania do dyspozycji tych osób na okres korzystania z nich przy wykonywaniu zamówienia. tzw. dysponowanie bezpośrednie (np. pracownik wykonawcy (umowa o pracę), zleceniobiorca na podstawie umowy cywilno-prawnej (umowa zlecenie /umowa o dzieło)</w:t>
      </w:r>
      <w:r w:rsidR="00057E18" w:rsidRPr="00771E05">
        <w:rPr>
          <w:rFonts w:asciiTheme="minorHAnsi" w:hAnsiTheme="minorHAnsi" w:cstheme="minorHAnsi"/>
          <w:sz w:val="20"/>
          <w:szCs w:val="20"/>
        </w:rPr>
        <w:t>)</w:t>
      </w:r>
      <w:r w:rsidR="00EB1273" w:rsidRPr="00771E05">
        <w:rPr>
          <w:rFonts w:asciiTheme="minorHAnsi" w:hAnsiTheme="minorHAnsi" w:cstheme="minorHAnsi"/>
          <w:sz w:val="20"/>
          <w:szCs w:val="20"/>
        </w:rPr>
        <w:t>.</w:t>
      </w:r>
      <w:r w:rsidR="004B7013" w:rsidRPr="00771E05">
        <w:rPr>
          <w:rFonts w:asciiTheme="minorHAnsi" w:hAnsiTheme="minorHAnsi" w:cstheme="minorHAnsi"/>
          <w:sz w:val="20"/>
          <w:szCs w:val="20"/>
        </w:rPr>
        <w:t xml:space="preserve"> </w:t>
      </w:r>
    </w:p>
    <w:p w14:paraId="2C3E9CFA" w14:textId="77777777" w:rsidR="00CE6B84" w:rsidRDefault="00CE6B84" w:rsidP="00921161">
      <w:pPr>
        <w:tabs>
          <w:tab w:val="center" w:pos="5954"/>
        </w:tabs>
        <w:rPr>
          <w:rFonts w:asciiTheme="minorHAnsi" w:hAnsiTheme="minorHAnsi" w:cstheme="minorHAnsi"/>
          <w:b/>
          <w:i/>
          <w:sz w:val="22"/>
          <w:szCs w:val="22"/>
        </w:rPr>
      </w:pPr>
    </w:p>
    <w:p w14:paraId="52142F6F" w14:textId="7620399C" w:rsidR="0091756B" w:rsidRPr="00340C7C" w:rsidRDefault="0091756B" w:rsidP="00921161">
      <w:pPr>
        <w:tabs>
          <w:tab w:val="center" w:pos="5954"/>
        </w:tabs>
        <w:ind w:left="7797"/>
        <w:rPr>
          <w:rFonts w:asciiTheme="minorHAnsi" w:hAnsiTheme="minorHAnsi" w:cstheme="minorHAnsi"/>
          <w:sz w:val="20"/>
          <w:szCs w:val="20"/>
        </w:rPr>
      </w:pPr>
      <w:r w:rsidRPr="0016105D">
        <w:rPr>
          <w:rFonts w:asciiTheme="minorHAnsi" w:hAnsiTheme="minorHAnsi" w:cstheme="minorHAnsi"/>
          <w:b/>
          <w:i/>
          <w:sz w:val="22"/>
          <w:szCs w:val="22"/>
        </w:rPr>
        <w:t>dokument należy podpisać kwalifikowanym podpisem elektronicznym przez osobę lub osoby umocowane do złożenia podpisu w imieniu Wykonawcy</w:t>
      </w:r>
    </w:p>
    <w:sectPr w:rsidR="0091756B" w:rsidRPr="00340C7C" w:rsidSect="003C34F2">
      <w:endnotePr>
        <w:numFmt w:val="decimal"/>
      </w:endnotePr>
      <w:pgSz w:w="16840" w:h="11907" w:orient="landscape" w:code="9"/>
      <w:pgMar w:top="1418" w:right="1389" w:bottom="1418" w:left="1418" w:header="284"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E403F" w14:textId="77777777" w:rsidR="003E6D42" w:rsidRDefault="003E6D42">
      <w:r>
        <w:separator/>
      </w:r>
    </w:p>
  </w:endnote>
  <w:endnote w:type="continuationSeparator" w:id="0">
    <w:p w14:paraId="4C672F8C" w14:textId="77777777" w:rsidR="003E6D42" w:rsidRDefault="003E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65701" w14:textId="5D289E08" w:rsidR="00FF54D4" w:rsidRDefault="00FF54D4" w:rsidP="00325655"/>
  <w:p w14:paraId="5204F157" w14:textId="2CADB14E" w:rsidR="00FF54D4" w:rsidRDefault="00FF54D4" w:rsidP="00736A73">
    <w:pPr>
      <w:jc w:val="center"/>
    </w:pPr>
    <w:r>
      <w:rPr>
        <w:noProof/>
      </w:rPr>
      <w:drawing>
        <wp:inline distT="0" distB="0" distL="0" distR="0" wp14:anchorId="25D70898" wp14:editId="45717281">
          <wp:extent cx="5753100" cy="666750"/>
          <wp:effectExtent l="0" t="0" r="0" b="0"/>
          <wp:docPr id="4403415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90174A5" w14:textId="77777777" w:rsidR="00FF54D4" w:rsidRDefault="00FF54D4" w:rsidP="009C7838">
    <w:pPr>
      <w:jc w:val="center"/>
    </w:pPr>
  </w:p>
  <w:p w14:paraId="1B99B661" w14:textId="77777777" w:rsidR="00FF54D4" w:rsidRPr="00325655" w:rsidRDefault="00FF54D4" w:rsidP="009C783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18BAD" w14:textId="459CD83F" w:rsidR="00825450" w:rsidRDefault="00825450" w:rsidP="00825450">
    <w:pPr>
      <w:pStyle w:val="Stopka"/>
      <w:jc w:val="center"/>
    </w:pPr>
    <w:r>
      <w:rPr>
        <w:noProof/>
      </w:rPr>
      <w:drawing>
        <wp:inline distT="0" distB="0" distL="0" distR="0" wp14:anchorId="2D20BCA8" wp14:editId="5BF255B7">
          <wp:extent cx="5753100" cy="666750"/>
          <wp:effectExtent l="0" t="0" r="0" b="0"/>
          <wp:docPr id="19170490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20466" w14:textId="77777777" w:rsidR="003E6D42" w:rsidRDefault="003E6D42">
      <w:r>
        <w:separator/>
      </w:r>
    </w:p>
  </w:footnote>
  <w:footnote w:type="continuationSeparator" w:id="0">
    <w:p w14:paraId="0C8285F8" w14:textId="77777777" w:rsidR="003E6D42" w:rsidRDefault="003E6D42">
      <w:r>
        <w:continuationSeparator/>
      </w:r>
    </w:p>
  </w:footnote>
  <w:footnote w:id="1">
    <w:p w14:paraId="577BC116" w14:textId="77777777" w:rsidR="00FF54D4" w:rsidRPr="006A706E" w:rsidRDefault="00FF54D4" w:rsidP="00B35A47">
      <w:pPr>
        <w:autoSpaceDE w:val="0"/>
        <w:autoSpaceDN w:val="0"/>
        <w:adjustRightInd w:val="0"/>
        <w:jc w:val="both"/>
        <w:rPr>
          <w:rFonts w:asciiTheme="minorHAnsi" w:hAnsiTheme="minorHAnsi" w:cstheme="minorHAnsi"/>
        </w:rPr>
      </w:pPr>
      <w:r w:rsidRPr="006A706E">
        <w:rPr>
          <w:rFonts w:asciiTheme="minorHAnsi" w:hAnsiTheme="minorHAnsi" w:cstheme="minorHAnsi"/>
          <w:i/>
          <w:iCs/>
          <w:sz w:val="20"/>
          <w:szCs w:val="20"/>
          <w:vertAlign w:val="superscript"/>
        </w:rPr>
        <w:footnoteRef/>
      </w:r>
      <w:r w:rsidRPr="006A706E">
        <w:rPr>
          <w:rFonts w:asciiTheme="minorHAnsi" w:hAnsiTheme="minorHAnsi" w:cstheme="minorHAnsi"/>
          <w:i/>
          <w:iCs/>
          <w:sz w:val="20"/>
          <w:szCs w:val="20"/>
          <w:vertAlign w:val="superscript"/>
        </w:rPr>
        <w:t xml:space="preserve"> </w:t>
      </w:r>
      <w:r w:rsidRPr="006A706E">
        <w:rPr>
          <w:rFonts w:asciiTheme="minorHAnsi" w:hAnsiTheme="minorHAnsi" w:cstheme="minorHAnsi"/>
          <w:i/>
          <w:iCs/>
          <w:sz w:val="18"/>
          <w:szCs w:val="18"/>
        </w:rPr>
        <w:t>Zgodnie z ustawą z dnia 11 marca 2004 r. o podatku od towarów i usług (Dz. U. z 2021 r. poz. 685, 694 i 802)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189C71"/>
    <w:multiLevelType w:val="hybridMultilevel"/>
    <w:tmpl w:val="98DEFF2C"/>
    <w:lvl w:ilvl="0" w:tplc="FFFFFFFF">
      <w:start w:val="1"/>
      <w:numFmt w:val="ideographDigital"/>
      <w:lvlText w:val=""/>
      <w:lvlJc w:val="left"/>
    </w:lvl>
    <w:lvl w:ilvl="1" w:tplc="E99A6910">
      <w:start w:val="1"/>
      <w:numFmt w:val="decimal"/>
      <w:lvlText w:val="%2)"/>
      <w:lvlJc w:val="left"/>
      <w:rPr>
        <w:rFonts w:hint="default"/>
        <w:b w:val="0"/>
        <w:bCs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802EED9E"/>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hAnsi="Arial" w:cs="Arial"/>
        <w:lang w:val="pl-P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0"/>
        </w:tabs>
        <w:ind w:left="1068" w:hanging="360"/>
      </w:pPr>
      <w:rPr>
        <w:rFonts w:ascii="Arial" w:hAnsi="Arial" w:cs="Arial"/>
        <w:lang w:val="pl-PL"/>
      </w:rPr>
    </w:lvl>
  </w:abstractNum>
  <w:abstractNum w:abstractNumId="4"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6"/>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7"/>
    <w:multiLevelType w:val="multilevel"/>
    <w:tmpl w:val="00000007"/>
    <w:name w:val="WW8Num7"/>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8"/>
    <w:multiLevelType w:val="multilevel"/>
    <w:tmpl w:val="00000008"/>
    <w:name w:val="WW8Num8"/>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9"/>
    <w:multiLevelType w:val="multilevel"/>
    <w:tmpl w:val="00000009"/>
    <w:name w:val="WW8Num9"/>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0A"/>
    <w:multiLevelType w:val="multilevel"/>
    <w:tmpl w:val="0000000A"/>
    <w:name w:val="WW8Num10"/>
    <w:lvl w:ilvl="0">
      <w:start w:val="9"/>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B"/>
    <w:multiLevelType w:val="multilevel"/>
    <w:tmpl w:val="0000000B"/>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0C"/>
    <w:multiLevelType w:val="multilevel"/>
    <w:tmpl w:val="0000000C"/>
    <w:name w:val="WW8Num12"/>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0E"/>
    <w:multiLevelType w:val="multilevel"/>
    <w:tmpl w:val="0000000E"/>
    <w:name w:val="WW8Num1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15" w15:restartNumberingAfterBreak="0">
    <w:nsid w:val="0000000F"/>
    <w:multiLevelType w:val="singleLevel"/>
    <w:tmpl w:val="FDF899F8"/>
    <w:name w:val="WW8Num32"/>
    <w:lvl w:ilvl="0">
      <w:start w:val="1"/>
      <w:numFmt w:val="decimal"/>
      <w:lvlText w:val="%1."/>
      <w:lvlJc w:val="left"/>
      <w:pPr>
        <w:tabs>
          <w:tab w:val="num" w:pos="390"/>
        </w:tabs>
        <w:ind w:left="390" w:hanging="390"/>
      </w:pPr>
      <w:rPr>
        <w:rFonts w:hint="default"/>
        <w:b w:val="0"/>
        <w:sz w:val="24"/>
        <w:szCs w:val="24"/>
      </w:rPr>
    </w:lvl>
  </w:abstractNum>
  <w:abstractNum w:abstractNumId="16" w15:restartNumberingAfterBreak="0">
    <w:nsid w:val="02674ABF"/>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2CD2D0C"/>
    <w:multiLevelType w:val="multilevel"/>
    <w:tmpl w:val="B6D472BE"/>
    <w:lvl w:ilvl="0">
      <w:start w:val="2"/>
      <w:numFmt w:val="decimal"/>
      <w:lvlText w:val="%1."/>
      <w:lvlJc w:val="left"/>
      <w:pPr>
        <w:ind w:left="360" w:hanging="360"/>
      </w:pPr>
      <w:rPr>
        <w:rFonts w:hint="default"/>
        <w:b/>
      </w:rPr>
    </w:lvl>
    <w:lvl w:ilvl="1">
      <w:start w:val="1"/>
      <w:numFmt w:val="bullet"/>
      <w:lvlText w:val=""/>
      <w:lvlJc w:val="left"/>
      <w:pPr>
        <w:ind w:left="1920" w:hanging="360"/>
      </w:pPr>
      <w:rPr>
        <w:rFonts w:ascii="Symbol" w:hAnsi="Symbol" w:hint="default"/>
      </w:rPr>
    </w:lvl>
    <w:lvl w:ilvl="2">
      <w:start w:val="1"/>
      <w:numFmt w:val="decimal"/>
      <w:lvlText w:val="%1.%2)%3."/>
      <w:lvlJc w:val="left"/>
      <w:pPr>
        <w:ind w:left="3840" w:hanging="720"/>
      </w:pPr>
      <w:rPr>
        <w:rFonts w:hint="default"/>
        <w:b/>
      </w:rPr>
    </w:lvl>
    <w:lvl w:ilvl="3">
      <w:start w:val="1"/>
      <w:numFmt w:val="decimal"/>
      <w:lvlText w:val="%1.%2)%3.%4."/>
      <w:lvlJc w:val="left"/>
      <w:pPr>
        <w:ind w:left="5400" w:hanging="720"/>
      </w:pPr>
      <w:rPr>
        <w:rFonts w:hint="default"/>
        <w:b/>
      </w:rPr>
    </w:lvl>
    <w:lvl w:ilvl="4">
      <w:start w:val="1"/>
      <w:numFmt w:val="decimal"/>
      <w:lvlText w:val="%1.%2)%3.%4.%5."/>
      <w:lvlJc w:val="left"/>
      <w:pPr>
        <w:ind w:left="7320" w:hanging="1080"/>
      </w:pPr>
      <w:rPr>
        <w:rFonts w:hint="default"/>
        <w:b/>
      </w:rPr>
    </w:lvl>
    <w:lvl w:ilvl="5">
      <w:start w:val="1"/>
      <w:numFmt w:val="decimal"/>
      <w:lvlText w:val="%1.%2)%3.%4.%5.%6."/>
      <w:lvlJc w:val="left"/>
      <w:pPr>
        <w:ind w:left="8880" w:hanging="1080"/>
      </w:pPr>
      <w:rPr>
        <w:rFonts w:hint="default"/>
        <w:b/>
      </w:rPr>
    </w:lvl>
    <w:lvl w:ilvl="6">
      <w:start w:val="1"/>
      <w:numFmt w:val="decimal"/>
      <w:lvlText w:val="%1.%2)%3.%4.%5.%6.%7."/>
      <w:lvlJc w:val="left"/>
      <w:pPr>
        <w:ind w:left="10800" w:hanging="1440"/>
      </w:pPr>
      <w:rPr>
        <w:rFonts w:hint="default"/>
        <w:b/>
      </w:rPr>
    </w:lvl>
    <w:lvl w:ilvl="7">
      <w:start w:val="1"/>
      <w:numFmt w:val="decimal"/>
      <w:lvlText w:val="%1.%2)%3.%4.%5.%6.%7.%8."/>
      <w:lvlJc w:val="left"/>
      <w:pPr>
        <w:ind w:left="12360" w:hanging="1440"/>
      </w:pPr>
      <w:rPr>
        <w:rFonts w:hint="default"/>
        <w:b/>
      </w:rPr>
    </w:lvl>
    <w:lvl w:ilvl="8">
      <w:start w:val="1"/>
      <w:numFmt w:val="decimal"/>
      <w:lvlText w:val="%1.%2)%3.%4.%5.%6.%7.%8.%9."/>
      <w:lvlJc w:val="left"/>
      <w:pPr>
        <w:ind w:left="14280" w:hanging="1800"/>
      </w:pPr>
      <w:rPr>
        <w:rFonts w:hint="default"/>
        <w:b/>
      </w:rPr>
    </w:lvl>
  </w:abstractNum>
  <w:abstractNum w:abstractNumId="18" w15:restartNumberingAfterBreak="0">
    <w:nsid w:val="042061F0"/>
    <w:multiLevelType w:val="hybridMultilevel"/>
    <w:tmpl w:val="EA8EFEC6"/>
    <w:lvl w:ilvl="0" w:tplc="A462E6FE">
      <w:start w:val="1"/>
      <w:numFmt w:val="decimal"/>
      <w:lvlText w:val="%1)"/>
      <w:lvlJc w:val="left"/>
      <w:pPr>
        <w:ind w:left="720" w:hanging="360"/>
      </w:pPr>
      <w:rPr>
        <w:rFonts w:asciiTheme="minorHAnsi" w:hAnsiTheme="minorHAnsi" w:cstheme="minorHAnsi" w:hint="default"/>
        <w:b/>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AE2FBE"/>
    <w:multiLevelType w:val="multilevel"/>
    <w:tmpl w:val="B68E012A"/>
    <w:lvl w:ilvl="0">
      <w:start w:val="1"/>
      <w:numFmt w:val="decimal"/>
      <w:lvlText w:val="%1."/>
      <w:lvlJc w:val="left"/>
      <w:pPr>
        <w:ind w:left="720" w:hanging="360"/>
      </w:pPr>
      <w:rPr>
        <w:rFonts w:asciiTheme="minorHAnsi" w:hAnsiTheme="minorHAnsi" w:cs="Times New Roman" w:hint="default"/>
        <w:b w:val="0"/>
        <w:bCs/>
        <w:i w:val="0"/>
      </w:rPr>
    </w:lvl>
    <w:lvl w:ilvl="1">
      <w:start w:val="1"/>
      <w:numFmt w:val="decimal"/>
      <w:isLgl/>
      <w:lvlText w:val="%1.%2."/>
      <w:lvlJc w:val="left"/>
      <w:pPr>
        <w:ind w:left="834" w:hanging="408"/>
      </w:pPr>
      <w:rPr>
        <w:rFonts w:hint="default"/>
      </w:rPr>
    </w:lvl>
    <w:lvl w:ilvl="2">
      <w:start w:val="1"/>
      <w:numFmt w:val="decimal"/>
      <w:isLgl/>
      <w:lvlText w:val="%1.%2.%3."/>
      <w:lvlJc w:val="left"/>
      <w:pPr>
        <w:ind w:left="1212" w:hanging="720"/>
      </w:pPr>
      <w:rPr>
        <w:rFonts w:hint="default"/>
      </w:rPr>
    </w:lvl>
    <w:lvl w:ilvl="3">
      <w:start w:val="1"/>
      <w:numFmt w:val="decimalZero"/>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062904DA"/>
    <w:multiLevelType w:val="hybridMultilevel"/>
    <w:tmpl w:val="BC301BAA"/>
    <w:lvl w:ilvl="0" w:tplc="04150011">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08D928A3"/>
    <w:multiLevelType w:val="hybridMultilevel"/>
    <w:tmpl w:val="156E6F80"/>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96F0706"/>
    <w:multiLevelType w:val="multilevel"/>
    <w:tmpl w:val="3DC87A10"/>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15:restartNumberingAfterBreak="0">
    <w:nsid w:val="0A691732"/>
    <w:multiLevelType w:val="hybridMultilevel"/>
    <w:tmpl w:val="D2025304"/>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0A797085"/>
    <w:multiLevelType w:val="hybridMultilevel"/>
    <w:tmpl w:val="66C031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156359"/>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15:restartNumberingAfterBreak="0">
    <w:nsid w:val="0E230C02"/>
    <w:multiLevelType w:val="multilevel"/>
    <w:tmpl w:val="E24C2B4A"/>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2"/>
      <w:numFmt w:val="upperRoman"/>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7" w15:restartNumberingAfterBreak="0">
    <w:nsid w:val="108C77C3"/>
    <w:multiLevelType w:val="hybridMultilevel"/>
    <w:tmpl w:val="EA765A30"/>
    <w:lvl w:ilvl="0" w:tplc="62EA362C">
      <w:start w:val="1"/>
      <w:numFmt w:val="decimal"/>
      <w:lvlText w:val="%1)"/>
      <w:lvlJc w:val="left"/>
      <w:pPr>
        <w:ind w:left="720" w:hanging="360"/>
      </w:pPr>
      <w:rPr>
        <w:rFonts w:hint="default"/>
        <w:b w:val="0"/>
        <w:bCs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FD2DD7"/>
    <w:multiLevelType w:val="hybridMultilevel"/>
    <w:tmpl w:val="7FD8E5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D2D77AA"/>
    <w:multiLevelType w:val="multilevel"/>
    <w:tmpl w:val="0B306B46"/>
    <w:lvl w:ilvl="0">
      <w:start w:val="1"/>
      <w:numFmt w:val="decimal"/>
      <w:lvlText w:val="%1."/>
      <w:lvlJc w:val="left"/>
      <w:pPr>
        <w:ind w:left="1004" w:hanging="360"/>
      </w:pPr>
      <w:rPr>
        <w:b w:val="0"/>
        <w:bCs/>
      </w:rPr>
    </w:lvl>
    <w:lvl w:ilvl="1">
      <w:start w:val="1"/>
      <w:numFmt w:val="decimal"/>
      <w:isLgl/>
      <w:lvlText w:val="%1.%2"/>
      <w:lvlJc w:val="left"/>
      <w:pPr>
        <w:ind w:left="4500" w:hanging="360"/>
      </w:pPr>
      <w:rPr>
        <w:rFonts w:hint="default"/>
      </w:rPr>
    </w:lvl>
    <w:lvl w:ilvl="2">
      <w:start w:val="1"/>
      <w:numFmt w:val="decimal"/>
      <w:isLgl/>
      <w:lvlText w:val="%1.%2.%3"/>
      <w:lvlJc w:val="left"/>
      <w:pPr>
        <w:ind w:left="8356" w:hanging="720"/>
      </w:pPr>
      <w:rPr>
        <w:rFonts w:hint="default"/>
      </w:rPr>
    </w:lvl>
    <w:lvl w:ilvl="3">
      <w:start w:val="1"/>
      <w:numFmt w:val="decimal"/>
      <w:isLgl/>
      <w:lvlText w:val="%1.%2.%3.%4"/>
      <w:lvlJc w:val="left"/>
      <w:pPr>
        <w:ind w:left="11852" w:hanging="720"/>
      </w:pPr>
      <w:rPr>
        <w:rFonts w:hint="default"/>
      </w:rPr>
    </w:lvl>
    <w:lvl w:ilvl="4">
      <w:start w:val="1"/>
      <w:numFmt w:val="decimal"/>
      <w:isLgl/>
      <w:lvlText w:val="%1.%2.%3.%4.%5"/>
      <w:lvlJc w:val="left"/>
      <w:pPr>
        <w:ind w:left="15708" w:hanging="1080"/>
      </w:pPr>
      <w:rPr>
        <w:rFonts w:hint="default"/>
      </w:rPr>
    </w:lvl>
    <w:lvl w:ilvl="5">
      <w:start w:val="1"/>
      <w:numFmt w:val="decimal"/>
      <w:isLgl/>
      <w:lvlText w:val="%1.%2.%3.%4.%5.%6"/>
      <w:lvlJc w:val="left"/>
      <w:pPr>
        <w:ind w:left="19204" w:hanging="1080"/>
      </w:pPr>
      <w:rPr>
        <w:rFonts w:hint="default"/>
      </w:rPr>
    </w:lvl>
    <w:lvl w:ilvl="6">
      <w:start w:val="1"/>
      <w:numFmt w:val="decimal"/>
      <w:isLgl/>
      <w:lvlText w:val="%1.%2.%3.%4.%5.%6.%7"/>
      <w:lvlJc w:val="left"/>
      <w:pPr>
        <w:ind w:left="23060" w:hanging="1440"/>
      </w:pPr>
      <w:rPr>
        <w:rFonts w:hint="default"/>
      </w:rPr>
    </w:lvl>
    <w:lvl w:ilvl="7">
      <w:start w:val="1"/>
      <w:numFmt w:val="decimal"/>
      <w:isLgl/>
      <w:lvlText w:val="%1.%2.%3.%4.%5.%6.%7.%8"/>
      <w:lvlJc w:val="left"/>
      <w:pPr>
        <w:ind w:left="26556" w:hanging="1440"/>
      </w:pPr>
      <w:rPr>
        <w:rFonts w:hint="default"/>
      </w:rPr>
    </w:lvl>
    <w:lvl w:ilvl="8">
      <w:start w:val="1"/>
      <w:numFmt w:val="decimal"/>
      <w:isLgl/>
      <w:lvlText w:val="%1.%2.%3.%4.%5.%6.%7.%8.%9"/>
      <w:lvlJc w:val="left"/>
      <w:pPr>
        <w:ind w:left="30052" w:hanging="1440"/>
      </w:pPr>
      <w:rPr>
        <w:rFonts w:hint="default"/>
      </w:rPr>
    </w:lvl>
  </w:abstractNum>
  <w:abstractNum w:abstractNumId="30" w15:restartNumberingAfterBreak="0">
    <w:nsid w:val="1DBE2D9A"/>
    <w:multiLevelType w:val="hybridMultilevel"/>
    <w:tmpl w:val="B2200D96"/>
    <w:lvl w:ilvl="0" w:tplc="76563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236CE0"/>
    <w:multiLevelType w:val="hybridMultilevel"/>
    <w:tmpl w:val="97C2544E"/>
    <w:lvl w:ilvl="0" w:tplc="C928A8D0">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1E560FC7"/>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3" w15:restartNumberingAfterBreak="0">
    <w:nsid w:val="1E8D4754"/>
    <w:multiLevelType w:val="hybridMultilevel"/>
    <w:tmpl w:val="C4AEF480"/>
    <w:lvl w:ilvl="0" w:tplc="577C870A">
      <w:start w:val="1"/>
      <w:numFmt w:val="decimal"/>
      <w:lvlText w:val="%1."/>
      <w:lvlJc w:val="left"/>
      <w:pPr>
        <w:tabs>
          <w:tab w:val="num" w:pos="720"/>
        </w:tabs>
        <w:ind w:left="720" w:hanging="360"/>
      </w:pPr>
      <w:rPr>
        <w:rFonts w:hint="default"/>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CF217C"/>
    <w:multiLevelType w:val="hybridMultilevel"/>
    <w:tmpl w:val="B0D8BDDA"/>
    <w:lvl w:ilvl="0" w:tplc="91C6C290">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5" w15:restartNumberingAfterBreak="0">
    <w:nsid w:val="1F9A1C88"/>
    <w:multiLevelType w:val="hybridMultilevel"/>
    <w:tmpl w:val="9EB4E840"/>
    <w:lvl w:ilvl="0" w:tplc="FFFFFFFF">
      <w:start w:val="1"/>
      <w:numFmt w:val="decimal"/>
      <w:lvlText w:val="%1."/>
      <w:lvlJc w:val="left"/>
      <w:pPr>
        <w:tabs>
          <w:tab w:val="num" w:pos="720"/>
        </w:tabs>
        <w:ind w:left="720" w:hanging="360"/>
      </w:pPr>
      <w:rPr>
        <w:rFonts w:hint="default"/>
        <w:b w:val="0"/>
        <w:bCs/>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A9271A"/>
    <w:multiLevelType w:val="hybridMultilevel"/>
    <w:tmpl w:val="973C5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6A5DE4"/>
    <w:multiLevelType w:val="hybridMultilevel"/>
    <w:tmpl w:val="6890BF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69D0F95"/>
    <w:multiLevelType w:val="hybridMultilevel"/>
    <w:tmpl w:val="9EB4E840"/>
    <w:lvl w:ilvl="0" w:tplc="A7A84F96">
      <w:start w:val="1"/>
      <w:numFmt w:val="decimal"/>
      <w:lvlText w:val="%1."/>
      <w:lvlJc w:val="left"/>
      <w:pPr>
        <w:tabs>
          <w:tab w:val="num" w:pos="720"/>
        </w:tabs>
        <w:ind w:left="720" w:hanging="360"/>
      </w:pPr>
      <w:rPr>
        <w:rFonts w:hint="default"/>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B10A51"/>
    <w:multiLevelType w:val="hybridMultilevel"/>
    <w:tmpl w:val="FEB29B72"/>
    <w:lvl w:ilvl="0" w:tplc="D4102A9E">
      <w:start w:val="1"/>
      <w:numFmt w:val="decimal"/>
      <w:lvlText w:val="%1."/>
      <w:lvlJc w:val="left"/>
      <w:pPr>
        <w:ind w:left="644" w:hanging="360"/>
      </w:pPr>
      <w:rPr>
        <w:rFonts w:hint="default"/>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F50232"/>
    <w:multiLevelType w:val="hybridMultilevel"/>
    <w:tmpl w:val="B50286E2"/>
    <w:lvl w:ilvl="0" w:tplc="F6C8101C">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573604"/>
    <w:multiLevelType w:val="multilevel"/>
    <w:tmpl w:val="780C0282"/>
    <w:lvl w:ilvl="0">
      <w:start w:val="1"/>
      <w:numFmt w:val="decimal"/>
      <w:lvlText w:val="%1)"/>
      <w:lvlJc w:val="left"/>
      <w:pPr>
        <w:ind w:left="1069" w:hanging="360"/>
      </w:pPr>
      <w:rPr>
        <w:b w:val="0"/>
        <w:bCs/>
      </w:rPr>
    </w:lvl>
    <w:lvl w:ilvl="1">
      <w:start w:val="7"/>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Zero"/>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3" w15:restartNumberingAfterBreak="0">
    <w:nsid w:val="2D776A1A"/>
    <w:multiLevelType w:val="hybridMultilevel"/>
    <w:tmpl w:val="B1A80D02"/>
    <w:lvl w:ilvl="0" w:tplc="58B8F712">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2EF11DF7"/>
    <w:multiLevelType w:val="hybridMultilevel"/>
    <w:tmpl w:val="AF700356"/>
    <w:lvl w:ilvl="0" w:tplc="04150001">
      <w:start w:val="1"/>
      <w:numFmt w:val="bullet"/>
      <w:lvlText w:val=""/>
      <w:lvlJc w:val="left"/>
      <w:pPr>
        <w:ind w:left="2640" w:hanging="360"/>
      </w:pPr>
      <w:rPr>
        <w:rFonts w:ascii="Symbol" w:hAnsi="Symbol" w:hint="default"/>
      </w:rPr>
    </w:lvl>
    <w:lvl w:ilvl="1" w:tplc="04150003" w:tentative="1">
      <w:start w:val="1"/>
      <w:numFmt w:val="bullet"/>
      <w:lvlText w:val="o"/>
      <w:lvlJc w:val="left"/>
      <w:pPr>
        <w:ind w:left="3360" w:hanging="360"/>
      </w:pPr>
      <w:rPr>
        <w:rFonts w:ascii="Courier New" w:hAnsi="Courier New" w:cs="Courier New" w:hint="default"/>
      </w:rPr>
    </w:lvl>
    <w:lvl w:ilvl="2" w:tplc="04150005" w:tentative="1">
      <w:start w:val="1"/>
      <w:numFmt w:val="bullet"/>
      <w:lvlText w:val=""/>
      <w:lvlJc w:val="left"/>
      <w:pPr>
        <w:ind w:left="4080" w:hanging="360"/>
      </w:pPr>
      <w:rPr>
        <w:rFonts w:ascii="Wingdings" w:hAnsi="Wingdings" w:hint="default"/>
      </w:rPr>
    </w:lvl>
    <w:lvl w:ilvl="3" w:tplc="04150001" w:tentative="1">
      <w:start w:val="1"/>
      <w:numFmt w:val="bullet"/>
      <w:lvlText w:val=""/>
      <w:lvlJc w:val="left"/>
      <w:pPr>
        <w:ind w:left="4800" w:hanging="360"/>
      </w:pPr>
      <w:rPr>
        <w:rFonts w:ascii="Symbol" w:hAnsi="Symbol" w:hint="default"/>
      </w:rPr>
    </w:lvl>
    <w:lvl w:ilvl="4" w:tplc="04150003" w:tentative="1">
      <w:start w:val="1"/>
      <w:numFmt w:val="bullet"/>
      <w:lvlText w:val="o"/>
      <w:lvlJc w:val="left"/>
      <w:pPr>
        <w:ind w:left="5520" w:hanging="360"/>
      </w:pPr>
      <w:rPr>
        <w:rFonts w:ascii="Courier New" w:hAnsi="Courier New" w:cs="Courier New" w:hint="default"/>
      </w:rPr>
    </w:lvl>
    <w:lvl w:ilvl="5" w:tplc="04150005" w:tentative="1">
      <w:start w:val="1"/>
      <w:numFmt w:val="bullet"/>
      <w:lvlText w:val=""/>
      <w:lvlJc w:val="left"/>
      <w:pPr>
        <w:ind w:left="6240" w:hanging="360"/>
      </w:pPr>
      <w:rPr>
        <w:rFonts w:ascii="Wingdings" w:hAnsi="Wingdings" w:hint="default"/>
      </w:rPr>
    </w:lvl>
    <w:lvl w:ilvl="6" w:tplc="04150001" w:tentative="1">
      <w:start w:val="1"/>
      <w:numFmt w:val="bullet"/>
      <w:lvlText w:val=""/>
      <w:lvlJc w:val="left"/>
      <w:pPr>
        <w:ind w:left="6960" w:hanging="360"/>
      </w:pPr>
      <w:rPr>
        <w:rFonts w:ascii="Symbol" w:hAnsi="Symbol" w:hint="default"/>
      </w:rPr>
    </w:lvl>
    <w:lvl w:ilvl="7" w:tplc="04150003" w:tentative="1">
      <w:start w:val="1"/>
      <w:numFmt w:val="bullet"/>
      <w:lvlText w:val="o"/>
      <w:lvlJc w:val="left"/>
      <w:pPr>
        <w:ind w:left="7680" w:hanging="360"/>
      </w:pPr>
      <w:rPr>
        <w:rFonts w:ascii="Courier New" w:hAnsi="Courier New" w:cs="Courier New" w:hint="default"/>
      </w:rPr>
    </w:lvl>
    <w:lvl w:ilvl="8" w:tplc="04150005" w:tentative="1">
      <w:start w:val="1"/>
      <w:numFmt w:val="bullet"/>
      <w:lvlText w:val=""/>
      <w:lvlJc w:val="left"/>
      <w:pPr>
        <w:ind w:left="8400" w:hanging="360"/>
      </w:pPr>
      <w:rPr>
        <w:rFonts w:ascii="Wingdings" w:hAnsi="Wingdings" w:hint="default"/>
      </w:rPr>
    </w:lvl>
  </w:abstractNum>
  <w:abstractNum w:abstractNumId="45" w15:restartNumberingAfterBreak="0">
    <w:nsid w:val="2F187220"/>
    <w:multiLevelType w:val="hybridMultilevel"/>
    <w:tmpl w:val="34FAA372"/>
    <w:lvl w:ilvl="0" w:tplc="04150011">
      <w:start w:val="1"/>
      <w:numFmt w:val="decimal"/>
      <w:lvlText w:val="%1)"/>
      <w:lvlJc w:val="left"/>
      <w:pPr>
        <w:ind w:left="720" w:hanging="360"/>
      </w:pPr>
    </w:lvl>
    <w:lvl w:ilvl="1" w:tplc="C56AE4E8">
      <w:start w:val="1"/>
      <w:numFmt w:val="decimal"/>
      <w:lvlText w:val="%2)"/>
      <w:lvlJc w:val="left"/>
      <w:pPr>
        <w:ind w:left="720" w:hanging="360"/>
      </w:pPr>
      <w:rPr>
        <w:b w:val="0"/>
        <w:bCs/>
      </w:rPr>
    </w:lvl>
    <w:lvl w:ilvl="2" w:tplc="0A26AE42">
      <w:start w:val="1"/>
      <w:numFmt w:val="upperRoman"/>
      <w:lvlText w:val="%3."/>
      <w:lvlJc w:val="left"/>
      <w:pPr>
        <w:ind w:left="720" w:hanging="720"/>
      </w:pPr>
      <w:rPr>
        <w:rFonts w:hint="default"/>
        <w:b/>
      </w:rPr>
    </w:lvl>
    <w:lvl w:ilvl="3" w:tplc="4FACD420">
      <w:start w:val="1"/>
      <w:numFmt w:val="bullet"/>
      <w:lvlText w:val=""/>
      <w:lvlJc w:val="left"/>
      <w:pPr>
        <w:ind w:left="2880" w:hanging="360"/>
      </w:pPr>
      <w:rPr>
        <w:rFonts w:ascii="Symbol" w:eastAsia="Times New Roman" w:hAnsi="Symbol" w:cstheme="minorHAnsi" w:hint="default"/>
        <w:i w:val="0"/>
        <w:sz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A9353C"/>
    <w:multiLevelType w:val="hybridMultilevel"/>
    <w:tmpl w:val="5394DEF2"/>
    <w:lvl w:ilvl="0" w:tplc="04150011">
      <w:start w:val="1"/>
      <w:numFmt w:val="decimal"/>
      <w:lvlText w:val="%1)"/>
      <w:lvlJc w:val="left"/>
      <w:pPr>
        <w:ind w:left="720" w:hanging="360"/>
      </w:pPr>
      <w:rPr>
        <w:rFonts w:hint="default"/>
        <w:b w:val="0"/>
        <w:i w:val="0"/>
      </w:rPr>
    </w:lvl>
    <w:lvl w:ilvl="1" w:tplc="BAE2FAEC">
      <w:start w:val="1"/>
      <w:numFmt w:val="decimal"/>
      <w:lvlText w:val="%2)"/>
      <w:lvlJc w:val="left"/>
      <w:pPr>
        <w:ind w:left="1440" w:hanging="360"/>
      </w:pPr>
      <w:rPr>
        <w:b w:val="0"/>
        <w:bCs/>
      </w:rPr>
    </w:lvl>
    <w:lvl w:ilvl="2" w:tplc="064CD07E">
      <w:start w:val="1"/>
      <w:numFmt w:val="lowerRoman"/>
      <w:lvlText w:val="%3.)"/>
      <w:lvlJc w:val="left"/>
      <w:pPr>
        <w:ind w:left="2700" w:hanging="720"/>
      </w:pPr>
      <w:rPr>
        <w:rFonts w:hint="default"/>
      </w:rPr>
    </w:lvl>
    <w:lvl w:ilvl="3" w:tplc="2862C0C2">
      <w:start w:val="1"/>
      <w:numFmt w:val="lowerRoman"/>
      <w:lvlText w:val="%4)"/>
      <w:lvlJc w:val="left"/>
      <w:pPr>
        <w:ind w:left="3240" w:hanging="720"/>
      </w:pPr>
      <w:rPr>
        <w:rFonts w:asciiTheme="minorHAnsi" w:eastAsia="Times New Roman" w:hAnsiTheme="minorHAnsi" w:cs="Times New Roman"/>
      </w:rPr>
    </w:lvl>
    <w:lvl w:ilvl="4" w:tplc="04150019">
      <w:start w:val="1"/>
      <w:numFmt w:val="lowerLetter"/>
      <w:lvlText w:val="%5."/>
      <w:lvlJc w:val="left"/>
      <w:pPr>
        <w:ind w:left="3600" w:hanging="360"/>
      </w:pPr>
    </w:lvl>
    <w:lvl w:ilvl="5" w:tplc="978A1680">
      <w:start w:val="1"/>
      <w:numFmt w:val="lowerLetter"/>
      <w:lvlText w:val="%6)"/>
      <w:lvlJc w:val="left"/>
      <w:pPr>
        <w:ind w:left="4500" w:hanging="360"/>
      </w:pPr>
      <w:rPr>
        <w:rFonts w:hint="default"/>
        <w:b w:val="0"/>
        <w:bCs/>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54B4231"/>
    <w:multiLevelType w:val="hybridMultilevel"/>
    <w:tmpl w:val="39889C08"/>
    <w:lvl w:ilvl="0" w:tplc="671E7EB2">
      <w:start w:val="1"/>
      <w:numFmt w:val="decimal"/>
      <w:lvlText w:val="%1."/>
      <w:lvlJc w:val="left"/>
      <w:pPr>
        <w:ind w:left="720" w:hanging="360"/>
      </w:pPr>
      <w:rPr>
        <w:rFonts w:asciiTheme="minorHAnsi" w:hAnsiTheme="minorHAnsi" w:cs="Times New Roman" w:hint="default"/>
        <w:b w:val="0"/>
        <w:bCs/>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30777D"/>
    <w:multiLevelType w:val="multilevel"/>
    <w:tmpl w:val="059C712A"/>
    <w:lvl w:ilvl="0">
      <w:start w:val="2"/>
      <w:numFmt w:val="decimal"/>
      <w:lvlText w:val="%1."/>
      <w:lvlJc w:val="left"/>
      <w:pPr>
        <w:ind w:left="360" w:hanging="360"/>
      </w:pPr>
      <w:rPr>
        <w:rFonts w:hint="default"/>
        <w:b/>
      </w:rPr>
    </w:lvl>
    <w:lvl w:ilvl="1">
      <w:start w:val="1"/>
      <w:numFmt w:val="decimal"/>
      <w:lvlText w:val="%1.%2)"/>
      <w:lvlJc w:val="left"/>
      <w:pPr>
        <w:ind w:left="1920" w:hanging="360"/>
      </w:pPr>
      <w:rPr>
        <w:rFonts w:hint="default"/>
        <w:b w:val="0"/>
        <w:bCs w:val="0"/>
      </w:rPr>
    </w:lvl>
    <w:lvl w:ilvl="2">
      <w:start w:val="1"/>
      <w:numFmt w:val="decimal"/>
      <w:lvlText w:val="%1.%2)%3."/>
      <w:lvlJc w:val="left"/>
      <w:pPr>
        <w:ind w:left="3840" w:hanging="720"/>
      </w:pPr>
      <w:rPr>
        <w:rFonts w:hint="default"/>
        <w:b/>
      </w:rPr>
    </w:lvl>
    <w:lvl w:ilvl="3">
      <w:start w:val="1"/>
      <w:numFmt w:val="decimal"/>
      <w:lvlText w:val="%1.%2)%3.%4."/>
      <w:lvlJc w:val="left"/>
      <w:pPr>
        <w:ind w:left="5400" w:hanging="720"/>
      </w:pPr>
      <w:rPr>
        <w:rFonts w:hint="default"/>
        <w:b/>
      </w:rPr>
    </w:lvl>
    <w:lvl w:ilvl="4">
      <w:start w:val="1"/>
      <w:numFmt w:val="decimal"/>
      <w:lvlText w:val="%1.%2)%3.%4.%5."/>
      <w:lvlJc w:val="left"/>
      <w:pPr>
        <w:ind w:left="7320" w:hanging="1080"/>
      </w:pPr>
      <w:rPr>
        <w:rFonts w:hint="default"/>
        <w:b/>
      </w:rPr>
    </w:lvl>
    <w:lvl w:ilvl="5">
      <w:start w:val="1"/>
      <w:numFmt w:val="decimal"/>
      <w:lvlText w:val="%1.%2)%3.%4.%5.%6."/>
      <w:lvlJc w:val="left"/>
      <w:pPr>
        <w:ind w:left="8880" w:hanging="1080"/>
      </w:pPr>
      <w:rPr>
        <w:rFonts w:hint="default"/>
        <w:b/>
      </w:rPr>
    </w:lvl>
    <w:lvl w:ilvl="6">
      <w:start w:val="1"/>
      <w:numFmt w:val="decimal"/>
      <w:lvlText w:val="%1.%2)%3.%4.%5.%6.%7."/>
      <w:lvlJc w:val="left"/>
      <w:pPr>
        <w:ind w:left="10800" w:hanging="1440"/>
      </w:pPr>
      <w:rPr>
        <w:rFonts w:hint="default"/>
        <w:b/>
      </w:rPr>
    </w:lvl>
    <w:lvl w:ilvl="7">
      <w:start w:val="1"/>
      <w:numFmt w:val="decimal"/>
      <w:lvlText w:val="%1.%2)%3.%4.%5.%6.%7.%8."/>
      <w:lvlJc w:val="left"/>
      <w:pPr>
        <w:ind w:left="12360" w:hanging="1440"/>
      </w:pPr>
      <w:rPr>
        <w:rFonts w:hint="default"/>
        <w:b/>
      </w:rPr>
    </w:lvl>
    <w:lvl w:ilvl="8">
      <w:start w:val="1"/>
      <w:numFmt w:val="decimal"/>
      <w:lvlText w:val="%1.%2)%3.%4.%5.%6.%7.%8.%9."/>
      <w:lvlJc w:val="left"/>
      <w:pPr>
        <w:ind w:left="14280" w:hanging="1800"/>
      </w:pPr>
      <w:rPr>
        <w:rFonts w:hint="default"/>
        <w:b/>
      </w:rPr>
    </w:lvl>
  </w:abstractNum>
  <w:abstractNum w:abstractNumId="49" w15:restartNumberingAfterBreak="0">
    <w:nsid w:val="37F57ED1"/>
    <w:multiLevelType w:val="hybridMultilevel"/>
    <w:tmpl w:val="D8D87384"/>
    <w:lvl w:ilvl="0" w:tplc="0BD64D06">
      <w:start w:val="1"/>
      <w:numFmt w:val="decimal"/>
      <w:lvlText w:val="%1."/>
      <w:lvlJc w:val="left"/>
      <w:pPr>
        <w:tabs>
          <w:tab w:val="num" w:pos="4897"/>
        </w:tabs>
        <w:ind w:left="4897" w:hanging="360"/>
      </w:pPr>
      <w:rPr>
        <w:rFonts w:hint="default"/>
        <w:b w:val="0"/>
        <w:bCs/>
        <w:i w:val="0"/>
      </w:rPr>
    </w:lvl>
    <w:lvl w:ilvl="1" w:tplc="FFFFFFFF">
      <w:start w:val="1"/>
      <w:numFmt w:val="lowerLetter"/>
      <w:lvlText w:val="%2."/>
      <w:lvlJc w:val="left"/>
      <w:pPr>
        <w:ind w:left="1440" w:hanging="360"/>
      </w:pPr>
    </w:lvl>
    <w:lvl w:ilvl="2" w:tplc="909E7B5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8792635"/>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1" w15:restartNumberingAfterBreak="0">
    <w:nsid w:val="3A440104"/>
    <w:multiLevelType w:val="hybridMultilevel"/>
    <w:tmpl w:val="565ECF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282CD8"/>
    <w:multiLevelType w:val="hybridMultilevel"/>
    <w:tmpl w:val="1D42C486"/>
    <w:lvl w:ilvl="0" w:tplc="E99A6910">
      <w:start w:val="1"/>
      <w:numFmt w:val="decimal"/>
      <w:lvlText w:val="%1)"/>
      <w:lvlJc w:val="left"/>
      <w:rPr>
        <w:rFonts w:hint="default"/>
        <w:b w:val="0"/>
        <w:bCs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3F0443"/>
    <w:multiLevelType w:val="hybridMultilevel"/>
    <w:tmpl w:val="156E6F80"/>
    <w:lvl w:ilvl="0" w:tplc="224C342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944DE7"/>
    <w:multiLevelType w:val="hybridMultilevel"/>
    <w:tmpl w:val="8670FCD4"/>
    <w:lvl w:ilvl="0" w:tplc="125E258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BE2EE4"/>
    <w:multiLevelType w:val="hybridMultilevel"/>
    <w:tmpl w:val="3BA827C2"/>
    <w:lvl w:ilvl="0" w:tplc="C56AE4E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C7044F"/>
    <w:multiLevelType w:val="multilevel"/>
    <w:tmpl w:val="B922C994"/>
    <w:lvl w:ilvl="0">
      <w:start w:val="1"/>
      <w:numFmt w:val="lowerLetter"/>
      <w:lvlText w:val="%1)"/>
      <w:lvlJc w:val="left"/>
      <w:pPr>
        <w:tabs>
          <w:tab w:val="num" w:pos="1776"/>
        </w:tabs>
        <w:ind w:left="1776" w:hanging="360"/>
      </w:pPr>
      <w:rPr>
        <w:rFonts w:hint="default"/>
      </w:rPr>
    </w:lvl>
    <w:lvl w:ilvl="1">
      <w:start w:val="1"/>
      <w:numFmt w:val="decimal"/>
      <w:lvlText w:val="%2."/>
      <w:lvlJc w:val="left"/>
      <w:pPr>
        <w:tabs>
          <w:tab w:val="num" w:pos="2496"/>
        </w:tabs>
        <w:ind w:left="2496" w:hanging="360"/>
      </w:pPr>
    </w:lvl>
    <w:lvl w:ilvl="2">
      <w:start w:val="1"/>
      <w:numFmt w:val="decimal"/>
      <w:lvlText w:val="%3)"/>
      <w:lvlJc w:val="left"/>
      <w:pPr>
        <w:ind w:left="3216" w:hanging="360"/>
      </w:pPr>
      <w:rPr>
        <w:rFonts w:hint="default"/>
        <w:b/>
      </w:r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57" w15:restartNumberingAfterBreak="0">
    <w:nsid w:val="472B7761"/>
    <w:multiLevelType w:val="hybridMultilevel"/>
    <w:tmpl w:val="B73C0BD0"/>
    <w:lvl w:ilvl="0" w:tplc="04150017">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2C2810"/>
    <w:multiLevelType w:val="hybridMultilevel"/>
    <w:tmpl w:val="71FA136A"/>
    <w:lvl w:ilvl="0" w:tplc="1118143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A5489"/>
    <w:multiLevelType w:val="hybridMultilevel"/>
    <w:tmpl w:val="E84EBA32"/>
    <w:lvl w:ilvl="0" w:tplc="FFFFFFFF">
      <w:start w:val="1"/>
      <w:numFmt w:val="ideographDigital"/>
      <w:lvlText w:val=""/>
      <w:lvlJc w:val="left"/>
    </w:lvl>
    <w:lvl w:ilvl="1" w:tplc="B61267E6">
      <w:start w:val="1"/>
      <w:numFmt w:val="lowerLetter"/>
      <w:lvlText w:val="%2)"/>
      <w:lvlJc w:val="left"/>
      <w:rPr>
        <w:rFonts w:hint="default"/>
        <w:b w:val="0"/>
        <w:bCs/>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4E2222D6"/>
    <w:multiLevelType w:val="hybridMultilevel"/>
    <w:tmpl w:val="2BC690C6"/>
    <w:lvl w:ilvl="0" w:tplc="FFFFFFFF">
      <w:start w:val="1"/>
      <w:numFmt w:val="lowerLetter"/>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1" w15:restartNumberingAfterBreak="0">
    <w:nsid w:val="4EFD15B2"/>
    <w:multiLevelType w:val="hybridMultilevel"/>
    <w:tmpl w:val="FEA4983E"/>
    <w:lvl w:ilvl="0" w:tplc="04150001">
      <w:start w:val="1"/>
      <w:numFmt w:val="bullet"/>
      <w:lvlText w:val=""/>
      <w:lvlJc w:val="left"/>
      <w:pPr>
        <w:ind w:left="2640" w:hanging="360"/>
      </w:pPr>
      <w:rPr>
        <w:rFonts w:ascii="Symbol" w:hAnsi="Symbol" w:hint="default"/>
      </w:rPr>
    </w:lvl>
    <w:lvl w:ilvl="1" w:tplc="04150003" w:tentative="1">
      <w:start w:val="1"/>
      <w:numFmt w:val="bullet"/>
      <w:lvlText w:val="o"/>
      <w:lvlJc w:val="left"/>
      <w:pPr>
        <w:ind w:left="3360" w:hanging="360"/>
      </w:pPr>
      <w:rPr>
        <w:rFonts w:ascii="Courier New" w:hAnsi="Courier New" w:cs="Courier New" w:hint="default"/>
      </w:rPr>
    </w:lvl>
    <w:lvl w:ilvl="2" w:tplc="04150005" w:tentative="1">
      <w:start w:val="1"/>
      <w:numFmt w:val="bullet"/>
      <w:lvlText w:val=""/>
      <w:lvlJc w:val="left"/>
      <w:pPr>
        <w:ind w:left="4080" w:hanging="360"/>
      </w:pPr>
      <w:rPr>
        <w:rFonts w:ascii="Wingdings" w:hAnsi="Wingdings" w:hint="default"/>
      </w:rPr>
    </w:lvl>
    <w:lvl w:ilvl="3" w:tplc="04150001" w:tentative="1">
      <w:start w:val="1"/>
      <w:numFmt w:val="bullet"/>
      <w:lvlText w:val=""/>
      <w:lvlJc w:val="left"/>
      <w:pPr>
        <w:ind w:left="4800" w:hanging="360"/>
      </w:pPr>
      <w:rPr>
        <w:rFonts w:ascii="Symbol" w:hAnsi="Symbol" w:hint="default"/>
      </w:rPr>
    </w:lvl>
    <w:lvl w:ilvl="4" w:tplc="04150003" w:tentative="1">
      <w:start w:val="1"/>
      <w:numFmt w:val="bullet"/>
      <w:lvlText w:val="o"/>
      <w:lvlJc w:val="left"/>
      <w:pPr>
        <w:ind w:left="5520" w:hanging="360"/>
      </w:pPr>
      <w:rPr>
        <w:rFonts w:ascii="Courier New" w:hAnsi="Courier New" w:cs="Courier New" w:hint="default"/>
      </w:rPr>
    </w:lvl>
    <w:lvl w:ilvl="5" w:tplc="04150005" w:tentative="1">
      <w:start w:val="1"/>
      <w:numFmt w:val="bullet"/>
      <w:lvlText w:val=""/>
      <w:lvlJc w:val="left"/>
      <w:pPr>
        <w:ind w:left="6240" w:hanging="360"/>
      </w:pPr>
      <w:rPr>
        <w:rFonts w:ascii="Wingdings" w:hAnsi="Wingdings" w:hint="default"/>
      </w:rPr>
    </w:lvl>
    <w:lvl w:ilvl="6" w:tplc="04150001" w:tentative="1">
      <w:start w:val="1"/>
      <w:numFmt w:val="bullet"/>
      <w:lvlText w:val=""/>
      <w:lvlJc w:val="left"/>
      <w:pPr>
        <w:ind w:left="6960" w:hanging="360"/>
      </w:pPr>
      <w:rPr>
        <w:rFonts w:ascii="Symbol" w:hAnsi="Symbol" w:hint="default"/>
      </w:rPr>
    </w:lvl>
    <w:lvl w:ilvl="7" w:tplc="04150003" w:tentative="1">
      <w:start w:val="1"/>
      <w:numFmt w:val="bullet"/>
      <w:lvlText w:val="o"/>
      <w:lvlJc w:val="left"/>
      <w:pPr>
        <w:ind w:left="7680" w:hanging="360"/>
      </w:pPr>
      <w:rPr>
        <w:rFonts w:ascii="Courier New" w:hAnsi="Courier New" w:cs="Courier New" w:hint="default"/>
      </w:rPr>
    </w:lvl>
    <w:lvl w:ilvl="8" w:tplc="04150005" w:tentative="1">
      <w:start w:val="1"/>
      <w:numFmt w:val="bullet"/>
      <w:lvlText w:val=""/>
      <w:lvlJc w:val="left"/>
      <w:pPr>
        <w:ind w:left="8400" w:hanging="360"/>
      </w:pPr>
      <w:rPr>
        <w:rFonts w:ascii="Wingdings" w:hAnsi="Wingdings" w:hint="default"/>
      </w:rPr>
    </w:lvl>
  </w:abstractNum>
  <w:abstractNum w:abstractNumId="62" w15:restartNumberingAfterBreak="0">
    <w:nsid w:val="4F5C310A"/>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3" w15:restartNumberingAfterBreak="0">
    <w:nsid w:val="4F9A7AEA"/>
    <w:multiLevelType w:val="hybridMultilevel"/>
    <w:tmpl w:val="FD2E4FB2"/>
    <w:lvl w:ilvl="0" w:tplc="91C6C290">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4" w15:restartNumberingAfterBreak="0">
    <w:nsid w:val="53413211"/>
    <w:multiLevelType w:val="multilevel"/>
    <w:tmpl w:val="47260CE0"/>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5" w15:restartNumberingAfterBreak="0">
    <w:nsid w:val="567760C6"/>
    <w:multiLevelType w:val="hybridMultilevel"/>
    <w:tmpl w:val="E27C4E24"/>
    <w:lvl w:ilvl="0" w:tplc="31C6E9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15:restartNumberingAfterBreak="0">
    <w:nsid w:val="5A1A7195"/>
    <w:multiLevelType w:val="hybridMultilevel"/>
    <w:tmpl w:val="7188E86A"/>
    <w:lvl w:ilvl="0" w:tplc="DD22FDE2">
      <w:start w:val="1"/>
      <w:numFmt w:val="decimal"/>
      <w:lvlText w:val="%1."/>
      <w:lvlJc w:val="left"/>
      <w:pPr>
        <w:ind w:left="1060" w:hanging="700"/>
      </w:pPr>
      <w:rPr>
        <w:rFonts w:hint="default"/>
        <w:b w:val="0"/>
        <w:bCs/>
      </w:rPr>
    </w:lvl>
    <w:lvl w:ilvl="1" w:tplc="1196E420">
      <w:start w:val="1"/>
      <w:numFmt w:val="decimal"/>
      <w:lvlText w:val="%2)"/>
      <w:lvlJc w:val="left"/>
      <w:pPr>
        <w:ind w:left="1440" w:hanging="360"/>
      </w:pPr>
      <w:rPr>
        <w:b w:val="0"/>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DF7113E"/>
    <w:multiLevelType w:val="hybridMultilevel"/>
    <w:tmpl w:val="FA88F5C2"/>
    <w:lvl w:ilvl="0" w:tplc="04150011">
      <w:start w:val="1"/>
      <w:numFmt w:val="decimal"/>
      <w:lvlText w:val="%1)"/>
      <w:lvlJc w:val="lef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68" w15:restartNumberingAfterBreak="0">
    <w:nsid w:val="602113AB"/>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9" w15:restartNumberingAfterBreak="0">
    <w:nsid w:val="61925FE7"/>
    <w:multiLevelType w:val="hybridMultilevel"/>
    <w:tmpl w:val="464E869C"/>
    <w:lvl w:ilvl="0" w:tplc="04150001">
      <w:start w:val="1"/>
      <w:numFmt w:val="bullet"/>
      <w:lvlText w:val=""/>
      <w:lvlJc w:val="left"/>
      <w:pPr>
        <w:ind w:left="2640" w:hanging="360"/>
      </w:pPr>
      <w:rPr>
        <w:rFonts w:ascii="Symbol" w:hAnsi="Symbol" w:hint="default"/>
      </w:rPr>
    </w:lvl>
    <w:lvl w:ilvl="1" w:tplc="04150003" w:tentative="1">
      <w:start w:val="1"/>
      <w:numFmt w:val="bullet"/>
      <w:lvlText w:val="o"/>
      <w:lvlJc w:val="left"/>
      <w:pPr>
        <w:ind w:left="3360" w:hanging="360"/>
      </w:pPr>
      <w:rPr>
        <w:rFonts w:ascii="Courier New" w:hAnsi="Courier New" w:cs="Courier New" w:hint="default"/>
      </w:rPr>
    </w:lvl>
    <w:lvl w:ilvl="2" w:tplc="04150005" w:tentative="1">
      <w:start w:val="1"/>
      <w:numFmt w:val="bullet"/>
      <w:lvlText w:val=""/>
      <w:lvlJc w:val="left"/>
      <w:pPr>
        <w:ind w:left="4080" w:hanging="360"/>
      </w:pPr>
      <w:rPr>
        <w:rFonts w:ascii="Wingdings" w:hAnsi="Wingdings" w:hint="default"/>
      </w:rPr>
    </w:lvl>
    <w:lvl w:ilvl="3" w:tplc="04150001" w:tentative="1">
      <w:start w:val="1"/>
      <w:numFmt w:val="bullet"/>
      <w:lvlText w:val=""/>
      <w:lvlJc w:val="left"/>
      <w:pPr>
        <w:ind w:left="4800" w:hanging="360"/>
      </w:pPr>
      <w:rPr>
        <w:rFonts w:ascii="Symbol" w:hAnsi="Symbol" w:hint="default"/>
      </w:rPr>
    </w:lvl>
    <w:lvl w:ilvl="4" w:tplc="04150003" w:tentative="1">
      <w:start w:val="1"/>
      <w:numFmt w:val="bullet"/>
      <w:lvlText w:val="o"/>
      <w:lvlJc w:val="left"/>
      <w:pPr>
        <w:ind w:left="5520" w:hanging="360"/>
      </w:pPr>
      <w:rPr>
        <w:rFonts w:ascii="Courier New" w:hAnsi="Courier New" w:cs="Courier New" w:hint="default"/>
      </w:rPr>
    </w:lvl>
    <w:lvl w:ilvl="5" w:tplc="04150005" w:tentative="1">
      <w:start w:val="1"/>
      <w:numFmt w:val="bullet"/>
      <w:lvlText w:val=""/>
      <w:lvlJc w:val="left"/>
      <w:pPr>
        <w:ind w:left="6240" w:hanging="360"/>
      </w:pPr>
      <w:rPr>
        <w:rFonts w:ascii="Wingdings" w:hAnsi="Wingdings" w:hint="default"/>
      </w:rPr>
    </w:lvl>
    <w:lvl w:ilvl="6" w:tplc="04150001" w:tentative="1">
      <w:start w:val="1"/>
      <w:numFmt w:val="bullet"/>
      <w:lvlText w:val=""/>
      <w:lvlJc w:val="left"/>
      <w:pPr>
        <w:ind w:left="6960" w:hanging="360"/>
      </w:pPr>
      <w:rPr>
        <w:rFonts w:ascii="Symbol" w:hAnsi="Symbol" w:hint="default"/>
      </w:rPr>
    </w:lvl>
    <w:lvl w:ilvl="7" w:tplc="04150003" w:tentative="1">
      <w:start w:val="1"/>
      <w:numFmt w:val="bullet"/>
      <w:lvlText w:val="o"/>
      <w:lvlJc w:val="left"/>
      <w:pPr>
        <w:ind w:left="7680" w:hanging="360"/>
      </w:pPr>
      <w:rPr>
        <w:rFonts w:ascii="Courier New" w:hAnsi="Courier New" w:cs="Courier New" w:hint="default"/>
      </w:rPr>
    </w:lvl>
    <w:lvl w:ilvl="8" w:tplc="04150005" w:tentative="1">
      <w:start w:val="1"/>
      <w:numFmt w:val="bullet"/>
      <w:lvlText w:val=""/>
      <w:lvlJc w:val="left"/>
      <w:pPr>
        <w:ind w:left="8400" w:hanging="360"/>
      </w:pPr>
      <w:rPr>
        <w:rFonts w:ascii="Wingdings" w:hAnsi="Wingdings" w:hint="default"/>
      </w:rPr>
    </w:lvl>
  </w:abstractNum>
  <w:abstractNum w:abstractNumId="70" w15:restartNumberingAfterBreak="0">
    <w:nsid w:val="6212254D"/>
    <w:multiLevelType w:val="hybridMultilevel"/>
    <w:tmpl w:val="5DB42646"/>
    <w:lvl w:ilvl="0" w:tplc="658E9684">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900610"/>
    <w:multiLevelType w:val="hybridMultilevel"/>
    <w:tmpl w:val="528C3380"/>
    <w:lvl w:ilvl="0" w:tplc="36CEDAAC">
      <w:start w:val="1"/>
      <w:numFmt w:val="lowerLetter"/>
      <w:lvlText w:val="%1)"/>
      <w:lvlJc w:val="left"/>
      <w:pPr>
        <w:tabs>
          <w:tab w:val="num" w:pos="1776"/>
        </w:tabs>
        <w:ind w:left="1776" w:hanging="360"/>
      </w:pPr>
      <w:rPr>
        <w:rFonts w:hint="default"/>
        <w:b w:val="0"/>
        <w:bCs/>
        <w:i w:val="0"/>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2" w15:restartNumberingAfterBreak="0">
    <w:nsid w:val="631C6C71"/>
    <w:multiLevelType w:val="multilevel"/>
    <w:tmpl w:val="FF2032E4"/>
    <w:lvl w:ilvl="0">
      <w:start w:val="2"/>
      <w:numFmt w:val="decimal"/>
      <w:lvlText w:val="%1."/>
      <w:lvlJc w:val="left"/>
      <w:pPr>
        <w:ind w:left="360" w:hanging="360"/>
      </w:pPr>
      <w:rPr>
        <w:rFonts w:hint="default"/>
        <w:b/>
      </w:rPr>
    </w:lvl>
    <w:lvl w:ilvl="1">
      <w:start w:val="1"/>
      <w:numFmt w:val="bullet"/>
      <w:lvlText w:val=""/>
      <w:lvlJc w:val="left"/>
      <w:pPr>
        <w:ind w:left="1920" w:hanging="360"/>
      </w:pPr>
      <w:rPr>
        <w:rFonts w:ascii="Symbol" w:hAnsi="Symbol" w:hint="default"/>
      </w:rPr>
    </w:lvl>
    <w:lvl w:ilvl="2">
      <w:start w:val="1"/>
      <w:numFmt w:val="decimal"/>
      <w:lvlText w:val="%1.%2)%3."/>
      <w:lvlJc w:val="left"/>
      <w:pPr>
        <w:ind w:left="3840" w:hanging="720"/>
      </w:pPr>
      <w:rPr>
        <w:rFonts w:hint="default"/>
        <w:b/>
      </w:rPr>
    </w:lvl>
    <w:lvl w:ilvl="3">
      <w:start w:val="1"/>
      <w:numFmt w:val="decimal"/>
      <w:lvlText w:val="%1.%2)%3.%4."/>
      <w:lvlJc w:val="left"/>
      <w:pPr>
        <w:ind w:left="5400" w:hanging="720"/>
      </w:pPr>
      <w:rPr>
        <w:rFonts w:hint="default"/>
        <w:b/>
      </w:rPr>
    </w:lvl>
    <w:lvl w:ilvl="4">
      <w:start w:val="1"/>
      <w:numFmt w:val="decimal"/>
      <w:lvlText w:val="%1.%2)%3.%4.%5."/>
      <w:lvlJc w:val="left"/>
      <w:pPr>
        <w:ind w:left="7320" w:hanging="1080"/>
      </w:pPr>
      <w:rPr>
        <w:rFonts w:hint="default"/>
        <w:b/>
      </w:rPr>
    </w:lvl>
    <w:lvl w:ilvl="5">
      <w:start w:val="1"/>
      <w:numFmt w:val="decimal"/>
      <w:lvlText w:val="%1.%2)%3.%4.%5.%6."/>
      <w:lvlJc w:val="left"/>
      <w:pPr>
        <w:ind w:left="8880" w:hanging="1080"/>
      </w:pPr>
      <w:rPr>
        <w:rFonts w:hint="default"/>
        <w:b/>
      </w:rPr>
    </w:lvl>
    <w:lvl w:ilvl="6">
      <w:start w:val="1"/>
      <w:numFmt w:val="decimal"/>
      <w:lvlText w:val="%1.%2)%3.%4.%5.%6.%7."/>
      <w:lvlJc w:val="left"/>
      <w:pPr>
        <w:ind w:left="10800" w:hanging="1440"/>
      </w:pPr>
      <w:rPr>
        <w:rFonts w:hint="default"/>
        <w:b/>
      </w:rPr>
    </w:lvl>
    <w:lvl w:ilvl="7">
      <w:start w:val="1"/>
      <w:numFmt w:val="decimal"/>
      <w:lvlText w:val="%1.%2)%3.%4.%5.%6.%7.%8."/>
      <w:lvlJc w:val="left"/>
      <w:pPr>
        <w:ind w:left="12360" w:hanging="1440"/>
      </w:pPr>
      <w:rPr>
        <w:rFonts w:hint="default"/>
        <w:b/>
      </w:rPr>
    </w:lvl>
    <w:lvl w:ilvl="8">
      <w:start w:val="1"/>
      <w:numFmt w:val="decimal"/>
      <w:lvlText w:val="%1.%2)%3.%4.%5.%6.%7.%8.%9."/>
      <w:lvlJc w:val="left"/>
      <w:pPr>
        <w:ind w:left="14280" w:hanging="1800"/>
      </w:pPr>
      <w:rPr>
        <w:rFonts w:hint="default"/>
        <w:b/>
      </w:rPr>
    </w:lvl>
  </w:abstractNum>
  <w:abstractNum w:abstractNumId="73" w15:restartNumberingAfterBreak="0">
    <w:nsid w:val="673822B3"/>
    <w:multiLevelType w:val="hybridMultilevel"/>
    <w:tmpl w:val="F530FCB2"/>
    <w:lvl w:ilvl="0" w:tplc="FADC516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C41FF3"/>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5" w15:restartNumberingAfterBreak="0">
    <w:nsid w:val="69F0622A"/>
    <w:multiLevelType w:val="multilevel"/>
    <w:tmpl w:val="9954DB3E"/>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6" w15:restartNumberingAfterBreak="0">
    <w:nsid w:val="6BF85FB4"/>
    <w:multiLevelType w:val="hybridMultilevel"/>
    <w:tmpl w:val="762633DC"/>
    <w:lvl w:ilvl="0" w:tplc="04150001">
      <w:start w:val="1"/>
      <w:numFmt w:val="bullet"/>
      <w:lvlText w:val=""/>
      <w:lvlJc w:val="left"/>
      <w:pPr>
        <w:ind w:left="2640" w:hanging="360"/>
      </w:pPr>
      <w:rPr>
        <w:rFonts w:ascii="Symbol" w:hAnsi="Symbol" w:hint="default"/>
      </w:rPr>
    </w:lvl>
    <w:lvl w:ilvl="1" w:tplc="04150003" w:tentative="1">
      <w:start w:val="1"/>
      <w:numFmt w:val="bullet"/>
      <w:lvlText w:val="o"/>
      <w:lvlJc w:val="left"/>
      <w:pPr>
        <w:ind w:left="3360" w:hanging="360"/>
      </w:pPr>
      <w:rPr>
        <w:rFonts w:ascii="Courier New" w:hAnsi="Courier New" w:cs="Courier New" w:hint="default"/>
      </w:rPr>
    </w:lvl>
    <w:lvl w:ilvl="2" w:tplc="04150005" w:tentative="1">
      <w:start w:val="1"/>
      <w:numFmt w:val="bullet"/>
      <w:lvlText w:val=""/>
      <w:lvlJc w:val="left"/>
      <w:pPr>
        <w:ind w:left="4080" w:hanging="360"/>
      </w:pPr>
      <w:rPr>
        <w:rFonts w:ascii="Wingdings" w:hAnsi="Wingdings" w:hint="default"/>
      </w:rPr>
    </w:lvl>
    <w:lvl w:ilvl="3" w:tplc="04150001" w:tentative="1">
      <w:start w:val="1"/>
      <w:numFmt w:val="bullet"/>
      <w:lvlText w:val=""/>
      <w:lvlJc w:val="left"/>
      <w:pPr>
        <w:ind w:left="4800" w:hanging="360"/>
      </w:pPr>
      <w:rPr>
        <w:rFonts w:ascii="Symbol" w:hAnsi="Symbol" w:hint="default"/>
      </w:rPr>
    </w:lvl>
    <w:lvl w:ilvl="4" w:tplc="04150003" w:tentative="1">
      <w:start w:val="1"/>
      <w:numFmt w:val="bullet"/>
      <w:lvlText w:val="o"/>
      <w:lvlJc w:val="left"/>
      <w:pPr>
        <w:ind w:left="5520" w:hanging="360"/>
      </w:pPr>
      <w:rPr>
        <w:rFonts w:ascii="Courier New" w:hAnsi="Courier New" w:cs="Courier New" w:hint="default"/>
      </w:rPr>
    </w:lvl>
    <w:lvl w:ilvl="5" w:tplc="04150005" w:tentative="1">
      <w:start w:val="1"/>
      <w:numFmt w:val="bullet"/>
      <w:lvlText w:val=""/>
      <w:lvlJc w:val="left"/>
      <w:pPr>
        <w:ind w:left="6240" w:hanging="360"/>
      </w:pPr>
      <w:rPr>
        <w:rFonts w:ascii="Wingdings" w:hAnsi="Wingdings" w:hint="default"/>
      </w:rPr>
    </w:lvl>
    <w:lvl w:ilvl="6" w:tplc="04150001" w:tentative="1">
      <w:start w:val="1"/>
      <w:numFmt w:val="bullet"/>
      <w:lvlText w:val=""/>
      <w:lvlJc w:val="left"/>
      <w:pPr>
        <w:ind w:left="6960" w:hanging="360"/>
      </w:pPr>
      <w:rPr>
        <w:rFonts w:ascii="Symbol" w:hAnsi="Symbol" w:hint="default"/>
      </w:rPr>
    </w:lvl>
    <w:lvl w:ilvl="7" w:tplc="04150003" w:tentative="1">
      <w:start w:val="1"/>
      <w:numFmt w:val="bullet"/>
      <w:lvlText w:val="o"/>
      <w:lvlJc w:val="left"/>
      <w:pPr>
        <w:ind w:left="7680" w:hanging="360"/>
      </w:pPr>
      <w:rPr>
        <w:rFonts w:ascii="Courier New" w:hAnsi="Courier New" w:cs="Courier New" w:hint="default"/>
      </w:rPr>
    </w:lvl>
    <w:lvl w:ilvl="8" w:tplc="04150005" w:tentative="1">
      <w:start w:val="1"/>
      <w:numFmt w:val="bullet"/>
      <w:lvlText w:val=""/>
      <w:lvlJc w:val="left"/>
      <w:pPr>
        <w:ind w:left="8400" w:hanging="360"/>
      </w:pPr>
      <w:rPr>
        <w:rFonts w:ascii="Wingdings" w:hAnsi="Wingdings" w:hint="default"/>
      </w:rPr>
    </w:lvl>
  </w:abstractNum>
  <w:abstractNum w:abstractNumId="77" w15:restartNumberingAfterBreak="0">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78" w15:restartNumberingAfterBreak="0">
    <w:nsid w:val="71772B4A"/>
    <w:multiLevelType w:val="multilevel"/>
    <w:tmpl w:val="584AA57A"/>
    <w:lvl w:ilvl="0">
      <w:start w:val="1"/>
      <w:numFmt w:val="decimal"/>
      <w:lvlText w:val="%1."/>
      <w:lvlJc w:val="left"/>
      <w:pPr>
        <w:tabs>
          <w:tab w:val="num" w:pos="283"/>
        </w:tabs>
        <w:ind w:left="283" w:hanging="283"/>
      </w:pPr>
      <w:rPr>
        <w:rFonts w:asciiTheme="minorHAnsi" w:hAnsiTheme="minorHAnsi" w:cstheme="minorHAnsi" w:hint="default"/>
        <w:b w:val="0"/>
        <w:bCs/>
        <w:i w:val="0"/>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2"/>
      <w:numFmt w:val="upperRoman"/>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9" w15:restartNumberingAfterBreak="0">
    <w:nsid w:val="749A7DA5"/>
    <w:multiLevelType w:val="multilevel"/>
    <w:tmpl w:val="975666B4"/>
    <w:lvl w:ilvl="0">
      <w:start w:val="2"/>
      <w:numFmt w:val="decimal"/>
      <w:lvlText w:val="%1."/>
      <w:lvlJc w:val="left"/>
      <w:pPr>
        <w:ind w:left="360" w:hanging="360"/>
      </w:pPr>
      <w:rPr>
        <w:rFonts w:hint="default"/>
        <w:b/>
      </w:rPr>
    </w:lvl>
    <w:lvl w:ilvl="1">
      <w:start w:val="1"/>
      <w:numFmt w:val="bullet"/>
      <w:lvlText w:val=""/>
      <w:lvlJc w:val="left"/>
      <w:pPr>
        <w:ind w:left="1920" w:hanging="360"/>
      </w:pPr>
      <w:rPr>
        <w:rFonts w:ascii="Symbol" w:hAnsi="Symbol" w:hint="default"/>
      </w:rPr>
    </w:lvl>
    <w:lvl w:ilvl="2">
      <w:start w:val="1"/>
      <w:numFmt w:val="decimal"/>
      <w:lvlText w:val="%1.%2)%3."/>
      <w:lvlJc w:val="left"/>
      <w:pPr>
        <w:ind w:left="3840" w:hanging="720"/>
      </w:pPr>
      <w:rPr>
        <w:rFonts w:hint="default"/>
        <w:b/>
      </w:rPr>
    </w:lvl>
    <w:lvl w:ilvl="3">
      <w:start w:val="1"/>
      <w:numFmt w:val="decimal"/>
      <w:lvlText w:val="%1.%2)%3.%4."/>
      <w:lvlJc w:val="left"/>
      <w:pPr>
        <w:ind w:left="5400" w:hanging="720"/>
      </w:pPr>
      <w:rPr>
        <w:rFonts w:hint="default"/>
        <w:b/>
      </w:rPr>
    </w:lvl>
    <w:lvl w:ilvl="4">
      <w:start w:val="1"/>
      <w:numFmt w:val="decimal"/>
      <w:lvlText w:val="%1.%2)%3.%4.%5."/>
      <w:lvlJc w:val="left"/>
      <w:pPr>
        <w:ind w:left="7320" w:hanging="1080"/>
      </w:pPr>
      <w:rPr>
        <w:rFonts w:hint="default"/>
        <w:b/>
      </w:rPr>
    </w:lvl>
    <w:lvl w:ilvl="5">
      <w:start w:val="1"/>
      <w:numFmt w:val="decimal"/>
      <w:lvlText w:val="%1.%2)%3.%4.%5.%6."/>
      <w:lvlJc w:val="left"/>
      <w:pPr>
        <w:ind w:left="8880" w:hanging="1080"/>
      </w:pPr>
      <w:rPr>
        <w:rFonts w:hint="default"/>
        <w:b/>
      </w:rPr>
    </w:lvl>
    <w:lvl w:ilvl="6">
      <w:start w:val="1"/>
      <w:numFmt w:val="decimal"/>
      <w:lvlText w:val="%1.%2)%3.%4.%5.%6.%7."/>
      <w:lvlJc w:val="left"/>
      <w:pPr>
        <w:ind w:left="10800" w:hanging="1440"/>
      </w:pPr>
      <w:rPr>
        <w:rFonts w:hint="default"/>
        <w:b/>
      </w:rPr>
    </w:lvl>
    <w:lvl w:ilvl="7">
      <w:start w:val="1"/>
      <w:numFmt w:val="decimal"/>
      <w:lvlText w:val="%1.%2)%3.%4.%5.%6.%7.%8."/>
      <w:lvlJc w:val="left"/>
      <w:pPr>
        <w:ind w:left="12360" w:hanging="1440"/>
      </w:pPr>
      <w:rPr>
        <w:rFonts w:hint="default"/>
        <w:b/>
      </w:rPr>
    </w:lvl>
    <w:lvl w:ilvl="8">
      <w:start w:val="1"/>
      <w:numFmt w:val="decimal"/>
      <w:lvlText w:val="%1.%2)%3.%4.%5.%6.%7.%8.%9."/>
      <w:lvlJc w:val="left"/>
      <w:pPr>
        <w:ind w:left="14280" w:hanging="1800"/>
      </w:pPr>
      <w:rPr>
        <w:rFonts w:hint="default"/>
        <w:b/>
      </w:rPr>
    </w:lvl>
  </w:abstractNum>
  <w:abstractNum w:abstractNumId="80" w15:restartNumberingAfterBreak="0">
    <w:nsid w:val="75C67DAD"/>
    <w:multiLevelType w:val="multilevel"/>
    <w:tmpl w:val="C9345A74"/>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1" w15:restartNumberingAfterBreak="0">
    <w:nsid w:val="76C23843"/>
    <w:multiLevelType w:val="multilevel"/>
    <w:tmpl w:val="4A6A1600"/>
    <w:lvl w:ilvl="0">
      <w:start w:val="1"/>
      <w:numFmt w:val="decimal"/>
      <w:lvlText w:val="%1."/>
      <w:lvlJc w:val="left"/>
      <w:pPr>
        <w:ind w:left="5321" w:hanging="360"/>
      </w:pPr>
      <w:rPr>
        <w:b w:val="0"/>
        <w:bCs/>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8105F71"/>
    <w:multiLevelType w:val="hybridMultilevel"/>
    <w:tmpl w:val="600AC8CC"/>
    <w:lvl w:ilvl="0" w:tplc="CC1C05EE">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390503"/>
    <w:multiLevelType w:val="multilevel"/>
    <w:tmpl w:val="2104100C"/>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283"/>
      </w:pPr>
      <w:rPr>
        <w:b w:val="0"/>
        <w:bCs/>
        <w:i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4" w15:restartNumberingAfterBreak="0">
    <w:nsid w:val="791979A4"/>
    <w:multiLevelType w:val="hybridMultilevel"/>
    <w:tmpl w:val="C83C34BE"/>
    <w:lvl w:ilvl="0" w:tplc="DAF8DD36">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796144B8"/>
    <w:multiLevelType w:val="multilevel"/>
    <w:tmpl w:val="4992DD2C"/>
    <w:lvl w:ilvl="0">
      <w:start w:val="2"/>
      <w:numFmt w:val="decimal"/>
      <w:lvlText w:val="%1."/>
      <w:lvlJc w:val="left"/>
      <w:pPr>
        <w:ind w:left="360" w:hanging="360"/>
      </w:pPr>
      <w:rPr>
        <w:rFonts w:hint="default"/>
        <w:b/>
      </w:rPr>
    </w:lvl>
    <w:lvl w:ilvl="1">
      <w:start w:val="1"/>
      <w:numFmt w:val="bullet"/>
      <w:lvlText w:val=""/>
      <w:lvlJc w:val="left"/>
      <w:pPr>
        <w:ind w:left="1920" w:hanging="360"/>
      </w:pPr>
      <w:rPr>
        <w:rFonts w:ascii="Symbol" w:hAnsi="Symbol" w:hint="default"/>
      </w:rPr>
    </w:lvl>
    <w:lvl w:ilvl="2">
      <w:start w:val="1"/>
      <w:numFmt w:val="decimal"/>
      <w:lvlText w:val="%1.%2)%3."/>
      <w:lvlJc w:val="left"/>
      <w:pPr>
        <w:ind w:left="3840" w:hanging="720"/>
      </w:pPr>
      <w:rPr>
        <w:rFonts w:hint="default"/>
        <w:b/>
      </w:rPr>
    </w:lvl>
    <w:lvl w:ilvl="3">
      <w:start w:val="1"/>
      <w:numFmt w:val="decimal"/>
      <w:lvlText w:val="%1.%2)%3.%4."/>
      <w:lvlJc w:val="left"/>
      <w:pPr>
        <w:ind w:left="5400" w:hanging="720"/>
      </w:pPr>
      <w:rPr>
        <w:rFonts w:hint="default"/>
        <w:b/>
      </w:rPr>
    </w:lvl>
    <w:lvl w:ilvl="4">
      <w:start w:val="1"/>
      <w:numFmt w:val="decimal"/>
      <w:lvlText w:val="%1.%2)%3.%4.%5."/>
      <w:lvlJc w:val="left"/>
      <w:pPr>
        <w:ind w:left="7320" w:hanging="1080"/>
      </w:pPr>
      <w:rPr>
        <w:rFonts w:hint="default"/>
        <w:b/>
      </w:rPr>
    </w:lvl>
    <w:lvl w:ilvl="5">
      <w:start w:val="1"/>
      <w:numFmt w:val="decimal"/>
      <w:lvlText w:val="%1.%2)%3.%4.%5.%6."/>
      <w:lvlJc w:val="left"/>
      <w:pPr>
        <w:ind w:left="8880" w:hanging="1080"/>
      </w:pPr>
      <w:rPr>
        <w:rFonts w:hint="default"/>
        <w:b/>
      </w:rPr>
    </w:lvl>
    <w:lvl w:ilvl="6">
      <w:start w:val="1"/>
      <w:numFmt w:val="decimal"/>
      <w:lvlText w:val="%1.%2)%3.%4.%5.%6.%7."/>
      <w:lvlJc w:val="left"/>
      <w:pPr>
        <w:ind w:left="10800" w:hanging="1440"/>
      </w:pPr>
      <w:rPr>
        <w:rFonts w:hint="default"/>
        <w:b/>
      </w:rPr>
    </w:lvl>
    <w:lvl w:ilvl="7">
      <w:start w:val="1"/>
      <w:numFmt w:val="decimal"/>
      <w:lvlText w:val="%1.%2)%3.%4.%5.%6.%7.%8."/>
      <w:lvlJc w:val="left"/>
      <w:pPr>
        <w:ind w:left="12360" w:hanging="1440"/>
      </w:pPr>
      <w:rPr>
        <w:rFonts w:hint="default"/>
        <w:b/>
      </w:rPr>
    </w:lvl>
    <w:lvl w:ilvl="8">
      <w:start w:val="1"/>
      <w:numFmt w:val="decimal"/>
      <w:lvlText w:val="%1.%2)%3.%4.%5.%6.%7.%8.%9."/>
      <w:lvlJc w:val="left"/>
      <w:pPr>
        <w:ind w:left="14280" w:hanging="1800"/>
      </w:pPr>
      <w:rPr>
        <w:rFonts w:hint="default"/>
        <w:b/>
      </w:rPr>
    </w:lvl>
  </w:abstractNum>
  <w:abstractNum w:abstractNumId="86" w15:restartNumberingAfterBreak="0">
    <w:nsid w:val="7B0E0CC6"/>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7" w15:restartNumberingAfterBreak="0">
    <w:nsid w:val="7B4D199A"/>
    <w:multiLevelType w:val="hybridMultilevel"/>
    <w:tmpl w:val="1D849C24"/>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B9C66F7"/>
    <w:multiLevelType w:val="hybridMultilevel"/>
    <w:tmpl w:val="8398DCAE"/>
    <w:lvl w:ilvl="0" w:tplc="4634B95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114636833">
    <w:abstractNumId w:val="77"/>
  </w:num>
  <w:num w:numId="2" w16cid:durableId="1819566952">
    <w:abstractNumId w:val="39"/>
  </w:num>
  <w:num w:numId="3" w16cid:durableId="964507328">
    <w:abstractNumId w:val="75"/>
  </w:num>
  <w:num w:numId="4" w16cid:durableId="1200238582">
    <w:abstractNumId w:val="27"/>
  </w:num>
  <w:num w:numId="5" w16cid:durableId="691684009">
    <w:abstractNumId w:val="19"/>
  </w:num>
  <w:num w:numId="6" w16cid:durableId="1033463013">
    <w:abstractNumId w:val="22"/>
  </w:num>
  <w:num w:numId="7" w16cid:durableId="442575601">
    <w:abstractNumId w:val="83"/>
  </w:num>
  <w:num w:numId="8" w16cid:durableId="1914389344">
    <w:abstractNumId w:val="16"/>
  </w:num>
  <w:num w:numId="9" w16cid:durableId="1924558758">
    <w:abstractNumId w:val="18"/>
  </w:num>
  <w:num w:numId="10" w16cid:durableId="2038458119">
    <w:abstractNumId w:val="66"/>
  </w:num>
  <w:num w:numId="11" w16cid:durableId="1318194271">
    <w:abstractNumId w:val="53"/>
  </w:num>
  <w:num w:numId="12" w16cid:durableId="1246383559">
    <w:abstractNumId w:val="40"/>
  </w:num>
  <w:num w:numId="13" w16cid:durableId="1449082897">
    <w:abstractNumId w:val="41"/>
  </w:num>
  <w:num w:numId="14" w16cid:durableId="1763602353">
    <w:abstractNumId w:val="43"/>
  </w:num>
  <w:num w:numId="15" w16cid:durableId="278755451">
    <w:abstractNumId w:val="33"/>
  </w:num>
  <w:num w:numId="16" w16cid:durableId="1783839080">
    <w:abstractNumId w:val="45"/>
  </w:num>
  <w:num w:numId="17" w16cid:durableId="1822505606">
    <w:abstractNumId w:val="46"/>
  </w:num>
  <w:num w:numId="18" w16cid:durableId="635372780">
    <w:abstractNumId w:val="80"/>
  </w:num>
  <w:num w:numId="19" w16cid:durableId="2076314814">
    <w:abstractNumId w:val="82"/>
  </w:num>
  <w:num w:numId="20" w16cid:durableId="689449819">
    <w:abstractNumId w:val="1"/>
  </w:num>
  <w:num w:numId="21" w16cid:durableId="243956382">
    <w:abstractNumId w:val="81"/>
  </w:num>
  <w:num w:numId="22" w16cid:durableId="740248049">
    <w:abstractNumId w:val="65"/>
  </w:num>
  <w:num w:numId="23" w16cid:durableId="526065018">
    <w:abstractNumId w:val="29"/>
  </w:num>
  <w:num w:numId="24" w16cid:durableId="1580484197">
    <w:abstractNumId w:val="49"/>
  </w:num>
  <w:num w:numId="25" w16cid:durableId="1873303989">
    <w:abstractNumId w:val="42"/>
  </w:num>
  <w:num w:numId="26" w16cid:durableId="1324353728">
    <w:abstractNumId w:val="73"/>
  </w:num>
  <w:num w:numId="27" w16cid:durableId="1532453157">
    <w:abstractNumId w:val="47"/>
  </w:num>
  <w:num w:numId="28" w16cid:durableId="2089620255">
    <w:abstractNumId w:val="56"/>
  </w:num>
  <w:num w:numId="29" w16cid:durableId="379019308">
    <w:abstractNumId w:val="36"/>
  </w:num>
  <w:num w:numId="30" w16cid:durableId="1616477446">
    <w:abstractNumId w:val="78"/>
  </w:num>
  <w:num w:numId="31" w16cid:durableId="1607545191">
    <w:abstractNumId w:val="35"/>
  </w:num>
  <w:num w:numId="32" w16cid:durableId="504172973">
    <w:abstractNumId w:val="24"/>
  </w:num>
  <w:num w:numId="33" w16cid:durableId="1540237611">
    <w:abstractNumId w:val="20"/>
  </w:num>
  <w:num w:numId="34" w16cid:durableId="200632897">
    <w:abstractNumId w:val="0"/>
  </w:num>
  <w:num w:numId="35" w16cid:durableId="393510447">
    <w:abstractNumId w:val="59"/>
  </w:num>
  <w:num w:numId="36" w16cid:durableId="1046367522">
    <w:abstractNumId w:val="52"/>
  </w:num>
  <w:num w:numId="37" w16cid:durableId="1215891279">
    <w:abstractNumId w:val="54"/>
  </w:num>
  <w:num w:numId="38" w16cid:durableId="634137210">
    <w:abstractNumId w:val="84"/>
  </w:num>
  <w:num w:numId="39" w16cid:durableId="168104181">
    <w:abstractNumId w:val="58"/>
  </w:num>
  <w:num w:numId="40" w16cid:durableId="1592464989">
    <w:abstractNumId w:val="31"/>
  </w:num>
  <w:num w:numId="41" w16cid:durableId="324479565">
    <w:abstractNumId w:val="70"/>
  </w:num>
  <w:num w:numId="42" w16cid:durableId="675813807">
    <w:abstractNumId w:val="38"/>
  </w:num>
  <w:num w:numId="43" w16cid:durableId="495347525">
    <w:abstractNumId w:val="57"/>
  </w:num>
  <w:num w:numId="44" w16cid:durableId="1720856452">
    <w:abstractNumId w:val="71"/>
  </w:num>
  <w:num w:numId="45" w16cid:durableId="518662790">
    <w:abstractNumId w:val="55"/>
  </w:num>
  <w:num w:numId="46" w16cid:durableId="1166745648">
    <w:abstractNumId w:val="60"/>
  </w:num>
  <w:num w:numId="47" w16cid:durableId="1143350828">
    <w:abstractNumId w:val="51"/>
  </w:num>
  <w:num w:numId="48" w16cid:durableId="1441802473">
    <w:abstractNumId w:val="87"/>
  </w:num>
  <w:num w:numId="49" w16cid:durableId="1046682955">
    <w:abstractNumId w:val="21"/>
  </w:num>
  <w:num w:numId="50" w16cid:durableId="1955018226">
    <w:abstractNumId w:val="37"/>
  </w:num>
  <w:num w:numId="51" w16cid:durableId="1011109114">
    <w:abstractNumId w:val="23"/>
  </w:num>
  <w:num w:numId="52" w16cid:durableId="1070540420">
    <w:abstractNumId w:val="74"/>
  </w:num>
  <w:num w:numId="53" w16cid:durableId="72431785">
    <w:abstractNumId w:val="26"/>
  </w:num>
  <w:num w:numId="54" w16cid:durableId="833687745">
    <w:abstractNumId w:val="64"/>
  </w:num>
  <w:num w:numId="55" w16cid:durableId="1441990473">
    <w:abstractNumId w:val="88"/>
  </w:num>
  <w:num w:numId="56" w16cid:durableId="1464347687">
    <w:abstractNumId w:val="48"/>
  </w:num>
  <w:num w:numId="57" w16cid:durableId="55056555">
    <w:abstractNumId w:val="44"/>
  </w:num>
  <w:num w:numId="58" w16cid:durableId="1345787291">
    <w:abstractNumId w:val="76"/>
  </w:num>
  <w:num w:numId="59" w16cid:durableId="1365986348">
    <w:abstractNumId w:val="34"/>
  </w:num>
  <w:num w:numId="60" w16cid:durableId="1222329025">
    <w:abstractNumId w:val="63"/>
  </w:num>
  <w:num w:numId="61" w16cid:durableId="1352220830">
    <w:abstractNumId w:val="28"/>
  </w:num>
  <w:num w:numId="62" w16cid:durableId="1328169262">
    <w:abstractNumId w:val="62"/>
  </w:num>
  <w:num w:numId="63" w16cid:durableId="299769004">
    <w:abstractNumId w:val="86"/>
  </w:num>
  <w:num w:numId="64" w16cid:durableId="1175192580">
    <w:abstractNumId w:val="61"/>
  </w:num>
  <w:num w:numId="65" w16cid:durableId="94063426">
    <w:abstractNumId w:val="69"/>
  </w:num>
  <w:num w:numId="66" w16cid:durableId="115606898">
    <w:abstractNumId w:val="85"/>
  </w:num>
  <w:num w:numId="67" w16cid:durableId="1758868371">
    <w:abstractNumId w:val="17"/>
  </w:num>
  <w:num w:numId="68" w16cid:durableId="42949811">
    <w:abstractNumId w:val="72"/>
  </w:num>
  <w:num w:numId="69" w16cid:durableId="2135440716">
    <w:abstractNumId w:val="79"/>
  </w:num>
  <w:num w:numId="70" w16cid:durableId="646588172">
    <w:abstractNumId w:val="25"/>
  </w:num>
  <w:num w:numId="71" w16cid:durableId="1101995967">
    <w:abstractNumId w:val="68"/>
  </w:num>
  <w:num w:numId="72" w16cid:durableId="2018997841">
    <w:abstractNumId w:val="32"/>
  </w:num>
  <w:num w:numId="73" w16cid:durableId="2094156438">
    <w:abstractNumId w:val="50"/>
  </w:num>
  <w:num w:numId="74" w16cid:durableId="430394616">
    <w:abstractNumId w:val="67"/>
  </w:num>
  <w:num w:numId="75" w16cid:durableId="721368581">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62A"/>
    <w:rsid w:val="00000102"/>
    <w:rsid w:val="00000D32"/>
    <w:rsid w:val="00000FCF"/>
    <w:rsid w:val="00001143"/>
    <w:rsid w:val="000011F6"/>
    <w:rsid w:val="000012F2"/>
    <w:rsid w:val="00001399"/>
    <w:rsid w:val="000019D1"/>
    <w:rsid w:val="00001A32"/>
    <w:rsid w:val="00001BB1"/>
    <w:rsid w:val="00001DCA"/>
    <w:rsid w:val="00001E82"/>
    <w:rsid w:val="00002D30"/>
    <w:rsid w:val="00002EBF"/>
    <w:rsid w:val="0000317D"/>
    <w:rsid w:val="0000331A"/>
    <w:rsid w:val="00003946"/>
    <w:rsid w:val="00003E82"/>
    <w:rsid w:val="00004075"/>
    <w:rsid w:val="000040D7"/>
    <w:rsid w:val="000044FE"/>
    <w:rsid w:val="000046DA"/>
    <w:rsid w:val="00005D56"/>
    <w:rsid w:val="00005F72"/>
    <w:rsid w:val="0000615B"/>
    <w:rsid w:val="0000653D"/>
    <w:rsid w:val="000068C1"/>
    <w:rsid w:val="00006C48"/>
    <w:rsid w:val="0000711F"/>
    <w:rsid w:val="00007179"/>
    <w:rsid w:val="00007285"/>
    <w:rsid w:val="00007316"/>
    <w:rsid w:val="00007B71"/>
    <w:rsid w:val="00007C58"/>
    <w:rsid w:val="00007F95"/>
    <w:rsid w:val="0001006B"/>
    <w:rsid w:val="00010A80"/>
    <w:rsid w:val="0001140B"/>
    <w:rsid w:val="000118E1"/>
    <w:rsid w:val="00011A72"/>
    <w:rsid w:val="00011AF4"/>
    <w:rsid w:val="00011BEB"/>
    <w:rsid w:val="00011C0C"/>
    <w:rsid w:val="00011E70"/>
    <w:rsid w:val="00012CAD"/>
    <w:rsid w:val="0001382B"/>
    <w:rsid w:val="00013A18"/>
    <w:rsid w:val="00013D4D"/>
    <w:rsid w:val="00013DE6"/>
    <w:rsid w:val="00013E3E"/>
    <w:rsid w:val="00014116"/>
    <w:rsid w:val="000149CF"/>
    <w:rsid w:val="00014EE0"/>
    <w:rsid w:val="000152D6"/>
    <w:rsid w:val="000158A4"/>
    <w:rsid w:val="0001695B"/>
    <w:rsid w:val="00016DEC"/>
    <w:rsid w:val="000170DA"/>
    <w:rsid w:val="0001788F"/>
    <w:rsid w:val="00017DC5"/>
    <w:rsid w:val="00017E22"/>
    <w:rsid w:val="00017F55"/>
    <w:rsid w:val="00017FC0"/>
    <w:rsid w:val="00020425"/>
    <w:rsid w:val="000204F1"/>
    <w:rsid w:val="0002056A"/>
    <w:rsid w:val="0002057A"/>
    <w:rsid w:val="000205F2"/>
    <w:rsid w:val="0002086B"/>
    <w:rsid w:val="00020B35"/>
    <w:rsid w:val="00020D8B"/>
    <w:rsid w:val="0002101B"/>
    <w:rsid w:val="000216E7"/>
    <w:rsid w:val="00022228"/>
    <w:rsid w:val="00022457"/>
    <w:rsid w:val="00022EAC"/>
    <w:rsid w:val="000231FC"/>
    <w:rsid w:val="000238D8"/>
    <w:rsid w:val="00023A2F"/>
    <w:rsid w:val="00023C9B"/>
    <w:rsid w:val="00023F4F"/>
    <w:rsid w:val="00024132"/>
    <w:rsid w:val="00024AE8"/>
    <w:rsid w:val="00024C76"/>
    <w:rsid w:val="0002531A"/>
    <w:rsid w:val="000256A5"/>
    <w:rsid w:val="00025A0C"/>
    <w:rsid w:val="00025B0A"/>
    <w:rsid w:val="00025B71"/>
    <w:rsid w:val="00025C69"/>
    <w:rsid w:val="00025E12"/>
    <w:rsid w:val="0002620B"/>
    <w:rsid w:val="00026D06"/>
    <w:rsid w:val="00027237"/>
    <w:rsid w:val="00027B0C"/>
    <w:rsid w:val="00027EDC"/>
    <w:rsid w:val="000300A4"/>
    <w:rsid w:val="0003038C"/>
    <w:rsid w:val="0003060F"/>
    <w:rsid w:val="00030CCB"/>
    <w:rsid w:val="00030CF7"/>
    <w:rsid w:val="00030ED5"/>
    <w:rsid w:val="0003132F"/>
    <w:rsid w:val="00031F49"/>
    <w:rsid w:val="00031FB0"/>
    <w:rsid w:val="000325DD"/>
    <w:rsid w:val="00032791"/>
    <w:rsid w:val="00032E16"/>
    <w:rsid w:val="0003348B"/>
    <w:rsid w:val="000334B2"/>
    <w:rsid w:val="00033C46"/>
    <w:rsid w:val="00033F35"/>
    <w:rsid w:val="000344DB"/>
    <w:rsid w:val="000347F8"/>
    <w:rsid w:val="0003489F"/>
    <w:rsid w:val="000355B1"/>
    <w:rsid w:val="000359F9"/>
    <w:rsid w:val="00035A62"/>
    <w:rsid w:val="00035D13"/>
    <w:rsid w:val="00035E43"/>
    <w:rsid w:val="00035E78"/>
    <w:rsid w:val="00035F4A"/>
    <w:rsid w:val="0003622E"/>
    <w:rsid w:val="000363E7"/>
    <w:rsid w:val="000373D8"/>
    <w:rsid w:val="0003774A"/>
    <w:rsid w:val="00037A4A"/>
    <w:rsid w:val="00040041"/>
    <w:rsid w:val="000401E5"/>
    <w:rsid w:val="00040E77"/>
    <w:rsid w:val="00040F2E"/>
    <w:rsid w:val="0004111E"/>
    <w:rsid w:val="00041E21"/>
    <w:rsid w:val="00041F99"/>
    <w:rsid w:val="0004206F"/>
    <w:rsid w:val="00042360"/>
    <w:rsid w:val="00042E46"/>
    <w:rsid w:val="00043095"/>
    <w:rsid w:val="0004386C"/>
    <w:rsid w:val="00043BAE"/>
    <w:rsid w:val="00043C54"/>
    <w:rsid w:val="00043DDD"/>
    <w:rsid w:val="000442EE"/>
    <w:rsid w:val="0004461C"/>
    <w:rsid w:val="00044AE8"/>
    <w:rsid w:val="00044AEE"/>
    <w:rsid w:val="00044DB5"/>
    <w:rsid w:val="00044DEB"/>
    <w:rsid w:val="000452FB"/>
    <w:rsid w:val="000454F5"/>
    <w:rsid w:val="00045740"/>
    <w:rsid w:val="00045D73"/>
    <w:rsid w:val="00045FC7"/>
    <w:rsid w:val="00046026"/>
    <w:rsid w:val="00046695"/>
    <w:rsid w:val="00046740"/>
    <w:rsid w:val="000468A6"/>
    <w:rsid w:val="00046BD5"/>
    <w:rsid w:val="00046E60"/>
    <w:rsid w:val="000470A9"/>
    <w:rsid w:val="000479B2"/>
    <w:rsid w:val="00050C57"/>
    <w:rsid w:val="00051132"/>
    <w:rsid w:val="00051209"/>
    <w:rsid w:val="00051256"/>
    <w:rsid w:val="00051C6A"/>
    <w:rsid w:val="00051DEE"/>
    <w:rsid w:val="00052467"/>
    <w:rsid w:val="0005273A"/>
    <w:rsid w:val="000530D7"/>
    <w:rsid w:val="0005339E"/>
    <w:rsid w:val="00053B4B"/>
    <w:rsid w:val="00053B6F"/>
    <w:rsid w:val="00053C9A"/>
    <w:rsid w:val="00054179"/>
    <w:rsid w:val="000548E3"/>
    <w:rsid w:val="00054D67"/>
    <w:rsid w:val="00054E40"/>
    <w:rsid w:val="000552B2"/>
    <w:rsid w:val="000553DF"/>
    <w:rsid w:val="000553EC"/>
    <w:rsid w:val="00055502"/>
    <w:rsid w:val="000562D7"/>
    <w:rsid w:val="0005662B"/>
    <w:rsid w:val="00056951"/>
    <w:rsid w:val="0005737C"/>
    <w:rsid w:val="0005756E"/>
    <w:rsid w:val="00057CF0"/>
    <w:rsid w:val="00057E18"/>
    <w:rsid w:val="000607C4"/>
    <w:rsid w:val="00060924"/>
    <w:rsid w:val="00060977"/>
    <w:rsid w:val="000609F2"/>
    <w:rsid w:val="00060DF3"/>
    <w:rsid w:val="00060E79"/>
    <w:rsid w:val="00060FC3"/>
    <w:rsid w:val="000610B9"/>
    <w:rsid w:val="00061412"/>
    <w:rsid w:val="00061577"/>
    <w:rsid w:val="00061857"/>
    <w:rsid w:val="00061B87"/>
    <w:rsid w:val="000625FC"/>
    <w:rsid w:val="00062911"/>
    <w:rsid w:val="00062A3C"/>
    <w:rsid w:val="00062BCE"/>
    <w:rsid w:val="00062D3B"/>
    <w:rsid w:val="00063478"/>
    <w:rsid w:val="0006357E"/>
    <w:rsid w:val="00063754"/>
    <w:rsid w:val="00063816"/>
    <w:rsid w:val="00063BE6"/>
    <w:rsid w:val="00063C90"/>
    <w:rsid w:val="000648C5"/>
    <w:rsid w:val="00064C2F"/>
    <w:rsid w:val="00064C8C"/>
    <w:rsid w:val="00064D54"/>
    <w:rsid w:val="0006514D"/>
    <w:rsid w:val="00065F8F"/>
    <w:rsid w:val="00066564"/>
    <w:rsid w:val="00066986"/>
    <w:rsid w:val="00066D61"/>
    <w:rsid w:val="00066EBF"/>
    <w:rsid w:val="000670F2"/>
    <w:rsid w:val="000672E0"/>
    <w:rsid w:val="00067AE2"/>
    <w:rsid w:val="00070195"/>
    <w:rsid w:val="000708E8"/>
    <w:rsid w:val="000712F2"/>
    <w:rsid w:val="000720A7"/>
    <w:rsid w:val="000721B8"/>
    <w:rsid w:val="00072455"/>
    <w:rsid w:val="00072518"/>
    <w:rsid w:val="000725AF"/>
    <w:rsid w:val="0007297E"/>
    <w:rsid w:val="00072E8B"/>
    <w:rsid w:val="000731BF"/>
    <w:rsid w:val="000732AD"/>
    <w:rsid w:val="0007332C"/>
    <w:rsid w:val="0007382F"/>
    <w:rsid w:val="00073AFF"/>
    <w:rsid w:val="0007489A"/>
    <w:rsid w:val="0007498C"/>
    <w:rsid w:val="00074992"/>
    <w:rsid w:val="00074995"/>
    <w:rsid w:val="00074AA2"/>
    <w:rsid w:val="0007543A"/>
    <w:rsid w:val="0007614A"/>
    <w:rsid w:val="0007621C"/>
    <w:rsid w:val="0007684C"/>
    <w:rsid w:val="00076A70"/>
    <w:rsid w:val="00076B84"/>
    <w:rsid w:val="00076BA6"/>
    <w:rsid w:val="00076E50"/>
    <w:rsid w:val="0007716C"/>
    <w:rsid w:val="000776A8"/>
    <w:rsid w:val="00077A87"/>
    <w:rsid w:val="00077BAE"/>
    <w:rsid w:val="00077EA7"/>
    <w:rsid w:val="000801ED"/>
    <w:rsid w:val="000808A4"/>
    <w:rsid w:val="00081057"/>
    <w:rsid w:val="0008168F"/>
    <w:rsid w:val="000816A1"/>
    <w:rsid w:val="0008179D"/>
    <w:rsid w:val="00081CC8"/>
    <w:rsid w:val="000823B5"/>
    <w:rsid w:val="00082671"/>
    <w:rsid w:val="00082686"/>
    <w:rsid w:val="000827E8"/>
    <w:rsid w:val="00082C33"/>
    <w:rsid w:val="00083CAE"/>
    <w:rsid w:val="00083DBF"/>
    <w:rsid w:val="000841AC"/>
    <w:rsid w:val="000842C1"/>
    <w:rsid w:val="00084304"/>
    <w:rsid w:val="000846F3"/>
    <w:rsid w:val="00084965"/>
    <w:rsid w:val="00084B96"/>
    <w:rsid w:val="00085A16"/>
    <w:rsid w:val="00085B65"/>
    <w:rsid w:val="00086649"/>
    <w:rsid w:val="00086BD9"/>
    <w:rsid w:val="00086D4E"/>
    <w:rsid w:val="00086DA0"/>
    <w:rsid w:val="000871EB"/>
    <w:rsid w:val="00087CEB"/>
    <w:rsid w:val="00087D88"/>
    <w:rsid w:val="00090044"/>
    <w:rsid w:val="00090209"/>
    <w:rsid w:val="00090796"/>
    <w:rsid w:val="00090CC4"/>
    <w:rsid w:val="00090E9F"/>
    <w:rsid w:val="0009112E"/>
    <w:rsid w:val="00091250"/>
    <w:rsid w:val="00091A1F"/>
    <w:rsid w:val="00091C4A"/>
    <w:rsid w:val="00091EE6"/>
    <w:rsid w:val="00092502"/>
    <w:rsid w:val="00092835"/>
    <w:rsid w:val="00092860"/>
    <w:rsid w:val="00093B78"/>
    <w:rsid w:val="00093DE0"/>
    <w:rsid w:val="0009462C"/>
    <w:rsid w:val="0009498C"/>
    <w:rsid w:val="00095014"/>
    <w:rsid w:val="000951A3"/>
    <w:rsid w:val="000952BE"/>
    <w:rsid w:val="000955F6"/>
    <w:rsid w:val="00095672"/>
    <w:rsid w:val="0009567C"/>
    <w:rsid w:val="00095690"/>
    <w:rsid w:val="00095A2D"/>
    <w:rsid w:val="00096361"/>
    <w:rsid w:val="00096C1D"/>
    <w:rsid w:val="000978C0"/>
    <w:rsid w:val="000979FC"/>
    <w:rsid w:val="00097C8A"/>
    <w:rsid w:val="000A0068"/>
    <w:rsid w:val="000A05F8"/>
    <w:rsid w:val="000A077B"/>
    <w:rsid w:val="000A07E0"/>
    <w:rsid w:val="000A0F3F"/>
    <w:rsid w:val="000A1084"/>
    <w:rsid w:val="000A1193"/>
    <w:rsid w:val="000A1D1B"/>
    <w:rsid w:val="000A1EBC"/>
    <w:rsid w:val="000A28DA"/>
    <w:rsid w:val="000A3008"/>
    <w:rsid w:val="000A326E"/>
    <w:rsid w:val="000A33F1"/>
    <w:rsid w:val="000A34FC"/>
    <w:rsid w:val="000A3F92"/>
    <w:rsid w:val="000A439D"/>
    <w:rsid w:val="000A48F5"/>
    <w:rsid w:val="000A4E6E"/>
    <w:rsid w:val="000A54A3"/>
    <w:rsid w:val="000A58E2"/>
    <w:rsid w:val="000A5AD2"/>
    <w:rsid w:val="000A5C58"/>
    <w:rsid w:val="000A5C81"/>
    <w:rsid w:val="000A5FA9"/>
    <w:rsid w:val="000A638D"/>
    <w:rsid w:val="000A63B1"/>
    <w:rsid w:val="000A67AB"/>
    <w:rsid w:val="000A77B9"/>
    <w:rsid w:val="000A7D08"/>
    <w:rsid w:val="000A7EC1"/>
    <w:rsid w:val="000B0533"/>
    <w:rsid w:val="000B06E0"/>
    <w:rsid w:val="000B0C28"/>
    <w:rsid w:val="000B0C84"/>
    <w:rsid w:val="000B143D"/>
    <w:rsid w:val="000B1814"/>
    <w:rsid w:val="000B1BAE"/>
    <w:rsid w:val="000B2421"/>
    <w:rsid w:val="000B26EF"/>
    <w:rsid w:val="000B2856"/>
    <w:rsid w:val="000B2D48"/>
    <w:rsid w:val="000B335B"/>
    <w:rsid w:val="000B39CF"/>
    <w:rsid w:val="000B3ECD"/>
    <w:rsid w:val="000B421C"/>
    <w:rsid w:val="000B455A"/>
    <w:rsid w:val="000B463B"/>
    <w:rsid w:val="000B482F"/>
    <w:rsid w:val="000B51E8"/>
    <w:rsid w:val="000B54F6"/>
    <w:rsid w:val="000B56FE"/>
    <w:rsid w:val="000B5849"/>
    <w:rsid w:val="000B58F5"/>
    <w:rsid w:val="000B5CC8"/>
    <w:rsid w:val="000B60BD"/>
    <w:rsid w:val="000B6197"/>
    <w:rsid w:val="000B67CE"/>
    <w:rsid w:val="000B69A2"/>
    <w:rsid w:val="000B6A15"/>
    <w:rsid w:val="000B6A18"/>
    <w:rsid w:val="000B6FF1"/>
    <w:rsid w:val="000B719C"/>
    <w:rsid w:val="000B76A6"/>
    <w:rsid w:val="000C09D0"/>
    <w:rsid w:val="000C0EEF"/>
    <w:rsid w:val="000C0F55"/>
    <w:rsid w:val="000C13EE"/>
    <w:rsid w:val="000C1774"/>
    <w:rsid w:val="000C18B3"/>
    <w:rsid w:val="000C19E3"/>
    <w:rsid w:val="000C1E40"/>
    <w:rsid w:val="000C2A22"/>
    <w:rsid w:val="000C2A38"/>
    <w:rsid w:val="000C2E66"/>
    <w:rsid w:val="000C35D4"/>
    <w:rsid w:val="000C362E"/>
    <w:rsid w:val="000C4317"/>
    <w:rsid w:val="000C437A"/>
    <w:rsid w:val="000C48CF"/>
    <w:rsid w:val="000C6273"/>
    <w:rsid w:val="000C644E"/>
    <w:rsid w:val="000C654F"/>
    <w:rsid w:val="000C6AAC"/>
    <w:rsid w:val="000C6ABE"/>
    <w:rsid w:val="000C6BAF"/>
    <w:rsid w:val="000C6D4C"/>
    <w:rsid w:val="000C6EF2"/>
    <w:rsid w:val="000C7347"/>
    <w:rsid w:val="000D0382"/>
    <w:rsid w:val="000D07B5"/>
    <w:rsid w:val="000D12A5"/>
    <w:rsid w:val="000D1546"/>
    <w:rsid w:val="000D19A1"/>
    <w:rsid w:val="000D1A85"/>
    <w:rsid w:val="000D1C30"/>
    <w:rsid w:val="000D2A89"/>
    <w:rsid w:val="000D2F43"/>
    <w:rsid w:val="000D341A"/>
    <w:rsid w:val="000D35C0"/>
    <w:rsid w:val="000D3EAC"/>
    <w:rsid w:val="000D3EDF"/>
    <w:rsid w:val="000D4257"/>
    <w:rsid w:val="000D4595"/>
    <w:rsid w:val="000D4841"/>
    <w:rsid w:val="000D4939"/>
    <w:rsid w:val="000D4961"/>
    <w:rsid w:val="000D54F5"/>
    <w:rsid w:val="000D58EC"/>
    <w:rsid w:val="000D59D8"/>
    <w:rsid w:val="000D603C"/>
    <w:rsid w:val="000D6397"/>
    <w:rsid w:val="000D6679"/>
    <w:rsid w:val="000D690D"/>
    <w:rsid w:val="000D6AC9"/>
    <w:rsid w:val="000D6D13"/>
    <w:rsid w:val="000D739B"/>
    <w:rsid w:val="000D74FF"/>
    <w:rsid w:val="000D755F"/>
    <w:rsid w:val="000D7781"/>
    <w:rsid w:val="000E025C"/>
    <w:rsid w:val="000E02FC"/>
    <w:rsid w:val="000E0316"/>
    <w:rsid w:val="000E0EE6"/>
    <w:rsid w:val="000E0F70"/>
    <w:rsid w:val="000E1284"/>
    <w:rsid w:val="000E12BF"/>
    <w:rsid w:val="000E1BFA"/>
    <w:rsid w:val="000E1C70"/>
    <w:rsid w:val="000E1D3C"/>
    <w:rsid w:val="000E2543"/>
    <w:rsid w:val="000E27FA"/>
    <w:rsid w:val="000E296B"/>
    <w:rsid w:val="000E3A0B"/>
    <w:rsid w:val="000E3AF2"/>
    <w:rsid w:val="000E3FE6"/>
    <w:rsid w:val="000E42CF"/>
    <w:rsid w:val="000E44F7"/>
    <w:rsid w:val="000E4681"/>
    <w:rsid w:val="000E486D"/>
    <w:rsid w:val="000E49B6"/>
    <w:rsid w:val="000E51E8"/>
    <w:rsid w:val="000E5D62"/>
    <w:rsid w:val="000E6A72"/>
    <w:rsid w:val="000E7011"/>
    <w:rsid w:val="000E706C"/>
    <w:rsid w:val="000E7B74"/>
    <w:rsid w:val="000E7FA1"/>
    <w:rsid w:val="000F0009"/>
    <w:rsid w:val="000F056B"/>
    <w:rsid w:val="000F0594"/>
    <w:rsid w:val="000F074B"/>
    <w:rsid w:val="000F0B85"/>
    <w:rsid w:val="000F1385"/>
    <w:rsid w:val="000F18FD"/>
    <w:rsid w:val="000F1AAA"/>
    <w:rsid w:val="000F1CE2"/>
    <w:rsid w:val="000F231B"/>
    <w:rsid w:val="000F243A"/>
    <w:rsid w:val="000F2448"/>
    <w:rsid w:val="000F25B2"/>
    <w:rsid w:val="000F2E65"/>
    <w:rsid w:val="000F310D"/>
    <w:rsid w:val="000F3153"/>
    <w:rsid w:val="000F3B44"/>
    <w:rsid w:val="000F42DE"/>
    <w:rsid w:val="000F4A18"/>
    <w:rsid w:val="000F4AC5"/>
    <w:rsid w:val="000F4C4F"/>
    <w:rsid w:val="000F5812"/>
    <w:rsid w:val="000F5B52"/>
    <w:rsid w:val="000F62A6"/>
    <w:rsid w:val="000F6A79"/>
    <w:rsid w:val="000F7A20"/>
    <w:rsid w:val="000F7CF0"/>
    <w:rsid w:val="00100C0D"/>
    <w:rsid w:val="00100CF4"/>
    <w:rsid w:val="00100DCE"/>
    <w:rsid w:val="001011BE"/>
    <w:rsid w:val="00101705"/>
    <w:rsid w:val="0010191D"/>
    <w:rsid w:val="00102107"/>
    <w:rsid w:val="00102461"/>
    <w:rsid w:val="00102571"/>
    <w:rsid w:val="0010274F"/>
    <w:rsid w:val="00102DE2"/>
    <w:rsid w:val="00102E45"/>
    <w:rsid w:val="001036DA"/>
    <w:rsid w:val="00103A42"/>
    <w:rsid w:val="00103A45"/>
    <w:rsid w:val="00103A78"/>
    <w:rsid w:val="00103BCD"/>
    <w:rsid w:val="0010409F"/>
    <w:rsid w:val="0010429F"/>
    <w:rsid w:val="001042D3"/>
    <w:rsid w:val="0010435A"/>
    <w:rsid w:val="0010498E"/>
    <w:rsid w:val="00104C6D"/>
    <w:rsid w:val="00104CF8"/>
    <w:rsid w:val="00104FC3"/>
    <w:rsid w:val="001052BA"/>
    <w:rsid w:val="00105B91"/>
    <w:rsid w:val="00105E72"/>
    <w:rsid w:val="00106A9E"/>
    <w:rsid w:val="0010707E"/>
    <w:rsid w:val="0010733B"/>
    <w:rsid w:val="0010753B"/>
    <w:rsid w:val="00107B9B"/>
    <w:rsid w:val="00107ED6"/>
    <w:rsid w:val="00107F66"/>
    <w:rsid w:val="00110070"/>
    <w:rsid w:val="0011046B"/>
    <w:rsid w:val="00110AE1"/>
    <w:rsid w:val="00110D69"/>
    <w:rsid w:val="00110F7D"/>
    <w:rsid w:val="00111438"/>
    <w:rsid w:val="001114E0"/>
    <w:rsid w:val="00111A45"/>
    <w:rsid w:val="00111B12"/>
    <w:rsid w:val="0011200B"/>
    <w:rsid w:val="0011237B"/>
    <w:rsid w:val="00112C07"/>
    <w:rsid w:val="00112C5C"/>
    <w:rsid w:val="00112D85"/>
    <w:rsid w:val="00112DE8"/>
    <w:rsid w:val="001131BF"/>
    <w:rsid w:val="00113F9A"/>
    <w:rsid w:val="001149B2"/>
    <w:rsid w:val="00114A55"/>
    <w:rsid w:val="00114F51"/>
    <w:rsid w:val="00114FE3"/>
    <w:rsid w:val="001154F5"/>
    <w:rsid w:val="00115AAA"/>
    <w:rsid w:val="00116153"/>
    <w:rsid w:val="001164DD"/>
    <w:rsid w:val="00116AA1"/>
    <w:rsid w:val="00116C5B"/>
    <w:rsid w:val="00116FF9"/>
    <w:rsid w:val="001172ED"/>
    <w:rsid w:val="001174A7"/>
    <w:rsid w:val="00117565"/>
    <w:rsid w:val="00117CC6"/>
    <w:rsid w:val="00117D1E"/>
    <w:rsid w:val="00117D95"/>
    <w:rsid w:val="00120455"/>
    <w:rsid w:val="001208A3"/>
    <w:rsid w:val="00120C83"/>
    <w:rsid w:val="0012138A"/>
    <w:rsid w:val="001216EF"/>
    <w:rsid w:val="0012182A"/>
    <w:rsid w:val="00121C8B"/>
    <w:rsid w:val="00122442"/>
    <w:rsid w:val="00123788"/>
    <w:rsid w:val="00123C4C"/>
    <w:rsid w:val="001240EA"/>
    <w:rsid w:val="00124136"/>
    <w:rsid w:val="001243DC"/>
    <w:rsid w:val="0012447A"/>
    <w:rsid w:val="00124555"/>
    <w:rsid w:val="00124DC4"/>
    <w:rsid w:val="0012532A"/>
    <w:rsid w:val="00125A65"/>
    <w:rsid w:val="00125A8A"/>
    <w:rsid w:val="00126666"/>
    <w:rsid w:val="00126CA6"/>
    <w:rsid w:val="001273C9"/>
    <w:rsid w:val="001279BB"/>
    <w:rsid w:val="00127C32"/>
    <w:rsid w:val="0013071D"/>
    <w:rsid w:val="001312CB"/>
    <w:rsid w:val="00131899"/>
    <w:rsid w:val="00131934"/>
    <w:rsid w:val="00131B2E"/>
    <w:rsid w:val="00131B61"/>
    <w:rsid w:val="00131BE9"/>
    <w:rsid w:val="00131F6A"/>
    <w:rsid w:val="00131FA3"/>
    <w:rsid w:val="001323AB"/>
    <w:rsid w:val="001325F7"/>
    <w:rsid w:val="00132D29"/>
    <w:rsid w:val="00133038"/>
    <w:rsid w:val="001330B0"/>
    <w:rsid w:val="001339B4"/>
    <w:rsid w:val="00133AA0"/>
    <w:rsid w:val="00133BA5"/>
    <w:rsid w:val="00133C56"/>
    <w:rsid w:val="00134948"/>
    <w:rsid w:val="00134ADE"/>
    <w:rsid w:val="00134B6F"/>
    <w:rsid w:val="00134FCA"/>
    <w:rsid w:val="00135287"/>
    <w:rsid w:val="00135416"/>
    <w:rsid w:val="001355B2"/>
    <w:rsid w:val="00135C17"/>
    <w:rsid w:val="00135C79"/>
    <w:rsid w:val="00135CCC"/>
    <w:rsid w:val="001365DC"/>
    <w:rsid w:val="00136B5B"/>
    <w:rsid w:val="00136CC8"/>
    <w:rsid w:val="0013744B"/>
    <w:rsid w:val="001376AA"/>
    <w:rsid w:val="00137710"/>
    <w:rsid w:val="00137796"/>
    <w:rsid w:val="00140012"/>
    <w:rsid w:val="0014037B"/>
    <w:rsid w:val="001412D6"/>
    <w:rsid w:val="001412F0"/>
    <w:rsid w:val="00142423"/>
    <w:rsid w:val="001427DC"/>
    <w:rsid w:val="0014289F"/>
    <w:rsid w:val="00142C11"/>
    <w:rsid w:val="00142E42"/>
    <w:rsid w:val="001434B1"/>
    <w:rsid w:val="001438FB"/>
    <w:rsid w:val="00143B53"/>
    <w:rsid w:val="00143B8E"/>
    <w:rsid w:val="0014433A"/>
    <w:rsid w:val="00144666"/>
    <w:rsid w:val="001449F0"/>
    <w:rsid w:val="00144BF0"/>
    <w:rsid w:val="00145CE6"/>
    <w:rsid w:val="00146F0D"/>
    <w:rsid w:val="001470F5"/>
    <w:rsid w:val="001472F0"/>
    <w:rsid w:val="0014730D"/>
    <w:rsid w:val="0014747F"/>
    <w:rsid w:val="001479A3"/>
    <w:rsid w:val="00147B28"/>
    <w:rsid w:val="00147BD4"/>
    <w:rsid w:val="00150008"/>
    <w:rsid w:val="001500B5"/>
    <w:rsid w:val="00150D8F"/>
    <w:rsid w:val="0015133D"/>
    <w:rsid w:val="00151B32"/>
    <w:rsid w:val="0015237F"/>
    <w:rsid w:val="0015298B"/>
    <w:rsid w:val="00153486"/>
    <w:rsid w:val="00153733"/>
    <w:rsid w:val="00154096"/>
    <w:rsid w:val="0015410C"/>
    <w:rsid w:val="00154522"/>
    <w:rsid w:val="00154CAA"/>
    <w:rsid w:val="00154F84"/>
    <w:rsid w:val="00155469"/>
    <w:rsid w:val="0015551C"/>
    <w:rsid w:val="00155BFC"/>
    <w:rsid w:val="00156205"/>
    <w:rsid w:val="0015633E"/>
    <w:rsid w:val="00156E90"/>
    <w:rsid w:val="00156F56"/>
    <w:rsid w:val="00157DA9"/>
    <w:rsid w:val="00160A6A"/>
    <w:rsid w:val="00160BA6"/>
    <w:rsid w:val="0016105D"/>
    <w:rsid w:val="00161406"/>
    <w:rsid w:val="001619AA"/>
    <w:rsid w:val="001619B0"/>
    <w:rsid w:val="00161BD5"/>
    <w:rsid w:val="00162AA2"/>
    <w:rsid w:val="00162B0D"/>
    <w:rsid w:val="00162BFE"/>
    <w:rsid w:val="00162EE9"/>
    <w:rsid w:val="001632BA"/>
    <w:rsid w:val="001635E1"/>
    <w:rsid w:val="00164C96"/>
    <w:rsid w:val="001650F2"/>
    <w:rsid w:val="0016530D"/>
    <w:rsid w:val="001656F3"/>
    <w:rsid w:val="001657DB"/>
    <w:rsid w:val="001659DA"/>
    <w:rsid w:val="00165B6B"/>
    <w:rsid w:val="00165B9A"/>
    <w:rsid w:val="00165E69"/>
    <w:rsid w:val="001661FA"/>
    <w:rsid w:val="00166740"/>
    <w:rsid w:val="00166885"/>
    <w:rsid w:val="0016699C"/>
    <w:rsid w:val="00166CAC"/>
    <w:rsid w:val="00166D67"/>
    <w:rsid w:val="00166DAD"/>
    <w:rsid w:val="00166E4B"/>
    <w:rsid w:val="00166E8F"/>
    <w:rsid w:val="00167D68"/>
    <w:rsid w:val="0017007C"/>
    <w:rsid w:val="00170128"/>
    <w:rsid w:val="001704DA"/>
    <w:rsid w:val="0017074F"/>
    <w:rsid w:val="00170937"/>
    <w:rsid w:val="001709B9"/>
    <w:rsid w:val="00170AB8"/>
    <w:rsid w:val="00170C13"/>
    <w:rsid w:val="00171A15"/>
    <w:rsid w:val="00171ADA"/>
    <w:rsid w:val="0017252C"/>
    <w:rsid w:val="00172CDA"/>
    <w:rsid w:val="0017356E"/>
    <w:rsid w:val="0017385B"/>
    <w:rsid w:val="00174062"/>
    <w:rsid w:val="001744D6"/>
    <w:rsid w:val="001747CA"/>
    <w:rsid w:val="001748AC"/>
    <w:rsid w:val="00174A54"/>
    <w:rsid w:val="001750E8"/>
    <w:rsid w:val="0017528B"/>
    <w:rsid w:val="001752A9"/>
    <w:rsid w:val="0017532E"/>
    <w:rsid w:val="001754D0"/>
    <w:rsid w:val="00176643"/>
    <w:rsid w:val="0017684C"/>
    <w:rsid w:val="0017698C"/>
    <w:rsid w:val="00176F8A"/>
    <w:rsid w:val="00176FCA"/>
    <w:rsid w:val="00176FDB"/>
    <w:rsid w:val="001771AE"/>
    <w:rsid w:val="001777D5"/>
    <w:rsid w:val="001778F4"/>
    <w:rsid w:val="00181826"/>
    <w:rsid w:val="00181F87"/>
    <w:rsid w:val="00182390"/>
    <w:rsid w:val="0018266B"/>
    <w:rsid w:val="00182698"/>
    <w:rsid w:val="00182C0D"/>
    <w:rsid w:val="00182E62"/>
    <w:rsid w:val="00182E80"/>
    <w:rsid w:val="00183C7A"/>
    <w:rsid w:val="00183EC5"/>
    <w:rsid w:val="001840A9"/>
    <w:rsid w:val="00184523"/>
    <w:rsid w:val="00184BC9"/>
    <w:rsid w:val="00184E47"/>
    <w:rsid w:val="00184FA9"/>
    <w:rsid w:val="0018590A"/>
    <w:rsid w:val="00185945"/>
    <w:rsid w:val="001859EB"/>
    <w:rsid w:val="001863D7"/>
    <w:rsid w:val="00186518"/>
    <w:rsid w:val="00186B1B"/>
    <w:rsid w:val="00186E6A"/>
    <w:rsid w:val="00187B96"/>
    <w:rsid w:val="00187F89"/>
    <w:rsid w:val="00190826"/>
    <w:rsid w:val="001911EA"/>
    <w:rsid w:val="001914E4"/>
    <w:rsid w:val="00191C59"/>
    <w:rsid w:val="00192344"/>
    <w:rsid w:val="0019236F"/>
    <w:rsid w:val="001928B5"/>
    <w:rsid w:val="00192FCC"/>
    <w:rsid w:val="00193042"/>
    <w:rsid w:val="00193141"/>
    <w:rsid w:val="001932C1"/>
    <w:rsid w:val="00193734"/>
    <w:rsid w:val="00193F35"/>
    <w:rsid w:val="001940B2"/>
    <w:rsid w:val="00194509"/>
    <w:rsid w:val="00194573"/>
    <w:rsid w:val="00194A92"/>
    <w:rsid w:val="00194BC4"/>
    <w:rsid w:val="00194D9D"/>
    <w:rsid w:val="001951AB"/>
    <w:rsid w:val="001952A9"/>
    <w:rsid w:val="00195866"/>
    <w:rsid w:val="0019587C"/>
    <w:rsid w:val="001960AF"/>
    <w:rsid w:val="00196404"/>
    <w:rsid w:val="00197372"/>
    <w:rsid w:val="00197C80"/>
    <w:rsid w:val="00197FCB"/>
    <w:rsid w:val="001A000A"/>
    <w:rsid w:val="001A0537"/>
    <w:rsid w:val="001A06F8"/>
    <w:rsid w:val="001A0962"/>
    <w:rsid w:val="001A1442"/>
    <w:rsid w:val="001A2026"/>
    <w:rsid w:val="001A211F"/>
    <w:rsid w:val="001A2163"/>
    <w:rsid w:val="001A2229"/>
    <w:rsid w:val="001A222D"/>
    <w:rsid w:val="001A28F5"/>
    <w:rsid w:val="001A2B3D"/>
    <w:rsid w:val="001A2C0C"/>
    <w:rsid w:val="001A2E79"/>
    <w:rsid w:val="001A3167"/>
    <w:rsid w:val="001A3217"/>
    <w:rsid w:val="001A3403"/>
    <w:rsid w:val="001A35FF"/>
    <w:rsid w:val="001A36E0"/>
    <w:rsid w:val="001A3CCD"/>
    <w:rsid w:val="001A3EC1"/>
    <w:rsid w:val="001A40DB"/>
    <w:rsid w:val="001A4111"/>
    <w:rsid w:val="001A415B"/>
    <w:rsid w:val="001A418F"/>
    <w:rsid w:val="001A457F"/>
    <w:rsid w:val="001A49BD"/>
    <w:rsid w:val="001A4AD3"/>
    <w:rsid w:val="001A4C33"/>
    <w:rsid w:val="001A4E2C"/>
    <w:rsid w:val="001A4F1A"/>
    <w:rsid w:val="001A53F8"/>
    <w:rsid w:val="001A5B44"/>
    <w:rsid w:val="001A5D47"/>
    <w:rsid w:val="001A5DF2"/>
    <w:rsid w:val="001A5EBD"/>
    <w:rsid w:val="001A5F59"/>
    <w:rsid w:val="001A62FE"/>
    <w:rsid w:val="001A6423"/>
    <w:rsid w:val="001A68BB"/>
    <w:rsid w:val="001A6AC9"/>
    <w:rsid w:val="001A6CE2"/>
    <w:rsid w:val="001A6DF9"/>
    <w:rsid w:val="001A734D"/>
    <w:rsid w:val="001A770B"/>
    <w:rsid w:val="001A7DC3"/>
    <w:rsid w:val="001B06E3"/>
    <w:rsid w:val="001B0969"/>
    <w:rsid w:val="001B09C5"/>
    <w:rsid w:val="001B0D0A"/>
    <w:rsid w:val="001B0D78"/>
    <w:rsid w:val="001B20FA"/>
    <w:rsid w:val="001B221E"/>
    <w:rsid w:val="001B247F"/>
    <w:rsid w:val="001B2849"/>
    <w:rsid w:val="001B2988"/>
    <w:rsid w:val="001B2B80"/>
    <w:rsid w:val="001B32D1"/>
    <w:rsid w:val="001B3529"/>
    <w:rsid w:val="001B3D36"/>
    <w:rsid w:val="001B43EA"/>
    <w:rsid w:val="001B4F63"/>
    <w:rsid w:val="001B5524"/>
    <w:rsid w:val="001B57CC"/>
    <w:rsid w:val="001B5901"/>
    <w:rsid w:val="001B5A35"/>
    <w:rsid w:val="001B5B18"/>
    <w:rsid w:val="001B5E5C"/>
    <w:rsid w:val="001B66AB"/>
    <w:rsid w:val="001B6C97"/>
    <w:rsid w:val="001B6C9D"/>
    <w:rsid w:val="001B6EC0"/>
    <w:rsid w:val="001B7080"/>
    <w:rsid w:val="001B71BF"/>
    <w:rsid w:val="001B7312"/>
    <w:rsid w:val="001B7B25"/>
    <w:rsid w:val="001B7E76"/>
    <w:rsid w:val="001C008A"/>
    <w:rsid w:val="001C0AD5"/>
    <w:rsid w:val="001C1074"/>
    <w:rsid w:val="001C19EF"/>
    <w:rsid w:val="001C1AB4"/>
    <w:rsid w:val="001C2210"/>
    <w:rsid w:val="001C23E7"/>
    <w:rsid w:val="001C2406"/>
    <w:rsid w:val="001C2510"/>
    <w:rsid w:val="001C27BE"/>
    <w:rsid w:val="001C29E9"/>
    <w:rsid w:val="001C2B2A"/>
    <w:rsid w:val="001C2F3A"/>
    <w:rsid w:val="001C2F94"/>
    <w:rsid w:val="001C31E8"/>
    <w:rsid w:val="001C331A"/>
    <w:rsid w:val="001C3951"/>
    <w:rsid w:val="001C3C99"/>
    <w:rsid w:val="001C3EEE"/>
    <w:rsid w:val="001C42B9"/>
    <w:rsid w:val="001C4491"/>
    <w:rsid w:val="001C4715"/>
    <w:rsid w:val="001C4890"/>
    <w:rsid w:val="001C515A"/>
    <w:rsid w:val="001C5339"/>
    <w:rsid w:val="001C58C1"/>
    <w:rsid w:val="001C59E6"/>
    <w:rsid w:val="001C5CFA"/>
    <w:rsid w:val="001C6715"/>
    <w:rsid w:val="001C7772"/>
    <w:rsid w:val="001C78C3"/>
    <w:rsid w:val="001C7BD3"/>
    <w:rsid w:val="001C7C63"/>
    <w:rsid w:val="001D020B"/>
    <w:rsid w:val="001D05E2"/>
    <w:rsid w:val="001D0632"/>
    <w:rsid w:val="001D0AD8"/>
    <w:rsid w:val="001D0B60"/>
    <w:rsid w:val="001D0B9C"/>
    <w:rsid w:val="001D0C92"/>
    <w:rsid w:val="001D104B"/>
    <w:rsid w:val="001D1084"/>
    <w:rsid w:val="001D1BFB"/>
    <w:rsid w:val="001D23C1"/>
    <w:rsid w:val="001D2428"/>
    <w:rsid w:val="001D2868"/>
    <w:rsid w:val="001D3038"/>
    <w:rsid w:val="001D3B47"/>
    <w:rsid w:val="001D3BDF"/>
    <w:rsid w:val="001D3E8F"/>
    <w:rsid w:val="001D4438"/>
    <w:rsid w:val="001D523F"/>
    <w:rsid w:val="001D5422"/>
    <w:rsid w:val="001D5437"/>
    <w:rsid w:val="001D5C67"/>
    <w:rsid w:val="001D5EEB"/>
    <w:rsid w:val="001D691E"/>
    <w:rsid w:val="001D7212"/>
    <w:rsid w:val="001D73BE"/>
    <w:rsid w:val="001D7580"/>
    <w:rsid w:val="001D7873"/>
    <w:rsid w:val="001D7D35"/>
    <w:rsid w:val="001D7F11"/>
    <w:rsid w:val="001E022D"/>
    <w:rsid w:val="001E05C5"/>
    <w:rsid w:val="001E10F1"/>
    <w:rsid w:val="001E15E5"/>
    <w:rsid w:val="001E18C2"/>
    <w:rsid w:val="001E1911"/>
    <w:rsid w:val="001E1915"/>
    <w:rsid w:val="001E1C6A"/>
    <w:rsid w:val="001E2134"/>
    <w:rsid w:val="001E21EA"/>
    <w:rsid w:val="001E2516"/>
    <w:rsid w:val="001E27AD"/>
    <w:rsid w:val="001E2937"/>
    <w:rsid w:val="001E33BB"/>
    <w:rsid w:val="001E3885"/>
    <w:rsid w:val="001E3A87"/>
    <w:rsid w:val="001E3FBF"/>
    <w:rsid w:val="001E4287"/>
    <w:rsid w:val="001E441E"/>
    <w:rsid w:val="001E4CB6"/>
    <w:rsid w:val="001E4D0B"/>
    <w:rsid w:val="001E4F46"/>
    <w:rsid w:val="001E5562"/>
    <w:rsid w:val="001E6271"/>
    <w:rsid w:val="001E6718"/>
    <w:rsid w:val="001E678C"/>
    <w:rsid w:val="001E70F6"/>
    <w:rsid w:val="001E71CA"/>
    <w:rsid w:val="001E72C6"/>
    <w:rsid w:val="001E74C4"/>
    <w:rsid w:val="001E75E0"/>
    <w:rsid w:val="001E7AAA"/>
    <w:rsid w:val="001E7B2E"/>
    <w:rsid w:val="001E7D3A"/>
    <w:rsid w:val="001E7FBE"/>
    <w:rsid w:val="001F0B85"/>
    <w:rsid w:val="001F0E6C"/>
    <w:rsid w:val="001F0FCC"/>
    <w:rsid w:val="001F10E4"/>
    <w:rsid w:val="001F127A"/>
    <w:rsid w:val="001F15D2"/>
    <w:rsid w:val="001F1A90"/>
    <w:rsid w:val="001F1E2F"/>
    <w:rsid w:val="001F1E91"/>
    <w:rsid w:val="001F24DE"/>
    <w:rsid w:val="001F300B"/>
    <w:rsid w:val="001F30D4"/>
    <w:rsid w:val="001F3292"/>
    <w:rsid w:val="001F34C8"/>
    <w:rsid w:val="001F44A1"/>
    <w:rsid w:val="001F5080"/>
    <w:rsid w:val="001F51F0"/>
    <w:rsid w:val="001F5309"/>
    <w:rsid w:val="001F5837"/>
    <w:rsid w:val="001F58FF"/>
    <w:rsid w:val="001F5B5E"/>
    <w:rsid w:val="001F5B7F"/>
    <w:rsid w:val="001F648D"/>
    <w:rsid w:val="001F670B"/>
    <w:rsid w:val="001F69B7"/>
    <w:rsid w:val="001F6F4F"/>
    <w:rsid w:val="001F772A"/>
    <w:rsid w:val="001F7B15"/>
    <w:rsid w:val="001F7BCE"/>
    <w:rsid w:val="001F7D73"/>
    <w:rsid w:val="001F7D7A"/>
    <w:rsid w:val="00200371"/>
    <w:rsid w:val="002007EC"/>
    <w:rsid w:val="00201076"/>
    <w:rsid w:val="002011C4"/>
    <w:rsid w:val="00201FAD"/>
    <w:rsid w:val="00202053"/>
    <w:rsid w:val="00202B46"/>
    <w:rsid w:val="002038BF"/>
    <w:rsid w:val="0020403B"/>
    <w:rsid w:val="002046A5"/>
    <w:rsid w:val="00204805"/>
    <w:rsid w:val="00204C93"/>
    <w:rsid w:val="00205724"/>
    <w:rsid w:val="00205FB5"/>
    <w:rsid w:val="0020664A"/>
    <w:rsid w:val="00206793"/>
    <w:rsid w:val="00206EDD"/>
    <w:rsid w:val="00207B9A"/>
    <w:rsid w:val="00207C04"/>
    <w:rsid w:val="00207DD1"/>
    <w:rsid w:val="0021000B"/>
    <w:rsid w:val="002108C2"/>
    <w:rsid w:val="00210942"/>
    <w:rsid w:val="00210F03"/>
    <w:rsid w:val="00210F3D"/>
    <w:rsid w:val="002110D6"/>
    <w:rsid w:val="00211B57"/>
    <w:rsid w:val="00212172"/>
    <w:rsid w:val="00212514"/>
    <w:rsid w:val="00212620"/>
    <w:rsid w:val="00212843"/>
    <w:rsid w:val="00213361"/>
    <w:rsid w:val="002133DC"/>
    <w:rsid w:val="002134A8"/>
    <w:rsid w:val="00213602"/>
    <w:rsid w:val="00213A4C"/>
    <w:rsid w:val="00213A71"/>
    <w:rsid w:val="00213F95"/>
    <w:rsid w:val="00214062"/>
    <w:rsid w:val="0021424C"/>
    <w:rsid w:val="00214DF9"/>
    <w:rsid w:val="00214FD4"/>
    <w:rsid w:val="00215727"/>
    <w:rsid w:val="002158C3"/>
    <w:rsid w:val="00216340"/>
    <w:rsid w:val="002165C6"/>
    <w:rsid w:val="00216E7B"/>
    <w:rsid w:val="0021728C"/>
    <w:rsid w:val="00217577"/>
    <w:rsid w:val="00217C86"/>
    <w:rsid w:val="00217CDE"/>
    <w:rsid w:val="00220025"/>
    <w:rsid w:val="00220027"/>
    <w:rsid w:val="002202DD"/>
    <w:rsid w:val="002206D5"/>
    <w:rsid w:val="002206FA"/>
    <w:rsid w:val="002210BB"/>
    <w:rsid w:val="002219F4"/>
    <w:rsid w:val="002227A3"/>
    <w:rsid w:val="00222EC0"/>
    <w:rsid w:val="00223A30"/>
    <w:rsid w:val="00224392"/>
    <w:rsid w:val="0022464D"/>
    <w:rsid w:val="00224C56"/>
    <w:rsid w:val="0022538B"/>
    <w:rsid w:val="002253B8"/>
    <w:rsid w:val="00225500"/>
    <w:rsid w:val="002258DC"/>
    <w:rsid w:val="00225D20"/>
    <w:rsid w:val="00225E46"/>
    <w:rsid w:val="002262C0"/>
    <w:rsid w:val="00226527"/>
    <w:rsid w:val="002266FA"/>
    <w:rsid w:val="00226A0C"/>
    <w:rsid w:val="00226FD9"/>
    <w:rsid w:val="00227342"/>
    <w:rsid w:val="00227491"/>
    <w:rsid w:val="00227538"/>
    <w:rsid w:val="00227772"/>
    <w:rsid w:val="002308BF"/>
    <w:rsid w:val="002309A0"/>
    <w:rsid w:val="002314A3"/>
    <w:rsid w:val="0023164D"/>
    <w:rsid w:val="00231BA5"/>
    <w:rsid w:val="00232621"/>
    <w:rsid w:val="00232C40"/>
    <w:rsid w:val="00232F65"/>
    <w:rsid w:val="00232FA3"/>
    <w:rsid w:val="00233991"/>
    <w:rsid w:val="002345A3"/>
    <w:rsid w:val="00235005"/>
    <w:rsid w:val="00235B43"/>
    <w:rsid w:val="00235C32"/>
    <w:rsid w:val="00236605"/>
    <w:rsid w:val="00236620"/>
    <w:rsid w:val="002368EF"/>
    <w:rsid w:val="00237227"/>
    <w:rsid w:val="00237A4C"/>
    <w:rsid w:val="00237BA1"/>
    <w:rsid w:val="002407C3"/>
    <w:rsid w:val="00240A5A"/>
    <w:rsid w:val="00240D3E"/>
    <w:rsid w:val="002416C8"/>
    <w:rsid w:val="0024176C"/>
    <w:rsid w:val="0024183F"/>
    <w:rsid w:val="002419FC"/>
    <w:rsid w:val="00241FC9"/>
    <w:rsid w:val="00242939"/>
    <w:rsid w:val="00243279"/>
    <w:rsid w:val="00243489"/>
    <w:rsid w:val="002434C0"/>
    <w:rsid w:val="002437FE"/>
    <w:rsid w:val="00243A62"/>
    <w:rsid w:val="002440DF"/>
    <w:rsid w:val="002447C8"/>
    <w:rsid w:val="00244B2F"/>
    <w:rsid w:val="00244B3E"/>
    <w:rsid w:val="00244DD1"/>
    <w:rsid w:val="00245041"/>
    <w:rsid w:val="00245166"/>
    <w:rsid w:val="0024592F"/>
    <w:rsid w:val="00245C32"/>
    <w:rsid w:val="0024657F"/>
    <w:rsid w:val="00246760"/>
    <w:rsid w:val="00246E8E"/>
    <w:rsid w:val="00247E5D"/>
    <w:rsid w:val="002500BD"/>
    <w:rsid w:val="00250486"/>
    <w:rsid w:val="002506E3"/>
    <w:rsid w:val="00250B1E"/>
    <w:rsid w:val="0025102E"/>
    <w:rsid w:val="00251385"/>
    <w:rsid w:val="00251B4C"/>
    <w:rsid w:val="00252178"/>
    <w:rsid w:val="002524E1"/>
    <w:rsid w:val="00252744"/>
    <w:rsid w:val="0025374A"/>
    <w:rsid w:val="00253E17"/>
    <w:rsid w:val="0025427E"/>
    <w:rsid w:val="00254AD7"/>
    <w:rsid w:val="0025526E"/>
    <w:rsid w:val="00255506"/>
    <w:rsid w:val="0025583F"/>
    <w:rsid w:val="00255E8A"/>
    <w:rsid w:val="00255EEE"/>
    <w:rsid w:val="002563F4"/>
    <w:rsid w:val="002567D1"/>
    <w:rsid w:val="00256AFD"/>
    <w:rsid w:val="00257500"/>
    <w:rsid w:val="00257658"/>
    <w:rsid w:val="00260054"/>
    <w:rsid w:val="0026007D"/>
    <w:rsid w:val="00260304"/>
    <w:rsid w:val="002603DE"/>
    <w:rsid w:val="002608F7"/>
    <w:rsid w:val="00261054"/>
    <w:rsid w:val="0026117E"/>
    <w:rsid w:val="00261649"/>
    <w:rsid w:val="00261AE7"/>
    <w:rsid w:val="00261AF8"/>
    <w:rsid w:val="00261C8D"/>
    <w:rsid w:val="0026228A"/>
    <w:rsid w:val="002622E7"/>
    <w:rsid w:val="00262540"/>
    <w:rsid w:val="00262567"/>
    <w:rsid w:val="00262664"/>
    <w:rsid w:val="00262CDE"/>
    <w:rsid w:val="00263D66"/>
    <w:rsid w:val="00263DBD"/>
    <w:rsid w:val="00263FE2"/>
    <w:rsid w:val="00264119"/>
    <w:rsid w:val="00264582"/>
    <w:rsid w:val="00264836"/>
    <w:rsid w:val="002648FE"/>
    <w:rsid w:val="00264F07"/>
    <w:rsid w:val="00264F82"/>
    <w:rsid w:val="00265106"/>
    <w:rsid w:val="00265171"/>
    <w:rsid w:val="00265527"/>
    <w:rsid w:val="002659CA"/>
    <w:rsid w:val="0026619E"/>
    <w:rsid w:val="00266710"/>
    <w:rsid w:val="00266BCD"/>
    <w:rsid w:val="00266F3F"/>
    <w:rsid w:val="00266FCB"/>
    <w:rsid w:val="00267183"/>
    <w:rsid w:val="00267713"/>
    <w:rsid w:val="00267B67"/>
    <w:rsid w:val="00267F2E"/>
    <w:rsid w:val="0027025C"/>
    <w:rsid w:val="002703AD"/>
    <w:rsid w:val="002703DA"/>
    <w:rsid w:val="002705F9"/>
    <w:rsid w:val="00270883"/>
    <w:rsid w:val="00270BAE"/>
    <w:rsid w:val="00270DF4"/>
    <w:rsid w:val="00271158"/>
    <w:rsid w:val="002711DA"/>
    <w:rsid w:val="00271934"/>
    <w:rsid w:val="002726B9"/>
    <w:rsid w:val="0027297D"/>
    <w:rsid w:val="00272A88"/>
    <w:rsid w:val="00272B04"/>
    <w:rsid w:val="0027349B"/>
    <w:rsid w:val="0027586D"/>
    <w:rsid w:val="00275AEC"/>
    <w:rsid w:val="00275F94"/>
    <w:rsid w:val="002764EA"/>
    <w:rsid w:val="00276792"/>
    <w:rsid w:val="00277034"/>
    <w:rsid w:val="00277169"/>
    <w:rsid w:val="0027727B"/>
    <w:rsid w:val="00280525"/>
    <w:rsid w:val="00280994"/>
    <w:rsid w:val="00280BE1"/>
    <w:rsid w:val="00280DE8"/>
    <w:rsid w:val="00280E54"/>
    <w:rsid w:val="00280EFB"/>
    <w:rsid w:val="00280F85"/>
    <w:rsid w:val="0028131E"/>
    <w:rsid w:val="002816ED"/>
    <w:rsid w:val="0028173C"/>
    <w:rsid w:val="00281A2A"/>
    <w:rsid w:val="00281D61"/>
    <w:rsid w:val="00281F1E"/>
    <w:rsid w:val="0028234A"/>
    <w:rsid w:val="00282814"/>
    <w:rsid w:val="0028316B"/>
    <w:rsid w:val="00283536"/>
    <w:rsid w:val="0028473C"/>
    <w:rsid w:val="002847AD"/>
    <w:rsid w:val="002849B6"/>
    <w:rsid w:val="00284CA1"/>
    <w:rsid w:val="00284CDB"/>
    <w:rsid w:val="00284EAF"/>
    <w:rsid w:val="00285274"/>
    <w:rsid w:val="0028564C"/>
    <w:rsid w:val="00285901"/>
    <w:rsid w:val="00285EB3"/>
    <w:rsid w:val="0028674C"/>
    <w:rsid w:val="00286D39"/>
    <w:rsid w:val="002877EB"/>
    <w:rsid w:val="0028794D"/>
    <w:rsid w:val="0029068C"/>
    <w:rsid w:val="00290EAD"/>
    <w:rsid w:val="0029155E"/>
    <w:rsid w:val="002916DD"/>
    <w:rsid w:val="00291A9D"/>
    <w:rsid w:val="00291D75"/>
    <w:rsid w:val="00292284"/>
    <w:rsid w:val="00292EB7"/>
    <w:rsid w:val="00292FA1"/>
    <w:rsid w:val="002932C1"/>
    <w:rsid w:val="00293ECC"/>
    <w:rsid w:val="00294299"/>
    <w:rsid w:val="002944B2"/>
    <w:rsid w:val="0029477B"/>
    <w:rsid w:val="00294F36"/>
    <w:rsid w:val="00294F93"/>
    <w:rsid w:val="002955F7"/>
    <w:rsid w:val="002957E6"/>
    <w:rsid w:val="00295945"/>
    <w:rsid w:val="00295A8B"/>
    <w:rsid w:val="00296146"/>
    <w:rsid w:val="0029617B"/>
    <w:rsid w:val="0029649A"/>
    <w:rsid w:val="00296CC5"/>
    <w:rsid w:val="00297055"/>
    <w:rsid w:val="002971EA"/>
    <w:rsid w:val="00297362"/>
    <w:rsid w:val="00297401"/>
    <w:rsid w:val="00297EB9"/>
    <w:rsid w:val="002A01DF"/>
    <w:rsid w:val="002A0405"/>
    <w:rsid w:val="002A06BC"/>
    <w:rsid w:val="002A0762"/>
    <w:rsid w:val="002A09C8"/>
    <w:rsid w:val="002A0BD0"/>
    <w:rsid w:val="002A10C6"/>
    <w:rsid w:val="002A15A6"/>
    <w:rsid w:val="002A179C"/>
    <w:rsid w:val="002A2118"/>
    <w:rsid w:val="002A21DE"/>
    <w:rsid w:val="002A2682"/>
    <w:rsid w:val="002A28A7"/>
    <w:rsid w:val="002A3EE4"/>
    <w:rsid w:val="002A52CB"/>
    <w:rsid w:val="002A5AEE"/>
    <w:rsid w:val="002A5D4C"/>
    <w:rsid w:val="002A60F4"/>
    <w:rsid w:val="002A6131"/>
    <w:rsid w:val="002A64EE"/>
    <w:rsid w:val="002A65E6"/>
    <w:rsid w:val="002A6F9F"/>
    <w:rsid w:val="002A777D"/>
    <w:rsid w:val="002B02CB"/>
    <w:rsid w:val="002B0BE2"/>
    <w:rsid w:val="002B0D77"/>
    <w:rsid w:val="002B1336"/>
    <w:rsid w:val="002B15DE"/>
    <w:rsid w:val="002B1C5F"/>
    <w:rsid w:val="002B271E"/>
    <w:rsid w:val="002B30DE"/>
    <w:rsid w:val="002B3118"/>
    <w:rsid w:val="002B37E9"/>
    <w:rsid w:val="002B3954"/>
    <w:rsid w:val="002B41AF"/>
    <w:rsid w:val="002B4475"/>
    <w:rsid w:val="002B4E66"/>
    <w:rsid w:val="002B5142"/>
    <w:rsid w:val="002B56AB"/>
    <w:rsid w:val="002B58F3"/>
    <w:rsid w:val="002B599D"/>
    <w:rsid w:val="002B5C00"/>
    <w:rsid w:val="002B61C2"/>
    <w:rsid w:val="002B6334"/>
    <w:rsid w:val="002B6949"/>
    <w:rsid w:val="002B6AF0"/>
    <w:rsid w:val="002B6C1B"/>
    <w:rsid w:val="002B6DFC"/>
    <w:rsid w:val="002B6F65"/>
    <w:rsid w:val="002B732B"/>
    <w:rsid w:val="002B75FE"/>
    <w:rsid w:val="002B7902"/>
    <w:rsid w:val="002B7CA7"/>
    <w:rsid w:val="002C0D58"/>
    <w:rsid w:val="002C2204"/>
    <w:rsid w:val="002C278C"/>
    <w:rsid w:val="002C2DE9"/>
    <w:rsid w:val="002C2F0E"/>
    <w:rsid w:val="002C31F7"/>
    <w:rsid w:val="002C3367"/>
    <w:rsid w:val="002C363D"/>
    <w:rsid w:val="002C3871"/>
    <w:rsid w:val="002C3D82"/>
    <w:rsid w:val="002C4583"/>
    <w:rsid w:val="002C46F1"/>
    <w:rsid w:val="002C4735"/>
    <w:rsid w:val="002C49E5"/>
    <w:rsid w:val="002C4A2E"/>
    <w:rsid w:val="002C539E"/>
    <w:rsid w:val="002C53C9"/>
    <w:rsid w:val="002C59B2"/>
    <w:rsid w:val="002C6684"/>
    <w:rsid w:val="002C6B09"/>
    <w:rsid w:val="002C7434"/>
    <w:rsid w:val="002C7538"/>
    <w:rsid w:val="002C7A60"/>
    <w:rsid w:val="002C7FF8"/>
    <w:rsid w:val="002D054C"/>
    <w:rsid w:val="002D0799"/>
    <w:rsid w:val="002D0F69"/>
    <w:rsid w:val="002D14CB"/>
    <w:rsid w:val="002D1675"/>
    <w:rsid w:val="002D17CC"/>
    <w:rsid w:val="002D1CFA"/>
    <w:rsid w:val="002D1F2C"/>
    <w:rsid w:val="002D26A2"/>
    <w:rsid w:val="002D2CE7"/>
    <w:rsid w:val="002D31E4"/>
    <w:rsid w:val="002D31F3"/>
    <w:rsid w:val="002D35D7"/>
    <w:rsid w:val="002D3851"/>
    <w:rsid w:val="002D43A2"/>
    <w:rsid w:val="002D485F"/>
    <w:rsid w:val="002D4B08"/>
    <w:rsid w:val="002D4FFE"/>
    <w:rsid w:val="002D508B"/>
    <w:rsid w:val="002D513B"/>
    <w:rsid w:val="002D5CD6"/>
    <w:rsid w:val="002D5F6C"/>
    <w:rsid w:val="002D5F7F"/>
    <w:rsid w:val="002D64CB"/>
    <w:rsid w:val="002D7195"/>
    <w:rsid w:val="002D7444"/>
    <w:rsid w:val="002D7575"/>
    <w:rsid w:val="002D76AC"/>
    <w:rsid w:val="002D7AFA"/>
    <w:rsid w:val="002D7D02"/>
    <w:rsid w:val="002E00AF"/>
    <w:rsid w:val="002E0F18"/>
    <w:rsid w:val="002E1136"/>
    <w:rsid w:val="002E1384"/>
    <w:rsid w:val="002E186D"/>
    <w:rsid w:val="002E1971"/>
    <w:rsid w:val="002E1BF8"/>
    <w:rsid w:val="002E1EB8"/>
    <w:rsid w:val="002E2057"/>
    <w:rsid w:val="002E2368"/>
    <w:rsid w:val="002E2484"/>
    <w:rsid w:val="002E2CE9"/>
    <w:rsid w:val="002E330E"/>
    <w:rsid w:val="002E3587"/>
    <w:rsid w:val="002E378C"/>
    <w:rsid w:val="002E38A0"/>
    <w:rsid w:val="002E413A"/>
    <w:rsid w:val="002E417C"/>
    <w:rsid w:val="002E4DFF"/>
    <w:rsid w:val="002E4ED4"/>
    <w:rsid w:val="002E5278"/>
    <w:rsid w:val="002E6769"/>
    <w:rsid w:val="002E6B58"/>
    <w:rsid w:val="002E70BB"/>
    <w:rsid w:val="002E74B7"/>
    <w:rsid w:val="002E7D4E"/>
    <w:rsid w:val="002F01E8"/>
    <w:rsid w:val="002F0402"/>
    <w:rsid w:val="002F041A"/>
    <w:rsid w:val="002F0791"/>
    <w:rsid w:val="002F0820"/>
    <w:rsid w:val="002F0DA2"/>
    <w:rsid w:val="002F113F"/>
    <w:rsid w:val="002F125D"/>
    <w:rsid w:val="002F195A"/>
    <w:rsid w:val="002F259C"/>
    <w:rsid w:val="002F289A"/>
    <w:rsid w:val="002F2F53"/>
    <w:rsid w:val="002F3048"/>
    <w:rsid w:val="002F307D"/>
    <w:rsid w:val="002F309E"/>
    <w:rsid w:val="002F4D16"/>
    <w:rsid w:val="002F5245"/>
    <w:rsid w:val="002F54C0"/>
    <w:rsid w:val="002F5705"/>
    <w:rsid w:val="002F57DF"/>
    <w:rsid w:val="002F584E"/>
    <w:rsid w:val="002F6323"/>
    <w:rsid w:val="002F63F1"/>
    <w:rsid w:val="002F6979"/>
    <w:rsid w:val="002F7A67"/>
    <w:rsid w:val="002F7B21"/>
    <w:rsid w:val="002F7CA4"/>
    <w:rsid w:val="002F7F29"/>
    <w:rsid w:val="003019D5"/>
    <w:rsid w:val="00301BDD"/>
    <w:rsid w:val="00302A78"/>
    <w:rsid w:val="0030346D"/>
    <w:rsid w:val="00303AEC"/>
    <w:rsid w:val="00303D69"/>
    <w:rsid w:val="00303FA8"/>
    <w:rsid w:val="003041AA"/>
    <w:rsid w:val="0030462C"/>
    <w:rsid w:val="00304715"/>
    <w:rsid w:val="00304B42"/>
    <w:rsid w:val="00305104"/>
    <w:rsid w:val="00305A7C"/>
    <w:rsid w:val="00305CC9"/>
    <w:rsid w:val="00306440"/>
    <w:rsid w:val="00306BBB"/>
    <w:rsid w:val="00306E05"/>
    <w:rsid w:val="00306E48"/>
    <w:rsid w:val="00306FC1"/>
    <w:rsid w:val="0030704F"/>
    <w:rsid w:val="00307895"/>
    <w:rsid w:val="00307A85"/>
    <w:rsid w:val="00307C82"/>
    <w:rsid w:val="00307E27"/>
    <w:rsid w:val="00310130"/>
    <w:rsid w:val="00310173"/>
    <w:rsid w:val="00310390"/>
    <w:rsid w:val="00310A6B"/>
    <w:rsid w:val="00310CEB"/>
    <w:rsid w:val="00310DC8"/>
    <w:rsid w:val="003112D6"/>
    <w:rsid w:val="003113E6"/>
    <w:rsid w:val="00311681"/>
    <w:rsid w:val="003116A4"/>
    <w:rsid w:val="003135D2"/>
    <w:rsid w:val="0031360F"/>
    <w:rsid w:val="003137FF"/>
    <w:rsid w:val="00313BA0"/>
    <w:rsid w:val="00313FED"/>
    <w:rsid w:val="00314081"/>
    <w:rsid w:val="0031439A"/>
    <w:rsid w:val="0031447E"/>
    <w:rsid w:val="0031452E"/>
    <w:rsid w:val="0031473C"/>
    <w:rsid w:val="00314A4E"/>
    <w:rsid w:val="00314A53"/>
    <w:rsid w:val="00314C85"/>
    <w:rsid w:val="00314D78"/>
    <w:rsid w:val="00315833"/>
    <w:rsid w:val="00315BD6"/>
    <w:rsid w:val="00316CCD"/>
    <w:rsid w:val="00317361"/>
    <w:rsid w:val="00317546"/>
    <w:rsid w:val="00317722"/>
    <w:rsid w:val="003200BC"/>
    <w:rsid w:val="00320B6E"/>
    <w:rsid w:val="00320D59"/>
    <w:rsid w:val="00320EA1"/>
    <w:rsid w:val="00320EFC"/>
    <w:rsid w:val="00320F95"/>
    <w:rsid w:val="0032187D"/>
    <w:rsid w:val="00321E5A"/>
    <w:rsid w:val="00322244"/>
    <w:rsid w:val="0032244D"/>
    <w:rsid w:val="003224A4"/>
    <w:rsid w:val="0032261D"/>
    <w:rsid w:val="00322A22"/>
    <w:rsid w:val="00322AF0"/>
    <w:rsid w:val="003232A8"/>
    <w:rsid w:val="00323629"/>
    <w:rsid w:val="00323710"/>
    <w:rsid w:val="00323CDF"/>
    <w:rsid w:val="00324A74"/>
    <w:rsid w:val="00324DD7"/>
    <w:rsid w:val="00324EE7"/>
    <w:rsid w:val="00325655"/>
    <w:rsid w:val="003256D3"/>
    <w:rsid w:val="00325A81"/>
    <w:rsid w:val="00325F12"/>
    <w:rsid w:val="003264CF"/>
    <w:rsid w:val="003264F9"/>
    <w:rsid w:val="0032651A"/>
    <w:rsid w:val="00326788"/>
    <w:rsid w:val="00327006"/>
    <w:rsid w:val="00327155"/>
    <w:rsid w:val="003272BC"/>
    <w:rsid w:val="00327469"/>
    <w:rsid w:val="00327A68"/>
    <w:rsid w:val="00327AB2"/>
    <w:rsid w:val="00327B46"/>
    <w:rsid w:val="00327F90"/>
    <w:rsid w:val="003300D0"/>
    <w:rsid w:val="0033014A"/>
    <w:rsid w:val="003303ED"/>
    <w:rsid w:val="0033042D"/>
    <w:rsid w:val="00330463"/>
    <w:rsid w:val="0033085C"/>
    <w:rsid w:val="00330F2D"/>
    <w:rsid w:val="003310C4"/>
    <w:rsid w:val="00331947"/>
    <w:rsid w:val="003319FA"/>
    <w:rsid w:val="003323C7"/>
    <w:rsid w:val="003323D5"/>
    <w:rsid w:val="00332C68"/>
    <w:rsid w:val="00332CD6"/>
    <w:rsid w:val="003331DF"/>
    <w:rsid w:val="00333788"/>
    <w:rsid w:val="00334209"/>
    <w:rsid w:val="003345E6"/>
    <w:rsid w:val="00334FB3"/>
    <w:rsid w:val="003355D3"/>
    <w:rsid w:val="0033564C"/>
    <w:rsid w:val="003356F3"/>
    <w:rsid w:val="00335EAB"/>
    <w:rsid w:val="00336822"/>
    <w:rsid w:val="00336C4B"/>
    <w:rsid w:val="00336EC1"/>
    <w:rsid w:val="00336F35"/>
    <w:rsid w:val="00336FF8"/>
    <w:rsid w:val="0033702F"/>
    <w:rsid w:val="00337D56"/>
    <w:rsid w:val="00337EC7"/>
    <w:rsid w:val="00337F58"/>
    <w:rsid w:val="0034016B"/>
    <w:rsid w:val="0034036A"/>
    <w:rsid w:val="003403A7"/>
    <w:rsid w:val="003405CC"/>
    <w:rsid w:val="00340C7C"/>
    <w:rsid w:val="0034101D"/>
    <w:rsid w:val="00341414"/>
    <w:rsid w:val="00341DE0"/>
    <w:rsid w:val="003420C8"/>
    <w:rsid w:val="00342102"/>
    <w:rsid w:val="003422FF"/>
    <w:rsid w:val="0034299B"/>
    <w:rsid w:val="003430D6"/>
    <w:rsid w:val="003432FC"/>
    <w:rsid w:val="003438B6"/>
    <w:rsid w:val="00343AD7"/>
    <w:rsid w:val="0034420E"/>
    <w:rsid w:val="00344397"/>
    <w:rsid w:val="00344722"/>
    <w:rsid w:val="00344BB3"/>
    <w:rsid w:val="00344D8C"/>
    <w:rsid w:val="00344F08"/>
    <w:rsid w:val="0034516D"/>
    <w:rsid w:val="00345211"/>
    <w:rsid w:val="003454F3"/>
    <w:rsid w:val="00345911"/>
    <w:rsid w:val="00346376"/>
    <w:rsid w:val="003466EA"/>
    <w:rsid w:val="00347853"/>
    <w:rsid w:val="00347A7E"/>
    <w:rsid w:val="00350360"/>
    <w:rsid w:val="00350835"/>
    <w:rsid w:val="00350ACF"/>
    <w:rsid w:val="00351332"/>
    <w:rsid w:val="00351DAC"/>
    <w:rsid w:val="00351E55"/>
    <w:rsid w:val="003520E6"/>
    <w:rsid w:val="00352437"/>
    <w:rsid w:val="003526BF"/>
    <w:rsid w:val="0035280A"/>
    <w:rsid w:val="003538E3"/>
    <w:rsid w:val="003539B2"/>
    <w:rsid w:val="00353D8B"/>
    <w:rsid w:val="00354120"/>
    <w:rsid w:val="003544B5"/>
    <w:rsid w:val="0035462A"/>
    <w:rsid w:val="00354A6F"/>
    <w:rsid w:val="0035525D"/>
    <w:rsid w:val="0035585C"/>
    <w:rsid w:val="00355C54"/>
    <w:rsid w:val="00355F3A"/>
    <w:rsid w:val="003564E7"/>
    <w:rsid w:val="003564E9"/>
    <w:rsid w:val="003565CC"/>
    <w:rsid w:val="0035662E"/>
    <w:rsid w:val="003568D0"/>
    <w:rsid w:val="00356AE3"/>
    <w:rsid w:val="00356D7F"/>
    <w:rsid w:val="0035757F"/>
    <w:rsid w:val="0036057A"/>
    <w:rsid w:val="00360F7E"/>
    <w:rsid w:val="00361064"/>
    <w:rsid w:val="00361519"/>
    <w:rsid w:val="00361A8A"/>
    <w:rsid w:val="00361D74"/>
    <w:rsid w:val="00361F8E"/>
    <w:rsid w:val="00361FE3"/>
    <w:rsid w:val="00362460"/>
    <w:rsid w:val="00362489"/>
    <w:rsid w:val="003624A4"/>
    <w:rsid w:val="003625B7"/>
    <w:rsid w:val="00362C08"/>
    <w:rsid w:val="003635D0"/>
    <w:rsid w:val="003635DE"/>
    <w:rsid w:val="003644CE"/>
    <w:rsid w:val="00364F6A"/>
    <w:rsid w:val="00365200"/>
    <w:rsid w:val="0036652B"/>
    <w:rsid w:val="00366784"/>
    <w:rsid w:val="003669EC"/>
    <w:rsid w:val="00366E60"/>
    <w:rsid w:val="00367D21"/>
    <w:rsid w:val="003700BB"/>
    <w:rsid w:val="0037014F"/>
    <w:rsid w:val="003706B1"/>
    <w:rsid w:val="00370ED9"/>
    <w:rsid w:val="0037107D"/>
    <w:rsid w:val="003712AC"/>
    <w:rsid w:val="00371327"/>
    <w:rsid w:val="003715E8"/>
    <w:rsid w:val="003716CB"/>
    <w:rsid w:val="00372390"/>
    <w:rsid w:val="00372AF8"/>
    <w:rsid w:val="00372D0C"/>
    <w:rsid w:val="00373068"/>
    <w:rsid w:val="00373A7F"/>
    <w:rsid w:val="00373B38"/>
    <w:rsid w:val="00373D3B"/>
    <w:rsid w:val="003752B1"/>
    <w:rsid w:val="00375463"/>
    <w:rsid w:val="00375631"/>
    <w:rsid w:val="0037589B"/>
    <w:rsid w:val="00375989"/>
    <w:rsid w:val="003759F6"/>
    <w:rsid w:val="00375B6E"/>
    <w:rsid w:val="00375C62"/>
    <w:rsid w:val="0037638F"/>
    <w:rsid w:val="0037699B"/>
    <w:rsid w:val="003770E9"/>
    <w:rsid w:val="0037722A"/>
    <w:rsid w:val="00377358"/>
    <w:rsid w:val="00377478"/>
    <w:rsid w:val="003779EC"/>
    <w:rsid w:val="00377EF4"/>
    <w:rsid w:val="003800FA"/>
    <w:rsid w:val="00380983"/>
    <w:rsid w:val="00380C7C"/>
    <w:rsid w:val="00381170"/>
    <w:rsid w:val="00381556"/>
    <w:rsid w:val="00381635"/>
    <w:rsid w:val="00381685"/>
    <w:rsid w:val="00381B30"/>
    <w:rsid w:val="00381D9D"/>
    <w:rsid w:val="00381FDF"/>
    <w:rsid w:val="0038243B"/>
    <w:rsid w:val="003824B7"/>
    <w:rsid w:val="0038268C"/>
    <w:rsid w:val="00382811"/>
    <w:rsid w:val="003832B9"/>
    <w:rsid w:val="00383595"/>
    <w:rsid w:val="0038437C"/>
    <w:rsid w:val="0038438D"/>
    <w:rsid w:val="00384804"/>
    <w:rsid w:val="00384F02"/>
    <w:rsid w:val="0038530C"/>
    <w:rsid w:val="003854B4"/>
    <w:rsid w:val="003857D4"/>
    <w:rsid w:val="00385891"/>
    <w:rsid w:val="00385D2C"/>
    <w:rsid w:val="00385EA2"/>
    <w:rsid w:val="00385EAE"/>
    <w:rsid w:val="00386331"/>
    <w:rsid w:val="00386976"/>
    <w:rsid w:val="003874CE"/>
    <w:rsid w:val="00387882"/>
    <w:rsid w:val="00387A90"/>
    <w:rsid w:val="00387DD2"/>
    <w:rsid w:val="003900D7"/>
    <w:rsid w:val="0039060D"/>
    <w:rsid w:val="00390E86"/>
    <w:rsid w:val="00391634"/>
    <w:rsid w:val="00391852"/>
    <w:rsid w:val="00391899"/>
    <w:rsid w:val="003919D6"/>
    <w:rsid w:val="00391D91"/>
    <w:rsid w:val="00391E0F"/>
    <w:rsid w:val="00392212"/>
    <w:rsid w:val="00392ACF"/>
    <w:rsid w:val="00392B4D"/>
    <w:rsid w:val="00393124"/>
    <w:rsid w:val="00393462"/>
    <w:rsid w:val="00393701"/>
    <w:rsid w:val="003938E4"/>
    <w:rsid w:val="00393AA4"/>
    <w:rsid w:val="00393E82"/>
    <w:rsid w:val="00393FCB"/>
    <w:rsid w:val="0039436A"/>
    <w:rsid w:val="003959C2"/>
    <w:rsid w:val="00395B4D"/>
    <w:rsid w:val="00395C3A"/>
    <w:rsid w:val="0039649E"/>
    <w:rsid w:val="00396660"/>
    <w:rsid w:val="003966EC"/>
    <w:rsid w:val="003967C2"/>
    <w:rsid w:val="003968FC"/>
    <w:rsid w:val="00396B41"/>
    <w:rsid w:val="00397127"/>
    <w:rsid w:val="00397488"/>
    <w:rsid w:val="00397E29"/>
    <w:rsid w:val="003A062D"/>
    <w:rsid w:val="003A0767"/>
    <w:rsid w:val="003A09D9"/>
    <w:rsid w:val="003A0F03"/>
    <w:rsid w:val="003A11A1"/>
    <w:rsid w:val="003A18E8"/>
    <w:rsid w:val="003A1AE6"/>
    <w:rsid w:val="003A335C"/>
    <w:rsid w:val="003A33CD"/>
    <w:rsid w:val="003A342D"/>
    <w:rsid w:val="003A3662"/>
    <w:rsid w:val="003A39D0"/>
    <w:rsid w:val="003A3D03"/>
    <w:rsid w:val="003A3EF3"/>
    <w:rsid w:val="003A3F5F"/>
    <w:rsid w:val="003A42CC"/>
    <w:rsid w:val="003A432D"/>
    <w:rsid w:val="003A4590"/>
    <w:rsid w:val="003A4A08"/>
    <w:rsid w:val="003A51A0"/>
    <w:rsid w:val="003A57EF"/>
    <w:rsid w:val="003A5B9F"/>
    <w:rsid w:val="003A5EB6"/>
    <w:rsid w:val="003A5EC4"/>
    <w:rsid w:val="003A6197"/>
    <w:rsid w:val="003A68C7"/>
    <w:rsid w:val="003A6913"/>
    <w:rsid w:val="003A69D6"/>
    <w:rsid w:val="003A6DF1"/>
    <w:rsid w:val="003A6E66"/>
    <w:rsid w:val="003A7428"/>
    <w:rsid w:val="003A7ED6"/>
    <w:rsid w:val="003A7F44"/>
    <w:rsid w:val="003B0267"/>
    <w:rsid w:val="003B0425"/>
    <w:rsid w:val="003B0A32"/>
    <w:rsid w:val="003B0D51"/>
    <w:rsid w:val="003B0D96"/>
    <w:rsid w:val="003B0DDE"/>
    <w:rsid w:val="003B0F63"/>
    <w:rsid w:val="003B0FAB"/>
    <w:rsid w:val="003B125A"/>
    <w:rsid w:val="003B1393"/>
    <w:rsid w:val="003B18E9"/>
    <w:rsid w:val="003B1C72"/>
    <w:rsid w:val="003B1EC0"/>
    <w:rsid w:val="003B1F4E"/>
    <w:rsid w:val="003B1F90"/>
    <w:rsid w:val="003B2ADE"/>
    <w:rsid w:val="003B2C50"/>
    <w:rsid w:val="003B2D4F"/>
    <w:rsid w:val="003B31ED"/>
    <w:rsid w:val="003B34C5"/>
    <w:rsid w:val="003B34FA"/>
    <w:rsid w:val="003B364A"/>
    <w:rsid w:val="003B370A"/>
    <w:rsid w:val="003B3BE8"/>
    <w:rsid w:val="003B3CE3"/>
    <w:rsid w:val="003B421B"/>
    <w:rsid w:val="003B4514"/>
    <w:rsid w:val="003B46B1"/>
    <w:rsid w:val="003B4BDD"/>
    <w:rsid w:val="003B4C57"/>
    <w:rsid w:val="003B511A"/>
    <w:rsid w:val="003B5F4A"/>
    <w:rsid w:val="003B664C"/>
    <w:rsid w:val="003B692A"/>
    <w:rsid w:val="003B6945"/>
    <w:rsid w:val="003B6A9A"/>
    <w:rsid w:val="003B7564"/>
    <w:rsid w:val="003B7A7D"/>
    <w:rsid w:val="003B7BCF"/>
    <w:rsid w:val="003B7BE0"/>
    <w:rsid w:val="003B7F41"/>
    <w:rsid w:val="003C00EF"/>
    <w:rsid w:val="003C0158"/>
    <w:rsid w:val="003C04BA"/>
    <w:rsid w:val="003C0C30"/>
    <w:rsid w:val="003C11AC"/>
    <w:rsid w:val="003C176E"/>
    <w:rsid w:val="003C18F1"/>
    <w:rsid w:val="003C1936"/>
    <w:rsid w:val="003C2328"/>
    <w:rsid w:val="003C26C3"/>
    <w:rsid w:val="003C2A5D"/>
    <w:rsid w:val="003C2C0C"/>
    <w:rsid w:val="003C310E"/>
    <w:rsid w:val="003C344B"/>
    <w:rsid w:val="003C34F2"/>
    <w:rsid w:val="003C351E"/>
    <w:rsid w:val="003C39D5"/>
    <w:rsid w:val="003C3CFD"/>
    <w:rsid w:val="003C3D96"/>
    <w:rsid w:val="003C3F40"/>
    <w:rsid w:val="003C4001"/>
    <w:rsid w:val="003C42F7"/>
    <w:rsid w:val="003C454D"/>
    <w:rsid w:val="003C4970"/>
    <w:rsid w:val="003C4AE6"/>
    <w:rsid w:val="003C4D2F"/>
    <w:rsid w:val="003C4ED8"/>
    <w:rsid w:val="003C516A"/>
    <w:rsid w:val="003C5483"/>
    <w:rsid w:val="003C5579"/>
    <w:rsid w:val="003C55B9"/>
    <w:rsid w:val="003C5C99"/>
    <w:rsid w:val="003C5FA8"/>
    <w:rsid w:val="003C61CC"/>
    <w:rsid w:val="003C6934"/>
    <w:rsid w:val="003C7490"/>
    <w:rsid w:val="003C7659"/>
    <w:rsid w:val="003C7B8E"/>
    <w:rsid w:val="003C7E26"/>
    <w:rsid w:val="003D0784"/>
    <w:rsid w:val="003D08DF"/>
    <w:rsid w:val="003D0BF7"/>
    <w:rsid w:val="003D0C0B"/>
    <w:rsid w:val="003D1844"/>
    <w:rsid w:val="003D24C3"/>
    <w:rsid w:val="003D2534"/>
    <w:rsid w:val="003D2BCE"/>
    <w:rsid w:val="003D2FF7"/>
    <w:rsid w:val="003D32F5"/>
    <w:rsid w:val="003D3C4C"/>
    <w:rsid w:val="003D3D1F"/>
    <w:rsid w:val="003D4373"/>
    <w:rsid w:val="003D48DF"/>
    <w:rsid w:val="003D49F5"/>
    <w:rsid w:val="003D5243"/>
    <w:rsid w:val="003D5299"/>
    <w:rsid w:val="003D5792"/>
    <w:rsid w:val="003D5946"/>
    <w:rsid w:val="003D59AA"/>
    <w:rsid w:val="003D5D6A"/>
    <w:rsid w:val="003D5F12"/>
    <w:rsid w:val="003D62D8"/>
    <w:rsid w:val="003D69F4"/>
    <w:rsid w:val="003D6CBA"/>
    <w:rsid w:val="003D704D"/>
    <w:rsid w:val="003D7FB5"/>
    <w:rsid w:val="003E02E1"/>
    <w:rsid w:val="003E064D"/>
    <w:rsid w:val="003E0DA1"/>
    <w:rsid w:val="003E1029"/>
    <w:rsid w:val="003E1263"/>
    <w:rsid w:val="003E171C"/>
    <w:rsid w:val="003E2206"/>
    <w:rsid w:val="003E226B"/>
    <w:rsid w:val="003E2783"/>
    <w:rsid w:val="003E3928"/>
    <w:rsid w:val="003E393A"/>
    <w:rsid w:val="003E3A3E"/>
    <w:rsid w:val="003E3A3F"/>
    <w:rsid w:val="003E3ADB"/>
    <w:rsid w:val="003E45F9"/>
    <w:rsid w:val="003E4620"/>
    <w:rsid w:val="003E46DF"/>
    <w:rsid w:val="003E48B7"/>
    <w:rsid w:val="003E4E19"/>
    <w:rsid w:val="003E53C0"/>
    <w:rsid w:val="003E5BC0"/>
    <w:rsid w:val="003E6037"/>
    <w:rsid w:val="003E60BB"/>
    <w:rsid w:val="003E6280"/>
    <w:rsid w:val="003E6314"/>
    <w:rsid w:val="003E65EB"/>
    <w:rsid w:val="003E6606"/>
    <w:rsid w:val="003E6A21"/>
    <w:rsid w:val="003E6D42"/>
    <w:rsid w:val="003E7419"/>
    <w:rsid w:val="003E7AA6"/>
    <w:rsid w:val="003E7B90"/>
    <w:rsid w:val="003E7CF3"/>
    <w:rsid w:val="003E7DD1"/>
    <w:rsid w:val="003F02B7"/>
    <w:rsid w:val="003F0619"/>
    <w:rsid w:val="003F09BC"/>
    <w:rsid w:val="003F135B"/>
    <w:rsid w:val="003F1A30"/>
    <w:rsid w:val="003F1AD1"/>
    <w:rsid w:val="003F1B28"/>
    <w:rsid w:val="003F202B"/>
    <w:rsid w:val="003F222D"/>
    <w:rsid w:val="003F2881"/>
    <w:rsid w:val="003F2BDB"/>
    <w:rsid w:val="003F3496"/>
    <w:rsid w:val="003F3EE4"/>
    <w:rsid w:val="003F3F5E"/>
    <w:rsid w:val="003F407E"/>
    <w:rsid w:val="003F41A9"/>
    <w:rsid w:val="003F464C"/>
    <w:rsid w:val="003F4B18"/>
    <w:rsid w:val="003F4B8F"/>
    <w:rsid w:val="003F4EF2"/>
    <w:rsid w:val="003F516A"/>
    <w:rsid w:val="003F5731"/>
    <w:rsid w:val="003F5973"/>
    <w:rsid w:val="003F5FB6"/>
    <w:rsid w:val="003F6238"/>
    <w:rsid w:val="003F6332"/>
    <w:rsid w:val="003F6351"/>
    <w:rsid w:val="003F6505"/>
    <w:rsid w:val="003F6781"/>
    <w:rsid w:val="003F6E2D"/>
    <w:rsid w:val="003F6ED5"/>
    <w:rsid w:val="003F7119"/>
    <w:rsid w:val="003F7238"/>
    <w:rsid w:val="003F742E"/>
    <w:rsid w:val="003F763E"/>
    <w:rsid w:val="003F76DC"/>
    <w:rsid w:val="003F780D"/>
    <w:rsid w:val="003F7B72"/>
    <w:rsid w:val="003F7C2E"/>
    <w:rsid w:val="003F7DC2"/>
    <w:rsid w:val="003F7E5E"/>
    <w:rsid w:val="004006D9"/>
    <w:rsid w:val="00400727"/>
    <w:rsid w:val="004009E1"/>
    <w:rsid w:val="00400B6A"/>
    <w:rsid w:val="00400BA3"/>
    <w:rsid w:val="0040134E"/>
    <w:rsid w:val="004016E5"/>
    <w:rsid w:val="00401A5F"/>
    <w:rsid w:val="004020B3"/>
    <w:rsid w:val="0040237D"/>
    <w:rsid w:val="00402CB8"/>
    <w:rsid w:val="00402F8E"/>
    <w:rsid w:val="00402FCF"/>
    <w:rsid w:val="00403785"/>
    <w:rsid w:val="00403832"/>
    <w:rsid w:val="00403F74"/>
    <w:rsid w:val="00404B92"/>
    <w:rsid w:val="00404FCB"/>
    <w:rsid w:val="00405A8A"/>
    <w:rsid w:val="00405DFB"/>
    <w:rsid w:val="004061C0"/>
    <w:rsid w:val="00407058"/>
    <w:rsid w:val="00407083"/>
    <w:rsid w:val="00407A59"/>
    <w:rsid w:val="00407CCA"/>
    <w:rsid w:val="00407DC5"/>
    <w:rsid w:val="00407F6B"/>
    <w:rsid w:val="00410389"/>
    <w:rsid w:val="004103FE"/>
    <w:rsid w:val="00410823"/>
    <w:rsid w:val="00410C9E"/>
    <w:rsid w:val="00411175"/>
    <w:rsid w:val="004112AF"/>
    <w:rsid w:val="004114FA"/>
    <w:rsid w:val="00411898"/>
    <w:rsid w:val="00411FF9"/>
    <w:rsid w:val="0041246D"/>
    <w:rsid w:val="0041258C"/>
    <w:rsid w:val="004126CB"/>
    <w:rsid w:val="004127CF"/>
    <w:rsid w:val="00412870"/>
    <w:rsid w:val="00412C6D"/>
    <w:rsid w:val="00413274"/>
    <w:rsid w:val="0041371C"/>
    <w:rsid w:val="004137F6"/>
    <w:rsid w:val="00413BF6"/>
    <w:rsid w:val="00413C80"/>
    <w:rsid w:val="00413D22"/>
    <w:rsid w:val="0041410C"/>
    <w:rsid w:val="00414453"/>
    <w:rsid w:val="004149A9"/>
    <w:rsid w:val="00414BF1"/>
    <w:rsid w:val="00414E1E"/>
    <w:rsid w:val="004155CA"/>
    <w:rsid w:val="0041592B"/>
    <w:rsid w:val="00415BBE"/>
    <w:rsid w:val="00415D9A"/>
    <w:rsid w:val="004163D9"/>
    <w:rsid w:val="00416A9E"/>
    <w:rsid w:val="00416C2E"/>
    <w:rsid w:val="00417432"/>
    <w:rsid w:val="00417794"/>
    <w:rsid w:val="00417CD2"/>
    <w:rsid w:val="00417D4C"/>
    <w:rsid w:val="004202DC"/>
    <w:rsid w:val="00420AA0"/>
    <w:rsid w:val="00420B31"/>
    <w:rsid w:val="00421899"/>
    <w:rsid w:val="00421D15"/>
    <w:rsid w:val="00421FEF"/>
    <w:rsid w:val="0042223D"/>
    <w:rsid w:val="0042274A"/>
    <w:rsid w:val="00422894"/>
    <w:rsid w:val="00422D38"/>
    <w:rsid w:val="00422EB9"/>
    <w:rsid w:val="00422EE7"/>
    <w:rsid w:val="00423585"/>
    <w:rsid w:val="00423BA6"/>
    <w:rsid w:val="00423F0A"/>
    <w:rsid w:val="00423F3B"/>
    <w:rsid w:val="00424D17"/>
    <w:rsid w:val="00424D37"/>
    <w:rsid w:val="00424DBA"/>
    <w:rsid w:val="004256AD"/>
    <w:rsid w:val="00425F3B"/>
    <w:rsid w:val="00426679"/>
    <w:rsid w:val="0042682D"/>
    <w:rsid w:val="004268FD"/>
    <w:rsid w:val="0042697D"/>
    <w:rsid w:val="004271DC"/>
    <w:rsid w:val="004273C7"/>
    <w:rsid w:val="00427635"/>
    <w:rsid w:val="00427C49"/>
    <w:rsid w:val="00427C8D"/>
    <w:rsid w:val="0043050E"/>
    <w:rsid w:val="00430685"/>
    <w:rsid w:val="004306EB"/>
    <w:rsid w:val="004312A2"/>
    <w:rsid w:val="00431DCE"/>
    <w:rsid w:val="00432945"/>
    <w:rsid w:val="00432BD6"/>
    <w:rsid w:val="00432F8A"/>
    <w:rsid w:val="0043334C"/>
    <w:rsid w:val="004333B7"/>
    <w:rsid w:val="004334B8"/>
    <w:rsid w:val="00433C6E"/>
    <w:rsid w:val="00433D0E"/>
    <w:rsid w:val="00434565"/>
    <w:rsid w:val="004345FC"/>
    <w:rsid w:val="00435E10"/>
    <w:rsid w:val="004362E8"/>
    <w:rsid w:val="004363C9"/>
    <w:rsid w:val="00436617"/>
    <w:rsid w:val="00436A60"/>
    <w:rsid w:val="00436E70"/>
    <w:rsid w:val="00436E78"/>
    <w:rsid w:val="0043720E"/>
    <w:rsid w:val="00437472"/>
    <w:rsid w:val="00437AFC"/>
    <w:rsid w:val="0044062D"/>
    <w:rsid w:val="0044157B"/>
    <w:rsid w:val="004418B0"/>
    <w:rsid w:val="00441BC5"/>
    <w:rsid w:val="004420BB"/>
    <w:rsid w:val="004420C0"/>
    <w:rsid w:val="00442722"/>
    <w:rsid w:val="00442746"/>
    <w:rsid w:val="00442BCE"/>
    <w:rsid w:val="00442D45"/>
    <w:rsid w:val="00442D47"/>
    <w:rsid w:val="00443312"/>
    <w:rsid w:val="004434B4"/>
    <w:rsid w:val="004434E7"/>
    <w:rsid w:val="00443FDB"/>
    <w:rsid w:val="00444127"/>
    <w:rsid w:val="004446A8"/>
    <w:rsid w:val="004454BA"/>
    <w:rsid w:val="004455C8"/>
    <w:rsid w:val="00445F37"/>
    <w:rsid w:val="004461E9"/>
    <w:rsid w:val="004465FD"/>
    <w:rsid w:val="00446685"/>
    <w:rsid w:val="004467DE"/>
    <w:rsid w:val="00446AD3"/>
    <w:rsid w:val="00446BC5"/>
    <w:rsid w:val="00446E29"/>
    <w:rsid w:val="00447611"/>
    <w:rsid w:val="004479BD"/>
    <w:rsid w:val="00447D7A"/>
    <w:rsid w:val="004500B0"/>
    <w:rsid w:val="004506F0"/>
    <w:rsid w:val="004509B5"/>
    <w:rsid w:val="00450C2E"/>
    <w:rsid w:val="00450F88"/>
    <w:rsid w:val="004511CD"/>
    <w:rsid w:val="00451762"/>
    <w:rsid w:val="0045181B"/>
    <w:rsid w:val="00451C4C"/>
    <w:rsid w:val="00451D89"/>
    <w:rsid w:val="00452339"/>
    <w:rsid w:val="0045263D"/>
    <w:rsid w:val="00452A1E"/>
    <w:rsid w:val="00452C99"/>
    <w:rsid w:val="00452DD2"/>
    <w:rsid w:val="00453120"/>
    <w:rsid w:val="004532F3"/>
    <w:rsid w:val="0045342C"/>
    <w:rsid w:val="004544D6"/>
    <w:rsid w:val="004548DC"/>
    <w:rsid w:val="00455655"/>
    <w:rsid w:val="0045575F"/>
    <w:rsid w:val="0045580D"/>
    <w:rsid w:val="00455DEA"/>
    <w:rsid w:val="004561F4"/>
    <w:rsid w:val="0045649A"/>
    <w:rsid w:val="0045675D"/>
    <w:rsid w:val="0045677B"/>
    <w:rsid w:val="004575BD"/>
    <w:rsid w:val="00457772"/>
    <w:rsid w:val="0045797D"/>
    <w:rsid w:val="004579E3"/>
    <w:rsid w:val="00460033"/>
    <w:rsid w:val="0046018F"/>
    <w:rsid w:val="00460781"/>
    <w:rsid w:val="00461258"/>
    <w:rsid w:val="004613CC"/>
    <w:rsid w:val="00461ABA"/>
    <w:rsid w:val="00461D93"/>
    <w:rsid w:val="00461ECF"/>
    <w:rsid w:val="0046221D"/>
    <w:rsid w:val="0046316F"/>
    <w:rsid w:val="004636B8"/>
    <w:rsid w:val="00463BBC"/>
    <w:rsid w:val="00464224"/>
    <w:rsid w:val="00464602"/>
    <w:rsid w:val="00464659"/>
    <w:rsid w:val="00464756"/>
    <w:rsid w:val="004653A1"/>
    <w:rsid w:val="0046561E"/>
    <w:rsid w:val="00465812"/>
    <w:rsid w:val="00466021"/>
    <w:rsid w:val="004667CC"/>
    <w:rsid w:val="00466B84"/>
    <w:rsid w:val="00467286"/>
    <w:rsid w:val="00467C6D"/>
    <w:rsid w:val="004702BC"/>
    <w:rsid w:val="004705E0"/>
    <w:rsid w:val="004706AF"/>
    <w:rsid w:val="00470D66"/>
    <w:rsid w:val="00471C28"/>
    <w:rsid w:val="004727C0"/>
    <w:rsid w:val="00472B4D"/>
    <w:rsid w:val="00473004"/>
    <w:rsid w:val="004735FC"/>
    <w:rsid w:val="004736B5"/>
    <w:rsid w:val="00473B83"/>
    <w:rsid w:val="00473E42"/>
    <w:rsid w:val="00473FB5"/>
    <w:rsid w:val="0047426B"/>
    <w:rsid w:val="004742C7"/>
    <w:rsid w:val="00474963"/>
    <w:rsid w:val="00475325"/>
    <w:rsid w:val="00475327"/>
    <w:rsid w:val="004757C0"/>
    <w:rsid w:val="00475A10"/>
    <w:rsid w:val="0047602E"/>
    <w:rsid w:val="00476172"/>
    <w:rsid w:val="00476CD0"/>
    <w:rsid w:val="00476D43"/>
    <w:rsid w:val="00477270"/>
    <w:rsid w:val="0047761E"/>
    <w:rsid w:val="00477D95"/>
    <w:rsid w:val="00480190"/>
    <w:rsid w:val="00480275"/>
    <w:rsid w:val="00480776"/>
    <w:rsid w:val="00480840"/>
    <w:rsid w:val="00480E54"/>
    <w:rsid w:val="0048139D"/>
    <w:rsid w:val="00481431"/>
    <w:rsid w:val="00481834"/>
    <w:rsid w:val="00481A8B"/>
    <w:rsid w:val="00481B83"/>
    <w:rsid w:val="00481F2A"/>
    <w:rsid w:val="00482225"/>
    <w:rsid w:val="0048302B"/>
    <w:rsid w:val="004836C7"/>
    <w:rsid w:val="00483E8C"/>
    <w:rsid w:val="004841AE"/>
    <w:rsid w:val="004841C0"/>
    <w:rsid w:val="0048487D"/>
    <w:rsid w:val="00484997"/>
    <w:rsid w:val="00484DEC"/>
    <w:rsid w:val="00485639"/>
    <w:rsid w:val="00485C03"/>
    <w:rsid w:val="00485C60"/>
    <w:rsid w:val="00485D28"/>
    <w:rsid w:val="00485E0C"/>
    <w:rsid w:val="00485F04"/>
    <w:rsid w:val="004861A1"/>
    <w:rsid w:val="004865AB"/>
    <w:rsid w:val="00486795"/>
    <w:rsid w:val="0048695D"/>
    <w:rsid w:val="00486965"/>
    <w:rsid w:val="00486D49"/>
    <w:rsid w:val="0048732A"/>
    <w:rsid w:val="004879B6"/>
    <w:rsid w:val="00487A70"/>
    <w:rsid w:val="00487CFB"/>
    <w:rsid w:val="00487D7A"/>
    <w:rsid w:val="004907AC"/>
    <w:rsid w:val="00490971"/>
    <w:rsid w:val="00490B97"/>
    <w:rsid w:val="00490C11"/>
    <w:rsid w:val="00490C61"/>
    <w:rsid w:val="004917E2"/>
    <w:rsid w:val="00491F08"/>
    <w:rsid w:val="0049241E"/>
    <w:rsid w:val="00492583"/>
    <w:rsid w:val="00492951"/>
    <w:rsid w:val="00492B59"/>
    <w:rsid w:val="00492E12"/>
    <w:rsid w:val="00493A2C"/>
    <w:rsid w:val="0049481C"/>
    <w:rsid w:val="00494DCB"/>
    <w:rsid w:val="00495115"/>
    <w:rsid w:val="00495770"/>
    <w:rsid w:val="00495B41"/>
    <w:rsid w:val="00495FC8"/>
    <w:rsid w:val="00496AB4"/>
    <w:rsid w:val="00496CB4"/>
    <w:rsid w:val="00496E62"/>
    <w:rsid w:val="004974D8"/>
    <w:rsid w:val="00497691"/>
    <w:rsid w:val="004A02FD"/>
    <w:rsid w:val="004A03E4"/>
    <w:rsid w:val="004A0530"/>
    <w:rsid w:val="004A099D"/>
    <w:rsid w:val="004A0A28"/>
    <w:rsid w:val="004A0F1F"/>
    <w:rsid w:val="004A1006"/>
    <w:rsid w:val="004A16EA"/>
    <w:rsid w:val="004A1826"/>
    <w:rsid w:val="004A2980"/>
    <w:rsid w:val="004A2F15"/>
    <w:rsid w:val="004A30EE"/>
    <w:rsid w:val="004A33B5"/>
    <w:rsid w:val="004A351A"/>
    <w:rsid w:val="004A3A8C"/>
    <w:rsid w:val="004A3B63"/>
    <w:rsid w:val="004A3EE6"/>
    <w:rsid w:val="004A480C"/>
    <w:rsid w:val="004A4A99"/>
    <w:rsid w:val="004A4D98"/>
    <w:rsid w:val="004A4EE6"/>
    <w:rsid w:val="004A5400"/>
    <w:rsid w:val="004A582F"/>
    <w:rsid w:val="004A5E2E"/>
    <w:rsid w:val="004A611F"/>
    <w:rsid w:val="004A6BE1"/>
    <w:rsid w:val="004A6EBF"/>
    <w:rsid w:val="004A70B2"/>
    <w:rsid w:val="004A713A"/>
    <w:rsid w:val="004A79BC"/>
    <w:rsid w:val="004A7A17"/>
    <w:rsid w:val="004B1A77"/>
    <w:rsid w:val="004B1AB6"/>
    <w:rsid w:val="004B2C2C"/>
    <w:rsid w:val="004B2C5B"/>
    <w:rsid w:val="004B2ECC"/>
    <w:rsid w:val="004B301B"/>
    <w:rsid w:val="004B327F"/>
    <w:rsid w:val="004B32CC"/>
    <w:rsid w:val="004B3835"/>
    <w:rsid w:val="004B398C"/>
    <w:rsid w:val="004B43B7"/>
    <w:rsid w:val="004B4882"/>
    <w:rsid w:val="004B49E9"/>
    <w:rsid w:val="004B4ACF"/>
    <w:rsid w:val="004B4E47"/>
    <w:rsid w:val="004B4FF4"/>
    <w:rsid w:val="004B5056"/>
    <w:rsid w:val="004B58AB"/>
    <w:rsid w:val="004B6857"/>
    <w:rsid w:val="004B69B1"/>
    <w:rsid w:val="004B7013"/>
    <w:rsid w:val="004B7B04"/>
    <w:rsid w:val="004C0033"/>
    <w:rsid w:val="004C0408"/>
    <w:rsid w:val="004C058F"/>
    <w:rsid w:val="004C0A39"/>
    <w:rsid w:val="004C0D8B"/>
    <w:rsid w:val="004C0E7E"/>
    <w:rsid w:val="004C1832"/>
    <w:rsid w:val="004C21A6"/>
    <w:rsid w:val="004C2270"/>
    <w:rsid w:val="004C24F6"/>
    <w:rsid w:val="004C2525"/>
    <w:rsid w:val="004C273C"/>
    <w:rsid w:val="004C30EF"/>
    <w:rsid w:val="004C3489"/>
    <w:rsid w:val="004C34C2"/>
    <w:rsid w:val="004C36A8"/>
    <w:rsid w:val="004C3970"/>
    <w:rsid w:val="004C48B2"/>
    <w:rsid w:val="004C4F8A"/>
    <w:rsid w:val="004C539D"/>
    <w:rsid w:val="004C58AB"/>
    <w:rsid w:val="004C59A7"/>
    <w:rsid w:val="004C5DA6"/>
    <w:rsid w:val="004C60F8"/>
    <w:rsid w:val="004C638D"/>
    <w:rsid w:val="004C68DF"/>
    <w:rsid w:val="004C6D64"/>
    <w:rsid w:val="004C706A"/>
    <w:rsid w:val="004C732D"/>
    <w:rsid w:val="004C7660"/>
    <w:rsid w:val="004C76BB"/>
    <w:rsid w:val="004C7B98"/>
    <w:rsid w:val="004C7E3E"/>
    <w:rsid w:val="004D0743"/>
    <w:rsid w:val="004D08FD"/>
    <w:rsid w:val="004D0C5B"/>
    <w:rsid w:val="004D0C9D"/>
    <w:rsid w:val="004D0CA7"/>
    <w:rsid w:val="004D1114"/>
    <w:rsid w:val="004D14E8"/>
    <w:rsid w:val="004D1561"/>
    <w:rsid w:val="004D18BD"/>
    <w:rsid w:val="004D1EDF"/>
    <w:rsid w:val="004D1FCD"/>
    <w:rsid w:val="004D203D"/>
    <w:rsid w:val="004D2278"/>
    <w:rsid w:val="004D22F7"/>
    <w:rsid w:val="004D2703"/>
    <w:rsid w:val="004D2ADD"/>
    <w:rsid w:val="004D2C60"/>
    <w:rsid w:val="004D2C62"/>
    <w:rsid w:val="004D3229"/>
    <w:rsid w:val="004D3B66"/>
    <w:rsid w:val="004D4054"/>
    <w:rsid w:val="004D40CB"/>
    <w:rsid w:val="004D4BFF"/>
    <w:rsid w:val="004D5294"/>
    <w:rsid w:val="004D5E92"/>
    <w:rsid w:val="004D652D"/>
    <w:rsid w:val="004D6766"/>
    <w:rsid w:val="004D6F9C"/>
    <w:rsid w:val="004D7243"/>
    <w:rsid w:val="004D78D7"/>
    <w:rsid w:val="004E041E"/>
    <w:rsid w:val="004E0548"/>
    <w:rsid w:val="004E0553"/>
    <w:rsid w:val="004E0BBC"/>
    <w:rsid w:val="004E1103"/>
    <w:rsid w:val="004E3349"/>
    <w:rsid w:val="004E37DD"/>
    <w:rsid w:val="004E382A"/>
    <w:rsid w:val="004E3955"/>
    <w:rsid w:val="004E3F72"/>
    <w:rsid w:val="004E41A4"/>
    <w:rsid w:val="004E433F"/>
    <w:rsid w:val="004E4C41"/>
    <w:rsid w:val="004E52E0"/>
    <w:rsid w:val="004E53D5"/>
    <w:rsid w:val="004E5671"/>
    <w:rsid w:val="004E60AF"/>
    <w:rsid w:val="004E6A37"/>
    <w:rsid w:val="004E6C7D"/>
    <w:rsid w:val="004E6D80"/>
    <w:rsid w:val="004E793F"/>
    <w:rsid w:val="004E79CF"/>
    <w:rsid w:val="004E7C73"/>
    <w:rsid w:val="004E7E48"/>
    <w:rsid w:val="004F01EF"/>
    <w:rsid w:val="004F027D"/>
    <w:rsid w:val="004F047E"/>
    <w:rsid w:val="004F055D"/>
    <w:rsid w:val="004F0896"/>
    <w:rsid w:val="004F0BDE"/>
    <w:rsid w:val="004F119E"/>
    <w:rsid w:val="004F11C3"/>
    <w:rsid w:val="004F12EB"/>
    <w:rsid w:val="004F14C5"/>
    <w:rsid w:val="004F153B"/>
    <w:rsid w:val="004F23B2"/>
    <w:rsid w:val="004F26ED"/>
    <w:rsid w:val="004F2DA1"/>
    <w:rsid w:val="004F2EC1"/>
    <w:rsid w:val="004F3C35"/>
    <w:rsid w:val="004F3E10"/>
    <w:rsid w:val="004F3F07"/>
    <w:rsid w:val="004F3F46"/>
    <w:rsid w:val="004F3FB0"/>
    <w:rsid w:val="004F4273"/>
    <w:rsid w:val="004F432F"/>
    <w:rsid w:val="004F48D9"/>
    <w:rsid w:val="004F4A97"/>
    <w:rsid w:val="004F4B99"/>
    <w:rsid w:val="004F5436"/>
    <w:rsid w:val="004F55C6"/>
    <w:rsid w:val="004F58F6"/>
    <w:rsid w:val="004F598A"/>
    <w:rsid w:val="004F5ECA"/>
    <w:rsid w:val="004F61D5"/>
    <w:rsid w:val="004F6383"/>
    <w:rsid w:val="004F6C60"/>
    <w:rsid w:val="004F6E3C"/>
    <w:rsid w:val="004F742C"/>
    <w:rsid w:val="004F757A"/>
    <w:rsid w:val="004F7EC1"/>
    <w:rsid w:val="0050097A"/>
    <w:rsid w:val="00500B1C"/>
    <w:rsid w:val="00500BE0"/>
    <w:rsid w:val="00500C92"/>
    <w:rsid w:val="00500EB4"/>
    <w:rsid w:val="00501AC6"/>
    <w:rsid w:val="00501D66"/>
    <w:rsid w:val="00502128"/>
    <w:rsid w:val="005022F4"/>
    <w:rsid w:val="00502608"/>
    <w:rsid w:val="005028C7"/>
    <w:rsid w:val="00502990"/>
    <w:rsid w:val="00502DAA"/>
    <w:rsid w:val="00502F12"/>
    <w:rsid w:val="0050300F"/>
    <w:rsid w:val="005035CF"/>
    <w:rsid w:val="005039B9"/>
    <w:rsid w:val="00503E92"/>
    <w:rsid w:val="005045F6"/>
    <w:rsid w:val="00504FCA"/>
    <w:rsid w:val="0050505E"/>
    <w:rsid w:val="00505497"/>
    <w:rsid w:val="0050557F"/>
    <w:rsid w:val="005059D5"/>
    <w:rsid w:val="00505E16"/>
    <w:rsid w:val="00506000"/>
    <w:rsid w:val="00506215"/>
    <w:rsid w:val="00506F33"/>
    <w:rsid w:val="005075B3"/>
    <w:rsid w:val="0050777D"/>
    <w:rsid w:val="00507822"/>
    <w:rsid w:val="00507ACD"/>
    <w:rsid w:val="0051001E"/>
    <w:rsid w:val="00510064"/>
    <w:rsid w:val="0051078F"/>
    <w:rsid w:val="00511ED8"/>
    <w:rsid w:val="0051271A"/>
    <w:rsid w:val="0051274B"/>
    <w:rsid w:val="00512929"/>
    <w:rsid w:val="00513DD1"/>
    <w:rsid w:val="00514032"/>
    <w:rsid w:val="00514178"/>
    <w:rsid w:val="0051452D"/>
    <w:rsid w:val="00514716"/>
    <w:rsid w:val="00514929"/>
    <w:rsid w:val="00514E8F"/>
    <w:rsid w:val="00514F95"/>
    <w:rsid w:val="00515212"/>
    <w:rsid w:val="005152DD"/>
    <w:rsid w:val="00515554"/>
    <w:rsid w:val="005157BE"/>
    <w:rsid w:val="00515969"/>
    <w:rsid w:val="00515A52"/>
    <w:rsid w:val="00515ADA"/>
    <w:rsid w:val="00516B61"/>
    <w:rsid w:val="00517445"/>
    <w:rsid w:val="00517E47"/>
    <w:rsid w:val="005200BB"/>
    <w:rsid w:val="00520140"/>
    <w:rsid w:val="005201D6"/>
    <w:rsid w:val="00520849"/>
    <w:rsid w:val="00520858"/>
    <w:rsid w:val="00521574"/>
    <w:rsid w:val="00522611"/>
    <w:rsid w:val="005229D5"/>
    <w:rsid w:val="00523455"/>
    <w:rsid w:val="00523692"/>
    <w:rsid w:val="00524021"/>
    <w:rsid w:val="00524238"/>
    <w:rsid w:val="00524855"/>
    <w:rsid w:val="00524898"/>
    <w:rsid w:val="005248E8"/>
    <w:rsid w:val="0052517A"/>
    <w:rsid w:val="00525EBF"/>
    <w:rsid w:val="00526962"/>
    <w:rsid w:val="00526A4C"/>
    <w:rsid w:val="0052793E"/>
    <w:rsid w:val="00527963"/>
    <w:rsid w:val="00527FFD"/>
    <w:rsid w:val="00530226"/>
    <w:rsid w:val="0053022F"/>
    <w:rsid w:val="005304AC"/>
    <w:rsid w:val="005304B9"/>
    <w:rsid w:val="00530D66"/>
    <w:rsid w:val="00530F25"/>
    <w:rsid w:val="00531021"/>
    <w:rsid w:val="0053104D"/>
    <w:rsid w:val="005316D4"/>
    <w:rsid w:val="00531D48"/>
    <w:rsid w:val="00531F7F"/>
    <w:rsid w:val="00531F8E"/>
    <w:rsid w:val="005320CD"/>
    <w:rsid w:val="00532566"/>
    <w:rsid w:val="005326BB"/>
    <w:rsid w:val="00532DED"/>
    <w:rsid w:val="005332A7"/>
    <w:rsid w:val="00533544"/>
    <w:rsid w:val="00533629"/>
    <w:rsid w:val="005340C7"/>
    <w:rsid w:val="00534AB6"/>
    <w:rsid w:val="0053536D"/>
    <w:rsid w:val="00535674"/>
    <w:rsid w:val="00535734"/>
    <w:rsid w:val="00535E4B"/>
    <w:rsid w:val="0053666F"/>
    <w:rsid w:val="00536B95"/>
    <w:rsid w:val="0053716D"/>
    <w:rsid w:val="00537310"/>
    <w:rsid w:val="005373FB"/>
    <w:rsid w:val="00537DD3"/>
    <w:rsid w:val="00540337"/>
    <w:rsid w:val="005405F5"/>
    <w:rsid w:val="00540705"/>
    <w:rsid w:val="00540907"/>
    <w:rsid w:val="00540A07"/>
    <w:rsid w:val="00540C8E"/>
    <w:rsid w:val="00540CE5"/>
    <w:rsid w:val="005412D1"/>
    <w:rsid w:val="005414D2"/>
    <w:rsid w:val="00541813"/>
    <w:rsid w:val="00541CCE"/>
    <w:rsid w:val="00542852"/>
    <w:rsid w:val="0054296A"/>
    <w:rsid w:val="005439E8"/>
    <w:rsid w:val="00543FB1"/>
    <w:rsid w:val="005443BB"/>
    <w:rsid w:val="00544B14"/>
    <w:rsid w:val="00544B7A"/>
    <w:rsid w:val="00544C56"/>
    <w:rsid w:val="0054509D"/>
    <w:rsid w:val="005453C8"/>
    <w:rsid w:val="005453F3"/>
    <w:rsid w:val="005454D4"/>
    <w:rsid w:val="00545B37"/>
    <w:rsid w:val="00545D0B"/>
    <w:rsid w:val="00545DC6"/>
    <w:rsid w:val="00545DFD"/>
    <w:rsid w:val="00545F6E"/>
    <w:rsid w:val="0054605F"/>
    <w:rsid w:val="005462AA"/>
    <w:rsid w:val="005462D8"/>
    <w:rsid w:val="00546351"/>
    <w:rsid w:val="00546681"/>
    <w:rsid w:val="0054680F"/>
    <w:rsid w:val="00546A19"/>
    <w:rsid w:val="00546C14"/>
    <w:rsid w:val="00546F87"/>
    <w:rsid w:val="00547476"/>
    <w:rsid w:val="00547D42"/>
    <w:rsid w:val="00550470"/>
    <w:rsid w:val="00550920"/>
    <w:rsid w:val="00551541"/>
    <w:rsid w:val="005516A9"/>
    <w:rsid w:val="005519E3"/>
    <w:rsid w:val="0055251A"/>
    <w:rsid w:val="00552682"/>
    <w:rsid w:val="00552C82"/>
    <w:rsid w:val="005531D5"/>
    <w:rsid w:val="00553574"/>
    <w:rsid w:val="0055394B"/>
    <w:rsid w:val="00554085"/>
    <w:rsid w:val="005542DF"/>
    <w:rsid w:val="00554533"/>
    <w:rsid w:val="0055457A"/>
    <w:rsid w:val="005545F7"/>
    <w:rsid w:val="00555660"/>
    <w:rsid w:val="00555AF6"/>
    <w:rsid w:val="00556368"/>
    <w:rsid w:val="005564CC"/>
    <w:rsid w:val="00556F84"/>
    <w:rsid w:val="00557415"/>
    <w:rsid w:val="00557655"/>
    <w:rsid w:val="005577A5"/>
    <w:rsid w:val="005577D9"/>
    <w:rsid w:val="005579C0"/>
    <w:rsid w:val="00557A7D"/>
    <w:rsid w:val="00560142"/>
    <w:rsid w:val="005608CE"/>
    <w:rsid w:val="00560D48"/>
    <w:rsid w:val="0056129B"/>
    <w:rsid w:val="005613C3"/>
    <w:rsid w:val="005614E4"/>
    <w:rsid w:val="005615C4"/>
    <w:rsid w:val="0056183A"/>
    <w:rsid w:val="00561B0A"/>
    <w:rsid w:val="00561DB8"/>
    <w:rsid w:val="00561ED8"/>
    <w:rsid w:val="0056228B"/>
    <w:rsid w:val="00562644"/>
    <w:rsid w:val="005626B6"/>
    <w:rsid w:val="005626FE"/>
    <w:rsid w:val="00562A03"/>
    <w:rsid w:val="00562E85"/>
    <w:rsid w:val="005632C4"/>
    <w:rsid w:val="00563604"/>
    <w:rsid w:val="005637D1"/>
    <w:rsid w:val="00563837"/>
    <w:rsid w:val="005639A8"/>
    <w:rsid w:val="00564576"/>
    <w:rsid w:val="00564D0F"/>
    <w:rsid w:val="00564FE4"/>
    <w:rsid w:val="00565F8F"/>
    <w:rsid w:val="00566018"/>
    <w:rsid w:val="005662B8"/>
    <w:rsid w:val="005664D8"/>
    <w:rsid w:val="00566EBC"/>
    <w:rsid w:val="005674B3"/>
    <w:rsid w:val="00567C14"/>
    <w:rsid w:val="00570369"/>
    <w:rsid w:val="00570C7B"/>
    <w:rsid w:val="00570CDD"/>
    <w:rsid w:val="00570E29"/>
    <w:rsid w:val="005710BF"/>
    <w:rsid w:val="00571564"/>
    <w:rsid w:val="0057255B"/>
    <w:rsid w:val="00572715"/>
    <w:rsid w:val="005727FE"/>
    <w:rsid w:val="00572EF6"/>
    <w:rsid w:val="00572F71"/>
    <w:rsid w:val="00573337"/>
    <w:rsid w:val="005736D5"/>
    <w:rsid w:val="00573966"/>
    <w:rsid w:val="00573DEF"/>
    <w:rsid w:val="00573F77"/>
    <w:rsid w:val="005745E4"/>
    <w:rsid w:val="00574B24"/>
    <w:rsid w:val="00574FD3"/>
    <w:rsid w:val="005752AD"/>
    <w:rsid w:val="005752BA"/>
    <w:rsid w:val="00575455"/>
    <w:rsid w:val="005757D6"/>
    <w:rsid w:val="0057594F"/>
    <w:rsid w:val="0057600B"/>
    <w:rsid w:val="00576036"/>
    <w:rsid w:val="0057617D"/>
    <w:rsid w:val="005777A4"/>
    <w:rsid w:val="00580158"/>
    <w:rsid w:val="00580838"/>
    <w:rsid w:val="00580841"/>
    <w:rsid w:val="00580BA1"/>
    <w:rsid w:val="005811D3"/>
    <w:rsid w:val="005811E9"/>
    <w:rsid w:val="00581653"/>
    <w:rsid w:val="00581C86"/>
    <w:rsid w:val="00581EEE"/>
    <w:rsid w:val="00582058"/>
    <w:rsid w:val="005829F9"/>
    <w:rsid w:val="00582A1B"/>
    <w:rsid w:val="00582A3F"/>
    <w:rsid w:val="00583414"/>
    <w:rsid w:val="00583745"/>
    <w:rsid w:val="00583A49"/>
    <w:rsid w:val="00584A6B"/>
    <w:rsid w:val="00585094"/>
    <w:rsid w:val="005851B8"/>
    <w:rsid w:val="005852BA"/>
    <w:rsid w:val="00585B6C"/>
    <w:rsid w:val="005866E9"/>
    <w:rsid w:val="00586989"/>
    <w:rsid w:val="0058757D"/>
    <w:rsid w:val="00587C1D"/>
    <w:rsid w:val="00587E11"/>
    <w:rsid w:val="005909CF"/>
    <w:rsid w:val="00590A8D"/>
    <w:rsid w:val="005912EC"/>
    <w:rsid w:val="00591765"/>
    <w:rsid w:val="0059249C"/>
    <w:rsid w:val="0059289B"/>
    <w:rsid w:val="005929AA"/>
    <w:rsid w:val="005930BE"/>
    <w:rsid w:val="0059364B"/>
    <w:rsid w:val="00593A1C"/>
    <w:rsid w:val="005940E0"/>
    <w:rsid w:val="00594756"/>
    <w:rsid w:val="00594B37"/>
    <w:rsid w:val="00594F18"/>
    <w:rsid w:val="00595D16"/>
    <w:rsid w:val="0059604A"/>
    <w:rsid w:val="0059613A"/>
    <w:rsid w:val="00596253"/>
    <w:rsid w:val="005964B2"/>
    <w:rsid w:val="00596921"/>
    <w:rsid w:val="00596E85"/>
    <w:rsid w:val="00597745"/>
    <w:rsid w:val="00597F70"/>
    <w:rsid w:val="005A0343"/>
    <w:rsid w:val="005A06D7"/>
    <w:rsid w:val="005A0BA4"/>
    <w:rsid w:val="005A0E20"/>
    <w:rsid w:val="005A0F03"/>
    <w:rsid w:val="005A1031"/>
    <w:rsid w:val="005A18CA"/>
    <w:rsid w:val="005A2306"/>
    <w:rsid w:val="005A2D28"/>
    <w:rsid w:val="005A36A0"/>
    <w:rsid w:val="005A3CA9"/>
    <w:rsid w:val="005A3EF8"/>
    <w:rsid w:val="005A4011"/>
    <w:rsid w:val="005A417D"/>
    <w:rsid w:val="005A4570"/>
    <w:rsid w:val="005A469C"/>
    <w:rsid w:val="005A4D8C"/>
    <w:rsid w:val="005A4F86"/>
    <w:rsid w:val="005A51A2"/>
    <w:rsid w:val="005A5349"/>
    <w:rsid w:val="005A5CBC"/>
    <w:rsid w:val="005A6337"/>
    <w:rsid w:val="005A6830"/>
    <w:rsid w:val="005A6897"/>
    <w:rsid w:val="005A68E6"/>
    <w:rsid w:val="005A6A0A"/>
    <w:rsid w:val="005A78B4"/>
    <w:rsid w:val="005A797A"/>
    <w:rsid w:val="005B0DF5"/>
    <w:rsid w:val="005B1368"/>
    <w:rsid w:val="005B1757"/>
    <w:rsid w:val="005B18D1"/>
    <w:rsid w:val="005B190B"/>
    <w:rsid w:val="005B1A2E"/>
    <w:rsid w:val="005B1EBB"/>
    <w:rsid w:val="005B25CD"/>
    <w:rsid w:val="005B2EFD"/>
    <w:rsid w:val="005B2F85"/>
    <w:rsid w:val="005B317E"/>
    <w:rsid w:val="005B35F7"/>
    <w:rsid w:val="005B39FA"/>
    <w:rsid w:val="005B3E09"/>
    <w:rsid w:val="005B43D4"/>
    <w:rsid w:val="005B44B4"/>
    <w:rsid w:val="005B4CE0"/>
    <w:rsid w:val="005B4D78"/>
    <w:rsid w:val="005B51C8"/>
    <w:rsid w:val="005B5289"/>
    <w:rsid w:val="005B5334"/>
    <w:rsid w:val="005B5537"/>
    <w:rsid w:val="005B5A58"/>
    <w:rsid w:val="005B5C3B"/>
    <w:rsid w:val="005B5D27"/>
    <w:rsid w:val="005B63C5"/>
    <w:rsid w:val="005B73E4"/>
    <w:rsid w:val="005B76D1"/>
    <w:rsid w:val="005B7934"/>
    <w:rsid w:val="005B7AF4"/>
    <w:rsid w:val="005B7ED7"/>
    <w:rsid w:val="005C0AAA"/>
    <w:rsid w:val="005C0DE4"/>
    <w:rsid w:val="005C0E18"/>
    <w:rsid w:val="005C0F29"/>
    <w:rsid w:val="005C11A9"/>
    <w:rsid w:val="005C1297"/>
    <w:rsid w:val="005C1582"/>
    <w:rsid w:val="005C1851"/>
    <w:rsid w:val="005C23A1"/>
    <w:rsid w:val="005C26B5"/>
    <w:rsid w:val="005C2822"/>
    <w:rsid w:val="005C2854"/>
    <w:rsid w:val="005C29D1"/>
    <w:rsid w:val="005C2BB9"/>
    <w:rsid w:val="005C3345"/>
    <w:rsid w:val="005C34D9"/>
    <w:rsid w:val="005C3DC3"/>
    <w:rsid w:val="005C3FF7"/>
    <w:rsid w:val="005C4336"/>
    <w:rsid w:val="005C4597"/>
    <w:rsid w:val="005C49A4"/>
    <w:rsid w:val="005C4DE7"/>
    <w:rsid w:val="005C59C4"/>
    <w:rsid w:val="005C609A"/>
    <w:rsid w:val="005C66E7"/>
    <w:rsid w:val="005C68A7"/>
    <w:rsid w:val="005C69CE"/>
    <w:rsid w:val="005C6DA1"/>
    <w:rsid w:val="005C6FA2"/>
    <w:rsid w:val="005C7260"/>
    <w:rsid w:val="005C7A13"/>
    <w:rsid w:val="005D007B"/>
    <w:rsid w:val="005D0343"/>
    <w:rsid w:val="005D05A0"/>
    <w:rsid w:val="005D0A37"/>
    <w:rsid w:val="005D0C26"/>
    <w:rsid w:val="005D0D98"/>
    <w:rsid w:val="005D0DF6"/>
    <w:rsid w:val="005D1420"/>
    <w:rsid w:val="005D1D31"/>
    <w:rsid w:val="005D203D"/>
    <w:rsid w:val="005D221E"/>
    <w:rsid w:val="005D2236"/>
    <w:rsid w:val="005D2446"/>
    <w:rsid w:val="005D2A88"/>
    <w:rsid w:val="005D2DFD"/>
    <w:rsid w:val="005D30EF"/>
    <w:rsid w:val="005D355E"/>
    <w:rsid w:val="005D3A5A"/>
    <w:rsid w:val="005D3DD8"/>
    <w:rsid w:val="005D3E36"/>
    <w:rsid w:val="005D41F4"/>
    <w:rsid w:val="005D4866"/>
    <w:rsid w:val="005D4D3C"/>
    <w:rsid w:val="005D521A"/>
    <w:rsid w:val="005D5CDE"/>
    <w:rsid w:val="005D5E02"/>
    <w:rsid w:val="005D60A3"/>
    <w:rsid w:val="005D60F3"/>
    <w:rsid w:val="005D6367"/>
    <w:rsid w:val="005D6DEA"/>
    <w:rsid w:val="005D7135"/>
    <w:rsid w:val="005D7EAF"/>
    <w:rsid w:val="005E0105"/>
    <w:rsid w:val="005E0195"/>
    <w:rsid w:val="005E052D"/>
    <w:rsid w:val="005E0B9A"/>
    <w:rsid w:val="005E105D"/>
    <w:rsid w:val="005E1131"/>
    <w:rsid w:val="005E1BE9"/>
    <w:rsid w:val="005E1F93"/>
    <w:rsid w:val="005E21AF"/>
    <w:rsid w:val="005E2232"/>
    <w:rsid w:val="005E225D"/>
    <w:rsid w:val="005E238C"/>
    <w:rsid w:val="005E2819"/>
    <w:rsid w:val="005E30B7"/>
    <w:rsid w:val="005E33A3"/>
    <w:rsid w:val="005E3A38"/>
    <w:rsid w:val="005E3BBD"/>
    <w:rsid w:val="005E3C0D"/>
    <w:rsid w:val="005E3E44"/>
    <w:rsid w:val="005E3FC1"/>
    <w:rsid w:val="005E43DD"/>
    <w:rsid w:val="005E4875"/>
    <w:rsid w:val="005E4EE6"/>
    <w:rsid w:val="005E5096"/>
    <w:rsid w:val="005E51C1"/>
    <w:rsid w:val="005E5252"/>
    <w:rsid w:val="005E560C"/>
    <w:rsid w:val="005E579C"/>
    <w:rsid w:val="005E604D"/>
    <w:rsid w:val="005E62F3"/>
    <w:rsid w:val="005E64E8"/>
    <w:rsid w:val="005E672A"/>
    <w:rsid w:val="005E6A51"/>
    <w:rsid w:val="005E6DCA"/>
    <w:rsid w:val="005E6DF3"/>
    <w:rsid w:val="005E7322"/>
    <w:rsid w:val="005E77C7"/>
    <w:rsid w:val="005E7900"/>
    <w:rsid w:val="005F0371"/>
    <w:rsid w:val="005F0D2A"/>
    <w:rsid w:val="005F0D50"/>
    <w:rsid w:val="005F12FA"/>
    <w:rsid w:val="005F12FE"/>
    <w:rsid w:val="005F1C17"/>
    <w:rsid w:val="005F1CB8"/>
    <w:rsid w:val="005F2067"/>
    <w:rsid w:val="005F2805"/>
    <w:rsid w:val="005F2A31"/>
    <w:rsid w:val="005F2F85"/>
    <w:rsid w:val="005F2FBF"/>
    <w:rsid w:val="005F3445"/>
    <w:rsid w:val="005F3712"/>
    <w:rsid w:val="005F38BF"/>
    <w:rsid w:val="005F39CB"/>
    <w:rsid w:val="005F3D95"/>
    <w:rsid w:val="005F3FF7"/>
    <w:rsid w:val="005F405A"/>
    <w:rsid w:val="005F4091"/>
    <w:rsid w:val="005F409A"/>
    <w:rsid w:val="005F4B58"/>
    <w:rsid w:val="005F5592"/>
    <w:rsid w:val="005F57A0"/>
    <w:rsid w:val="005F5839"/>
    <w:rsid w:val="005F5B06"/>
    <w:rsid w:val="005F5BC7"/>
    <w:rsid w:val="005F5DB4"/>
    <w:rsid w:val="005F6134"/>
    <w:rsid w:val="005F6360"/>
    <w:rsid w:val="005F638F"/>
    <w:rsid w:val="005F72D4"/>
    <w:rsid w:val="005F72E8"/>
    <w:rsid w:val="005F7870"/>
    <w:rsid w:val="005F7C0F"/>
    <w:rsid w:val="00600179"/>
    <w:rsid w:val="00600427"/>
    <w:rsid w:val="00601035"/>
    <w:rsid w:val="006017C9"/>
    <w:rsid w:val="006021C4"/>
    <w:rsid w:val="0060226A"/>
    <w:rsid w:val="0060271D"/>
    <w:rsid w:val="00602849"/>
    <w:rsid w:val="0060322E"/>
    <w:rsid w:val="00603940"/>
    <w:rsid w:val="0060416B"/>
    <w:rsid w:val="00604975"/>
    <w:rsid w:val="00604DDC"/>
    <w:rsid w:val="00604E75"/>
    <w:rsid w:val="00605025"/>
    <w:rsid w:val="006052B1"/>
    <w:rsid w:val="00605685"/>
    <w:rsid w:val="006057E1"/>
    <w:rsid w:val="006059E3"/>
    <w:rsid w:val="00605BAD"/>
    <w:rsid w:val="00605E61"/>
    <w:rsid w:val="006062A7"/>
    <w:rsid w:val="006064D9"/>
    <w:rsid w:val="006067BC"/>
    <w:rsid w:val="0060690B"/>
    <w:rsid w:val="00606AC7"/>
    <w:rsid w:val="00606B84"/>
    <w:rsid w:val="00606BF5"/>
    <w:rsid w:val="00606E98"/>
    <w:rsid w:val="006074CF"/>
    <w:rsid w:val="0060769B"/>
    <w:rsid w:val="00607947"/>
    <w:rsid w:val="006102BE"/>
    <w:rsid w:val="00610B1C"/>
    <w:rsid w:val="00610C42"/>
    <w:rsid w:val="00611390"/>
    <w:rsid w:val="006113CB"/>
    <w:rsid w:val="00611C1E"/>
    <w:rsid w:val="0061211C"/>
    <w:rsid w:val="00612550"/>
    <w:rsid w:val="0061298E"/>
    <w:rsid w:val="00613767"/>
    <w:rsid w:val="006137E2"/>
    <w:rsid w:val="00613BC9"/>
    <w:rsid w:val="00613D16"/>
    <w:rsid w:val="00613E30"/>
    <w:rsid w:val="006142F1"/>
    <w:rsid w:val="00615317"/>
    <w:rsid w:val="006155E7"/>
    <w:rsid w:val="0061564C"/>
    <w:rsid w:val="00615A6B"/>
    <w:rsid w:val="00615BEF"/>
    <w:rsid w:val="00615EE8"/>
    <w:rsid w:val="00616C75"/>
    <w:rsid w:val="00616E99"/>
    <w:rsid w:val="00616EB8"/>
    <w:rsid w:val="00617027"/>
    <w:rsid w:val="006171DE"/>
    <w:rsid w:val="00617283"/>
    <w:rsid w:val="00617584"/>
    <w:rsid w:val="00617685"/>
    <w:rsid w:val="0061795E"/>
    <w:rsid w:val="00620062"/>
    <w:rsid w:val="00620321"/>
    <w:rsid w:val="00620619"/>
    <w:rsid w:val="00620828"/>
    <w:rsid w:val="006209F5"/>
    <w:rsid w:val="00620FE9"/>
    <w:rsid w:val="00620FFB"/>
    <w:rsid w:val="00621117"/>
    <w:rsid w:val="00621814"/>
    <w:rsid w:val="00621A3D"/>
    <w:rsid w:val="00621C2E"/>
    <w:rsid w:val="00621E3B"/>
    <w:rsid w:val="006222FE"/>
    <w:rsid w:val="00622620"/>
    <w:rsid w:val="0062293C"/>
    <w:rsid w:val="00623DED"/>
    <w:rsid w:val="0062482C"/>
    <w:rsid w:val="00624CEB"/>
    <w:rsid w:val="00624EE0"/>
    <w:rsid w:val="006252A3"/>
    <w:rsid w:val="00625431"/>
    <w:rsid w:val="00625B01"/>
    <w:rsid w:val="006263FE"/>
    <w:rsid w:val="00626A2A"/>
    <w:rsid w:val="00626A49"/>
    <w:rsid w:val="00626B6E"/>
    <w:rsid w:val="00626D2F"/>
    <w:rsid w:val="0062771F"/>
    <w:rsid w:val="00627C79"/>
    <w:rsid w:val="00627E33"/>
    <w:rsid w:val="00627FF2"/>
    <w:rsid w:val="00630739"/>
    <w:rsid w:val="00630CE1"/>
    <w:rsid w:val="0063147B"/>
    <w:rsid w:val="00631DEB"/>
    <w:rsid w:val="006325CC"/>
    <w:rsid w:val="00632763"/>
    <w:rsid w:val="00632A58"/>
    <w:rsid w:val="006336CE"/>
    <w:rsid w:val="006347EF"/>
    <w:rsid w:val="00634AB0"/>
    <w:rsid w:val="00635198"/>
    <w:rsid w:val="00635231"/>
    <w:rsid w:val="00635344"/>
    <w:rsid w:val="00636322"/>
    <w:rsid w:val="006370E1"/>
    <w:rsid w:val="00637255"/>
    <w:rsid w:val="0063746C"/>
    <w:rsid w:val="00637765"/>
    <w:rsid w:val="00637897"/>
    <w:rsid w:val="00637EA2"/>
    <w:rsid w:val="006405B3"/>
    <w:rsid w:val="006408FB"/>
    <w:rsid w:val="006409B3"/>
    <w:rsid w:val="00640C43"/>
    <w:rsid w:val="00641A39"/>
    <w:rsid w:val="00641BA5"/>
    <w:rsid w:val="00641DC5"/>
    <w:rsid w:val="006422A9"/>
    <w:rsid w:val="00642314"/>
    <w:rsid w:val="0064303C"/>
    <w:rsid w:val="006442DF"/>
    <w:rsid w:val="00644D2F"/>
    <w:rsid w:val="00644E34"/>
    <w:rsid w:val="006450CE"/>
    <w:rsid w:val="00645689"/>
    <w:rsid w:val="00645926"/>
    <w:rsid w:val="00645E7C"/>
    <w:rsid w:val="0064615A"/>
    <w:rsid w:val="00646720"/>
    <w:rsid w:val="00647308"/>
    <w:rsid w:val="0064750A"/>
    <w:rsid w:val="006500B5"/>
    <w:rsid w:val="0065080C"/>
    <w:rsid w:val="00650B04"/>
    <w:rsid w:val="00650BB7"/>
    <w:rsid w:val="00650D37"/>
    <w:rsid w:val="0065158A"/>
    <w:rsid w:val="006516FC"/>
    <w:rsid w:val="0065214F"/>
    <w:rsid w:val="00652945"/>
    <w:rsid w:val="00652E6C"/>
    <w:rsid w:val="00652E71"/>
    <w:rsid w:val="006532C6"/>
    <w:rsid w:val="006534B8"/>
    <w:rsid w:val="00653C21"/>
    <w:rsid w:val="00653FC4"/>
    <w:rsid w:val="0065448F"/>
    <w:rsid w:val="00654641"/>
    <w:rsid w:val="00654E6B"/>
    <w:rsid w:val="00655A33"/>
    <w:rsid w:val="00655DA1"/>
    <w:rsid w:val="00655E13"/>
    <w:rsid w:val="00656057"/>
    <w:rsid w:val="00656215"/>
    <w:rsid w:val="00656282"/>
    <w:rsid w:val="00656B34"/>
    <w:rsid w:val="006570C8"/>
    <w:rsid w:val="00657191"/>
    <w:rsid w:val="00657510"/>
    <w:rsid w:val="0065774A"/>
    <w:rsid w:val="00657931"/>
    <w:rsid w:val="00657974"/>
    <w:rsid w:val="00657A86"/>
    <w:rsid w:val="00657B9A"/>
    <w:rsid w:val="00657D7C"/>
    <w:rsid w:val="00657DFF"/>
    <w:rsid w:val="006601D3"/>
    <w:rsid w:val="0066106E"/>
    <w:rsid w:val="006614F5"/>
    <w:rsid w:val="006615EA"/>
    <w:rsid w:val="00661E73"/>
    <w:rsid w:val="00662809"/>
    <w:rsid w:val="00662C82"/>
    <w:rsid w:val="0066381F"/>
    <w:rsid w:val="00664488"/>
    <w:rsid w:val="00664B2D"/>
    <w:rsid w:val="00664E4A"/>
    <w:rsid w:val="00664F89"/>
    <w:rsid w:val="00665524"/>
    <w:rsid w:val="00665BA9"/>
    <w:rsid w:val="006664F7"/>
    <w:rsid w:val="00666682"/>
    <w:rsid w:val="00666BC4"/>
    <w:rsid w:val="00666FAD"/>
    <w:rsid w:val="006670FC"/>
    <w:rsid w:val="00667BAD"/>
    <w:rsid w:val="00667FA3"/>
    <w:rsid w:val="00670153"/>
    <w:rsid w:val="006705A0"/>
    <w:rsid w:val="00670793"/>
    <w:rsid w:val="00670BB4"/>
    <w:rsid w:val="00670D6C"/>
    <w:rsid w:val="00672345"/>
    <w:rsid w:val="00672536"/>
    <w:rsid w:val="0067277B"/>
    <w:rsid w:val="006729FD"/>
    <w:rsid w:val="00672F25"/>
    <w:rsid w:val="006736B3"/>
    <w:rsid w:val="006739A7"/>
    <w:rsid w:val="00673DD2"/>
    <w:rsid w:val="006742BA"/>
    <w:rsid w:val="00674530"/>
    <w:rsid w:val="006746CE"/>
    <w:rsid w:val="00674A80"/>
    <w:rsid w:val="00674C1D"/>
    <w:rsid w:val="006750F7"/>
    <w:rsid w:val="00675328"/>
    <w:rsid w:val="00675DD0"/>
    <w:rsid w:val="00676132"/>
    <w:rsid w:val="006769BC"/>
    <w:rsid w:val="00676ED2"/>
    <w:rsid w:val="006774E2"/>
    <w:rsid w:val="006775D2"/>
    <w:rsid w:val="006800D7"/>
    <w:rsid w:val="00680407"/>
    <w:rsid w:val="00680455"/>
    <w:rsid w:val="00680FE4"/>
    <w:rsid w:val="00681097"/>
    <w:rsid w:val="006815AF"/>
    <w:rsid w:val="006816DF"/>
    <w:rsid w:val="00682246"/>
    <w:rsid w:val="006823EF"/>
    <w:rsid w:val="00682870"/>
    <w:rsid w:val="00682BB9"/>
    <w:rsid w:val="00682DBB"/>
    <w:rsid w:val="00682EA2"/>
    <w:rsid w:val="00683048"/>
    <w:rsid w:val="006833BF"/>
    <w:rsid w:val="00683B77"/>
    <w:rsid w:val="00684B01"/>
    <w:rsid w:val="00684D7F"/>
    <w:rsid w:val="00684EE9"/>
    <w:rsid w:val="00685036"/>
    <w:rsid w:val="0068511B"/>
    <w:rsid w:val="00685612"/>
    <w:rsid w:val="006859DF"/>
    <w:rsid w:val="00685D9B"/>
    <w:rsid w:val="00686182"/>
    <w:rsid w:val="00686634"/>
    <w:rsid w:val="0068674A"/>
    <w:rsid w:val="00686945"/>
    <w:rsid w:val="00686A02"/>
    <w:rsid w:val="00686A15"/>
    <w:rsid w:val="00686B68"/>
    <w:rsid w:val="0068731A"/>
    <w:rsid w:val="006875C1"/>
    <w:rsid w:val="006877D6"/>
    <w:rsid w:val="00687F33"/>
    <w:rsid w:val="00690897"/>
    <w:rsid w:val="00690CA3"/>
    <w:rsid w:val="00690D67"/>
    <w:rsid w:val="0069116D"/>
    <w:rsid w:val="006915E6"/>
    <w:rsid w:val="00691D88"/>
    <w:rsid w:val="006920A4"/>
    <w:rsid w:val="00692993"/>
    <w:rsid w:val="00692F5B"/>
    <w:rsid w:val="00693303"/>
    <w:rsid w:val="00693394"/>
    <w:rsid w:val="0069351A"/>
    <w:rsid w:val="00693732"/>
    <w:rsid w:val="00693736"/>
    <w:rsid w:val="00694207"/>
    <w:rsid w:val="0069455A"/>
    <w:rsid w:val="00694572"/>
    <w:rsid w:val="00694F36"/>
    <w:rsid w:val="006960EF"/>
    <w:rsid w:val="0069623D"/>
    <w:rsid w:val="0069635E"/>
    <w:rsid w:val="006974EF"/>
    <w:rsid w:val="0069752E"/>
    <w:rsid w:val="00697F5F"/>
    <w:rsid w:val="006A07C3"/>
    <w:rsid w:val="006A087C"/>
    <w:rsid w:val="006A1211"/>
    <w:rsid w:val="006A163E"/>
    <w:rsid w:val="006A1D6A"/>
    <w:rsid w:val="006A2B59"/>
    <w:rsid w:val="006A2E6E"/>
    <w:rsid w:val="006A3655"/>
    <w:rsid w:val="006A3A4B"/>
    <w:rsid w:val="006A48F1"/>
    <w:rsid w:val="006A4B8E"/>
    <w:rsid w:val="006A4D98"/>
    <w:rsid w:val="006A4DE9"/>
    <w:rsid w:val="006A5F41"/>
    <w:rsid w:val="006A6397"/>
    <w:rsid w:val="006A667E"/>
    <w:rsid w:val="006A6AE5"/>
    <w:rsid w:val="006A6E58"/>
    <w:rsid w:val="006A706E"/>
    <w:rsid w:val="006A72D3"/>
    <w:rsid w:val="006A747B"/>
    <w:rsid w:val="006A7679"/>
    <w:rsid w:val="006B0176"/>
    <w:rsid w:val="006B06A1"/>
    <w:rsid w:val="006B0716"/>
    <w:rsid w:val="006B0A8C"/>
    <w:rsid w:val="006B1282"/>
    <w:rsid w:val="006B154C"/>
    <w:rsid w:val="006B1718"/>
    <w:rsid w:val="006B1A6E"/>
    <w:rsid w:val="006B1DD4"/>
    <w:rsid w:val="006B2886"/>
    <w:rsid w:val="006B2A5F"/>
    <w:rsid w:val="006B2E38"/>
    <w:rsid w:val="006B3177"/>
    <w:rsid w:val="006B3511"/>
    <w:rsid w:val="006B3AE9"/>
    <w:rsid w:val="006B40D3"/>
    <w:rsid w:val="006B45DB"/>
    <w:rsid w:val="006B4F40"/>
    <w:rsid w:val="006B5030"/>
    <w:rsid w:val="006B56A3"/>
    <w:rsid w:val="006B5CBE"/>
    <w:rsid w:val="006B6042"/>
    <w:rsid w:val="006B67CB"/>
    <w:rsid w:val="006B67D6"/>
    <w:rsid w:val="006B6C7E"/>
    <w:rsid w:val="006B6D17"/>
    <w:rsid w:val="006B6F03"/>
    <w:rsid w:val="006B7677"/>
    <w:rsid w:val="006B76DA"/>
    <w:rsid w:val="006B7B40"/>
    <w:rsid w:val="006B7F8C"/>
    <w:rsid w:val="006C00D2"/>
    <w:rsid w:val="006C0806"/>
    <w:rsid w:val="006C099D"/>
    <w:rsid w:val="006C0DDF"/>
    <w:rsid w:val="006C0EEB"/>
    <w:rsid w:val="006C10B2"/>
    <w:rsid w:val="006C145F"/>
    <w:rsid w:val="006C1D72"/>
    <w:rsid w:val="006C21F7"/>
    <w:rsid w:val="006C236E"/>
    <w:rsid w:val="006C25B9"/>
    <w:rsid w:val="006C2A33"/>
    <w:rsid w:val="006C2B30"/>
    <w:rsid w:val="006C2E63"/>
    <w:rsid w:val="006C3770"/>
    <w:rsid w:val="006C3A77"/>
    <w:rsid w:val="006C3CAC"/>
    <w:rsid w:val="006C3D61"/>
    <w:rsid w:val="006C4001"/>
    <w:rsid w:val="006C4101"/>
    <w:rsid w:val="006C46A0"/>
    <w:rsid w:val="006C4A81"/>
    <w:rsid w:val="006C4AD5"/>
    <w:rsid w:val="006C4B24"/>
    <w:rsid w:val="006C543B"/>
    <w:rsid w:val="006C5A9B"/>
    <w:rsid w:val="006C5B2D"/>
    <w:rsid w:val="006C5DC9"/>
    <w:rsid w:val="006C63C4"/>
    <w:rsid w:val="006C6DBE"/>
    <w:rsid w:val="006C76C3"/>
    <w:rsid w:val="006C7895"/>
    <w:rsid w:val="006C7CEA"/>
    <w:rsid w:val="006C7CF3"/>
    <w:rsid w:val="006D0008"/>
    <w:rsid w:val="006D0175"/>
    <w:rsid w:val="006D03CD"/>
    <w:rsid w:val="006D0842"/>
    <w:rsid w:val="006D0A5B"/>
    <w:rsid w:val="006D0ED8"/>
    <w:rsid w:val="006D2BA4"/>
    <w:rsid w:val="006D2E67"/>
    <w:rsid w:val="006D3325"/>
    <w:rsid w:val="006D3625"/>
    <w:rsid w:val="006D3741"/>
    <w:rsid w:val="006D3866"/>
    <w:rsid w:val="006D3A0E"/>
    <w:rsid w:val="006D3E88"/>
    <w:rsid w:val="006D4184"/>
    <w:rsid w:val="006D4539"/>
    <w:rsid w:val="006D4E4D"/>
    <w:rsid w:val="006D50AF"/>
    <w:rsid w:val="006D50B7"/>
    <w:rsid w:val="006D50BD"/>
    <w:rsid w:val="006D578F"/>
    <w:rsid w:val="006D58F2"/>
    <w:rsid w:val="006D5E0D"/>
    <w:rsid w:val="006D6BE4"/>
    <w:rsid w:val="006D7401"/>
    <w:rsid w:val="006D7452"/>
    <w:rsid w:val="006D74D8"/>
    <w:rsid w:val="006D7648"/>
    <w:rsid w:val="006E00C8"/>
    <w:rsid w:val="006E039D"/>
    <w:rsid w:val="006E060F"/>
    <w:rsid w:val="006E06D1"/>
    <w:rsid w:val="006E11ED"/>
    <w:rsid w:val="006E1488"/>
    <w:rsid w:val="006E1647"/>
    <w:rsid w:val="006E23F8"/>
    <w:rsid w:val="006E29AE"/>
    <w:rsid w:val="006E3B21"/>
    <w:rsid w:val="006E3F4B"/>
    <w:rsid w:val="006E4142"/>
    <w:rsid w:val="006E43E4"/>
    <w:rsid w:val="006E487C"/>
    <w:rsid w:val="006E54C6"/>
    <w:rsid w:val="006E5FDB"/>
    <w:rsid w:val="006E6B8D"/>
    <w:rsid w:val="006E71B7"/>
    <w:rsid w:val="006E78F2"/>
    <w:rsid w:val="006F0056"/>
    <w:rsid w:val="006F08D2"/>
    <w:rsid w:val="006F0EE6"/>
    <w:rsid w:val="006F186F"/>
    <w:rsid w:val="006F1DA1"/>
    <w:rsid w:val="006F2014"/>
    <w:rsid w:val="006F2628"/>
    <w:rsid w:val="006F264B"/>
    <w:rsid w:val="006F27BD"/>
    <w:rsid w:val="006F292D"/>
    <w:rsid w:val="006F3033"/>
    <w:rsid w:val="006F3B86"/>
    <w:rsid w:val="006F3D58"/>
    <w:rsid w:val="006F3EC2"/>
    <w:rsid w:val="006F40CB"/>
    <w:rsid w:val="006F431A"/>
    <w:rsid w:val="006F450E"/>
    <w:rsid w:val="006F4529"/>
    <w:rsid w:val="006F49BF"/>
    <w:rsid w:val="006F50F3"/>
    <w:rsid w:val="006F5241"/>
    <w:rsid w:val="006F557F"/>
    <w:rsid w:val="006F5A34"/>
    <w:rsid w:val="006F5A6F"/>
    <w:rsid w:val="006F6057"/>
    <w:rsid w:val="006F6147"/>
    <w:rsid w:val="006F625D"/>
    <w:rsid w:val="006F6B47"/>
    <w:rsid w:val="006F71AA"/>
    <w:rsid w:val="006F731C"/>
    <w:rsid w:val="006F78C7"/>
    <w:rsid w:val="006F7A7D"/>
    <w:rsid w:val="006F7B29"/>
    <w:rsid w:val="006F7E98"/>
    <w:rsid w:val="0070015E"/>
    <w:rsid w:val="007005D7"/>
    <w:rsid w:val="007007FD"/>
    <w:rsid w:val="00700AB2"/>
    <w:rsid w:val="00700BA9"/>
    <w:rsid w:val="00700C40"/>
    <w:rsid w:val="00700FA7"/>
    <w:rsid w:val="007010C9"/>
    <w:rsid w:val="0070125E"/>
    <w:rsid w:val="00702758"/>
    <w:rsid w:val="007027EF"/>
    <w:rsid w:val="00702A4F"/>
    <w:rsid w:val="00703825"/>
    <w:rsid w:val="007045F8"/>
    <w:rsid w:val="00704E97"/>
    <w:rsid w:val="007054DE"/>
    <w:rsid w:val="00705764"/>
    <w:rsid w:val="00705B07"/>
    <w:rsid w:val="00705C03"/>
    <w:rsid w:val="00706164"/>
    <w:rsid w:val="0070669B"/>
    <w:rsid w:val="0070687A"/>
    <w:rsid w:val="0070730D"/>
    <w:rsid w:val="007074E8"/>
    <w:rsid w:val="00707525"/>
    <w:rsid w:val="00707AD1"/>
    <w:rsid w:val="00707EE5"/>
    <w:rsid w:val="00710079"/>
    <w:rsid w:val="0071012B"/>
    <w:rsid w:val="007104D1"/>
    <w:rsid w:val="00710A0A"/>
    <w:rsid w:val="00710ADB"/>
    <w:rsid w:val="00710C9E"/>
    <w:rsid w:val="00710D51"/>
    <w:rsid w:val="00711260"/>
    <w:rsid w:val="007112BC"/>
    <w:rsid w:val="0071140B"/>
    <w:rsid w:val="007121E8"/>
    <w:rsid w:val="00712304"/>
    <w:rsid w:val="0071275B"/>
    <w:rsid w:val="00712911"/>
    <w:rsid w:val="00712D1C"/>
    <w:rsid w:val="00712D1F"/>
    <w:rsid w:val="00712E07"/>
    <w:rsid w:val="007131AB"/>
    <w:rsid w:val="00713395"/>
    <w:rsid w:val="007135B2"/>
    <w:rsid w:val="00713E16"/>
    <w:rsid w:val="007143A9"/>
    <w:rsid w:val="007146D7"/>
    <w:rsid w:val="007162E0"/>
    <w:rsid w:val="00716808"/>
    <w:rsid w:val="00716A45"/>
    <w:rsid w:val="00717248"/>
    <w:rsid w:val="007176AE"/>
    <w:rsid w:val="00717B05"/>
    <w:rsid w:val="00717F2F"/>
    <w:rsid w:val="00720223"/>
    <w:rsid w:val="007211E1"/>
    <w:rsid w:val="00722164"/>
    <w:rsid w:val="0072257E"/>
    <w:rsid w:val="00723186"/>
    <w:rsid w:val="007231EA"/>
    <w:rsid w:val="00723999"/>
    <w:rsid w:val="00723A71"/>
    <w:rsid w:val="00723DFE"/>
    <w:rsid w:val="00724060"/>
    <w:rsid w:val="00724564"/>
    <w:rsid w:val="00724645"/>
    <w:rsid w:val="007248AC"/>
    <w:rsid w:val="00724C70"/>
    <w:rsid w:val="00725177"/>
    <w:rsid w:val="00725655"/>
    <w:rsid w:val="00726329"/>
    <w:rsid w:val="0072662E"/>
    <w:rsid w:val="00726A68"/>
    <w:rsid w:val="00726ABA"/>
    <w:rsid w:val="00726CC1"/>
    <w:rsid w:val="00726D56"/>
    <w:rsid w:val="007276E2"/>
    <w:rsid w:val="0073052D"/>
    <w:rsid w:val="007307DB"/>
    <w:rsid w:val="00730F88"/>
    <w:rsid w:val="0073116C"/>
    <w:rsid w:val="007316ED"/>
    <w:rsid w:val="00731F1E"/>
    <w:rsid w:val="00732178"/>
    <w:rsid w:val="00732728"/>
    <w:rsid w:val="00732A3B"/>
    <w:rsid w:val="00732D71"/>
    <w:rsid w:val="00734197"/>
    <w:rsid w:val="00734225"/>
    <w:rsid w:val="00734252"/>
    <w:rsid w:val="007344D7"/>
    <w:rsid w:val="00734A9B"/>
    <w:rsid w:val="00734F94"/>
    <w:rsid w:val="007353BF"/>
    <w:rsid w:val="0073549E"/>
    <w:rsid w:val="00735EA0"/>
    <w:rsid w:val="00735F55"/>
    <w:rsid w:val="00736127"/>
    <w:rsid w:val="00736342"/>
    <w:rsid w:val="007363A5"/>
    <w:rsid w:val="00736594"/>
    <w:rsid w:val="0073668B"/>
    <w:rsid w:val="00736859"/>
    <w:rsid w:val="00736A11"/>
    <w:rsid w:val="00736A73"/>
    <w:rsid w:val="00736BF4"/>
    <w:rsid w:val="007376C9"/>
    <w:rsid w:val="007376E2"/>
    <w:rsid w:val="0073789C"/>
    <w:rsid w:val="00737934"/>
    <w:rsid w:val="007402B6"/>
    <w:rsid w:val="00740695"/>
    <w:rsid w:val="007407AE"/>
    <w:rsid w:val="0074101D"/>
    <w:rsid w:val="0074101F"/>
    <w:rsid w:val="007415B9"/>
    <w:rsid w:val="007416C0"/>
    <w:rsid w:val="0074177B"/>
    <w:rsid w:val="007418E3"/>
    <w:rsid w:val="00741CFA"/>
    <w:rsid w:val="00742343"/>
    <w:rsid w:val="00742CF3"/>
    <w:rsid w:val="007430A2"/>
    <w:rsid w:val="00743D7F"/>
    <w:rsid w:val="00743DD6"/>
    <w:rsid w:val="00744064"/>
    <w:rsid w:val="00744416"/>
    <w:rsid w:val="0074468E"/>
    <w:rsid w:val="00745005"/>
    <w:rsid w:val="00745529"/>
    <w:rsid w:val="00745B58"/>
    <w:rsid w:val="00745D08"/>
    <w:rsid w:val="00746166"/>
    <w:rsid w:val="00746374"/>
    <w:rsid w:val="00746454"/>
    <w:rsid w:val="0074656A"/>
    <w:rsid w:val="00746813"/>
    <w:rsid w:val="007469C5"/>
    <w:rsid w:val="0074757C"/>
    <w:rsid w:val="007475ED"/>
    <w:rsid w:val="007475F2"/>
    <w:rsid w:val="007476BC"/>
    <w:rsid w:val="00747BD1"/>
    <w:rsid w:val="00747F07"/>
    <w:rsid w:val="00750493"/>
    <w:rsid w:val="00751D31"/>
    <w:rsid w:val="00752182"/>
    <w:rsid w:val="00752290"/>
    <w:rsid w:val="00752B35"/>
    <w:rsid w:val="00752F45"/>
    <w:rsid w:val="007539EC"/>
    <w:rsid w:val="0075452C"/>
    <w:rsid w:val="00754553"/>
    <w:rsid w:val="007546CA"/>
    <w:rsid w:val="00754C57"/>
    <w:rsid w:val="00754EE0"/>
    <w:rsid w:val="007552FD"/>
    <w:rsid w:val="007556AC"/>
    <w:rsid w:val="0075570A"/>
    <w:rsid w:val="00755DDF"/>
    <w:rsid w:val="00755E27"/>
    <w:rsid w:val="00756119"/>
    <w:rsid w:val="007564FF"/>
    <w:rsid w:val="007567C2"/>
    <w:rsid w:val="007567CE"/>
    <w:rsid w:val="0075755A"/>
    <w:rsid w:val="00757A0D"/>
    <w:rsid w:val="00757DBA"/>
    <w:rsid w:val="00760270"/>
    <w:rsid w:val="00760560"/>
    <w:rsid w:val="0076074E"/>
    <w:rsid w:val="0076097A"/>
    <w:rsid w:val="00760A4B"/>
    <w:rsid w:val="00760D12"/>
    <w:rsid w:val="00761168"/>
    <w:rsid w:val="0076187E"/>
    <w:rsid w:val="007624CA"/>
    <w:rsid w:val="007626D6"/>
    <w:rsid w:val="0076275A"/>
    <w:rsid w:val="00762794"/>
    <w:rsid w:val="007628CE"/>
    <w:rsid w:val="0076297A"/>
    <w:rsid w:val="00762D6C"/>
    <w:rsid w:val="00762F98"/>
    <w:rsid w:val="00762F99"/>
    <w:rsid w:val="00762FCB"/>
    <w:rsid w:val="007635D1"/>
    <w:rsid w:val="0076374B"/>
    <w:rsid w:val="00763B07"/>
    <w:rsid w:val="007642D2"/>
    <w:rsid w:val="007643BA"/>
    <w:rsid w:val="00764920"/>
    <w:rsid w:val="00764A6E"/>
    <w:rsid w:val="00764C4B"/>
    <w:rsid w:val="00764FD4"/>
    <w:rsid w:val="00765B20"/>
    <w:rsid w:val="00766224"/>
    <w:rsid w:val="0076635A"/>
    <w:rsid w:val="0076636E"/>
    <w:rsid w:val="00766AAE"/>
    <w:rsid w:val="00766E01"/>
    <w:rsid w:val="0076720A"/>
    <w:rsid w:val="007673DC"/>
    <w:rsid w:val="00767813"/>
    <w:rsid w:val="007678B2"/>
    <w:rsid w:val="00767C1E"/>
    <w:rsid w:val="00767D61"/>
    <w:rsid w:val="00770E74"/>
    <w:rsid w:val="00770E8F"/>
    <w:rsid w:val="00770FBC"/>
    <w:rsid w:val="00770FCF"/>
    <w:rsid w:val="00771D13"/>
    <w:rsid w:val="00771E05"/>
    <w:rsid w:val="00771E25"/>
    <w:rsid w:val="00771E5B"/>
    <w:rsid w:val="00771F39"/>
    <w:rsid w:val="007726F9"/>
    <w:rsid w:val="00772A5B"/>
    <w:rsid w:val="00772E64"/>
    <w:rsid w:val="00772E6E"/>
    <w:rsid w:val="0077399A"/>
    <w:rsid w:val="00773AF9"/>
    <w:rsid w:val="00773CAA"/>
    <w:rsid w:val="00773D8C"/>
    <w:rsid w:val="007742E7"/>
    <w:rsid w:val="0077493D"/>
    <w:rsid w:val="00774E73"/>
    <w:rsid w:val="00774ED6"/>
    <w:rsid w:val="00774FF4"/>
    <w:rsid w:val="007755DA"/>
    <w:rsid w:val="0077593C"/>
    <w:rsid w:val="0077595D"/>
    <w:rsid w:val="00775B0F"/>
    <w:rsid w:val="00775BAE"/>
    <w:rsid w:val="00775E5F"/>
    <w:rsid w:val="00775F93"/>
    <w:rsid w:val="0077612B"/>
    <w:rsid w:val="0077621F"/>
    <w:rsid w:val="00776393"/>
    <w:rsid w:val="0077674F"/>
    <w:rsid w:val="007767A6"/>
    <w:rsid w:val="007769D4"/>
    <w:rsid w:val="00776E22"/>
    <w:rsid w:val="00777589"/>
    <w:rsid w:val="007777C2"/>
    <w:rsid w:val="00777E24"/>
    <w:rsid w:val="00780151"/>
    <w:rsid w:val="0078061F"/>
    <w:rsid w:val="007806B9"/>
    <w:rsid w:val="007809A3"/>
    <w:rsid w:val="007812CE"/>
    <w:rsid w:val="00781B40"/>
    <w:rsid w:val="00781D86"/>
    <w:rsid w:val="007822A1"/>
    <w:rsid w:val="00782983"/>
    <w:rsid w:val="00782CB9"/>
    <w:rsid w:val="00783040"/>
    <w:rsid w:val="007832EF"/>
    <w:rsid w:val="0078365D"/>
    <w:rsid w:val="0078396B"/>
    <w:rsid w:val="00783C0C"/>
    <w:rsid w:val="00783CD0"/>
    <w:rsid w:val="00784282"/>
    <w:rsid w:val="00784360"/>
    <w:rsid w:val="00784671"/>
    <w:rsid w:val="0078478E"/>
    <w:rsid w:val="007849C5"/>
    <w:rsid w:val="00784A60"/>
    <w:rsid w:val="00784DBB"/>
    <w:rsid w:val="0078509D"/>
    <w:rsid w:val="007851E3"/>
    <w:rsid w:val="007853C6"/>
    <w:rsid w:val="007854D2"/>
    <w:rsid w:val="00785641"/>
    <w:rsid w:val="007859E8"/>
    <w:rsid w:val="00785A78"/>
    <w:rsid w:val="00785F60"/>
    <w:rsid w:val="00786A4D"/>
    <w:rsid w:val="007870AD"/>
    <w:rsid w:val="0078723C"/>
    <w:rsid w:val="00787470"/>
    <w:rsid w:val="007876B1"/>
    <w:rsid w:val="00787778"/>
    <w:rsid w:val="007879E9"/>
    <w:rsid w:val="00787E5E"/>
    <w:rsid w:val="00790340"/>
    <w:rsid w:val="007909E8"/>
    <w:rsid w:val="00790C31"/>
    <w:rsid w:val="00790D8D"/>
    <w:rsid w:val="00791378"/>
    <w:rsid w:val="00792103"/>
    <w:rsid w:val="007921FA"/>
    <w:rsid w:val="00792321"/>
    <w:rsid w:val="0079256A"/>
    <w:rsid w:val="00792654"/>
    <w:rsid w:val="0079279C"/>
    <w:rsid w:val="00792D69"/>
    <w:rsid w:val="00792F1D"/>
    <w:rsid w:val="00792F75"/>
    <w:rsid w:val="0079315B"/>
    <w:rsid w:val="0079317A"/>
    <w:rsid w:val="0079348C"/>
    <w:rsid w:val="007934B0"/>
    <w:rsid w:val="007947E1"/>
    <w:rsid w:val="007954BD"/>
    <w:rsid w:val="007955BB"/>
    <w:rsid w:val="00795843"/>
    <w:rsid w:val="007959A5"/>
    <w:rsid w:val="00795FC6"/>
    <w:rsid w:val="0079629B"/>
    <w:rsid w:val="007968A9"/>
    <w:rsid w:val="00796D08"/>
    <w:rsid w:val="00796F05"/>
    <w:rsid w:val="00797055"/>
    <w:rsid w:val="00797367"/>
    <w:rsid w:val="00797CA4"/>
    <w:rsid w:val="007A01E8"/>
    <w:rsid w:val="007A05BC"/>
    <w:rsid w:val="007A06B0"/>
    <w:rsid w:val="007A1013"/>
    <w:rsid w:val="007A1147"/>
    <w:rsid w:val="007A1300"/>
    <w:rsid w:val="007A1A90"/>
    <w:rsid w:val="007A1E15"/>
    <w:rsid w:val="007A2673"/>
    <w:rsid w:val="007A2B6D"/>
    <w:rsid w:val="007A335E"/>
    <w:rsid w:val="007A3AA8"/>
    <w:rsid w:val="007A430B"/>
    <w:rsid w:val="007A4384"/>
    <w:rsid w:val="007A4415"/>
    <w:rsid w:val="007A4C57"/>
    <w:rsid w:val="007A5126"/>
    <w:rsid w:val="007A51A5"/>
    <w:rsid w:val="007A55D1"/>
    <w:rsid w:val="007A56F5"/>
    <w:rsid w:val="007A579E"/>
    <w:rsid w:val="007A5884"/>
    <w:rsid w:val="007A5ACA"/>
    <w:rsid w:val="007A633D"/>
    <w:rsid w:val="007A649D"/>
    <w:rsid w:val="007A6583"/>
    <w:rsid w:val="007A6820"/>
    <w:rsid w:val="007A73AB"/>
    <w:rsid w:val="007A744A"/>
    <w:rsid w:val="007A7F2A"/>
    <w:rsid w:val="007B01BC"/>
    <w:rsid w:val="007B04E0"/>
    <w:rsid w:val="007B06A7"/>
    <w:rsid w:val="007B098E"/>
    <w:rsid w:val="007B0BCB"/>
    <w:rsid w:val="007B1671"/>
    <w:rsid w:val="007B18A4"/>
    <w:rsid w:val="007B206C"/>
    <w:rsid w:val="007B243E"/>
    <w:rsid w:val="007B276F"/>
    <w:rsid w:val="007B278B"/>
    <w:rsid w:val="007B281B"/>
    <w:rsid w:val="007B3528"/>
    <w:rsid w:val="007B3B78"/>
    <w:rsid w:val="007B3C00"/>
    <w:rsid w:val="007B3CE4"/>
    <w:rsid w:val="007B3D1F"/>
    <w:rsid w:val="007B3E80"/>
    <w:rsid w:val="007B4071"/>
    <w:rsid w:val="007B4326"/>
    <w:rsid w:val="007B469D"/>
    <w:rsid w:val="007B506C"/>
    <w:rsid w:val="007B56B3"/>
    <w:rsid w:val="007B5DD8"/>
    <w:rsid w:val="007B690C"/>
    <w:rsid w:val="007B6A28"/>
    <w:rsid w:val="007B6F3F"/>
    <w:rsid w:val="007B6FF5"/>
    <w:rsid w:val="007B7319"/>
    <w:rsid w:val="007B77C9"/>
    <w:rsid w:val="007B7AA2"/>
    <w:rsid w:val="007B7B9C"/>
    <w:rsid w:val="007B7D65"/>
    <w:rsid w:val="007C00E7"/>
    <w:rsid w:val="007C24C7"/>
    <w:rsid w:val="007C2500"/>
    <w:rsid w:val="007C26F7"/>
    <w:rsid w:val="007C2719"/>
    <w:rsid w:val="007C292B"/>
    <w:rsid w:val="007C2A04"/>
    <w:rsid w:val="007C3061"/>
    <w:rsid w:val="007C31F3"/>
    <w:rsid w:val="007C3A8E"/>
    <w:rsid w:val="007C3C18"/>
    <w:rsid w:val="007C3CDA"/>
    <w:rsid w:val="007C4AE9"/>
    <w:rsid w:val="007C4D47"/>
    <w:rsid w:val="007C4DED"/>
    <w:rsid w:val="007C55F9"/>
    <w:rsid w:val="007C5956"/>
    <w:rsid w:val="007C61C4"/>
    <w:rsid w:val="007C6394"/>
    <w:rsid w:val="007C6912"/>
    <w:rsid w:val="007C6E00"/>
    <w:rsid w:val="007C6E43"/>
    <w:rsid w:val="007C7579"/>
    <w:rsid w:val="007C78F9"/>
    <w:rsid w:val="007C7C16"/>
    <w:rsid w:val="007C7CBA"/>
    <w:rsid w:val="007D0666"/>
    <w:rsid w:val="007D0CF8"/>
    <w:rsid w:val="007D0E00"/>
    <w:rsid w:val="007D1250"/>
    <w:rsid w:val="007D12CF"/>
    <w:rsid w:val="007D16EF"/>
    <w:rsid w:val="007D1BD6"/>
    <w:rsid w:val="007D1CCF"/>
    <w:rsid w:val="007D28DB"/>
    <w:rsid w:val="007D291F"/>
    <w:rsid w:val="007D294D"/>
    <w:rsid w:val="007D2A40"/>
    <w:rsid w:val="007D2D4F"/>
    <w:rsid w:val="007D2DD1"/>
    <w:rsid w:val="007D2F3B"/>
    <w:rsid w:val="007D3488"/>
    <w:rsid w:val="007D3605"/>
    <w:rsid w:val="007D391B"/>
    <w:rsid w:val="007D39C2"/>
    <w:rsid w:val="007D4B60"/>
    <w:rsid w:val="007D4D76"/>
    <w:rsid w:val="007D544D"/>
    <w:rsid w:val="007D5C91"/>
    <w:rsid w:val="007D62DE"/>
    <w:rsid w:val="007D6646"/>
    <w:rsid w:val="007D6A58"/>
    <w:rsid w:val="007D6C0A"/>
    <w:rsid w:val="007D7043"/>
    <w:rsid w:val="007D708A"/>
    <w:rsid w:val="007D70A7"/>
    <w:rsid w:val="007D7F78"/>
    <w:rsid w:val="007E08BF"/>
    <w:rsid w:val="007E13EE"/>
    <w:rsid w:val="007E1649"/>
    <w:rsid w:val="007E168B"/>
    <w:rsid w:val="007E20E6"/>
    <w:rsid w:val="007E2500"/>
    <w:rsid w:val="007E25A5"/>
    <w:rsid w:val="007E3A17"/>
    <w:rsid w:val="007E3BAE"/>
    <w:rsid w:val="007E44B9"/>
    <w:rsid w:val="007E49AC"/>
    <w:rsid w:val="007E4C9B"/>
    <w:rsid w:val="007E5358"/>
    <w:rsid w:val="007E562D"/>
    <w:rsid w:val="007E637E"/>
    <w:rsid w:val="007E665F"/>
    <w:rsid w:val="007E6910"/>
    <w:rsid w:val="007E7203"/>
    <w:rsid w:val="007E727C"/>
    <w:rsid w:val="007E7342"/>
    <w:rsid w:val="007E7877"/>
    <w:rsid w:val="007E7902"/>
    <w:rsid w:val="007F01C0"/>
    <w:rsid w:val="007F0253"/>
    <w:rsid w:val="007F09DB"/>
    <w:rsid w:val="007F0D6D"/>
    <w:rsid w:val="007F0FDC"/>
    <w:rsid w:val="007F117B"/>
    <w:rsid w:val="007F16F2"/>
    <w:rsid w:val="007F1BFC"/>
    <w:rsid w:val="007F26C4"/>
    <w:rsid w:val="007F2A05"/>
    <w:rsid w:val="007F2F1B"/>
    <w:rsid w:val="007F3992"/>
    <w:rsid w:val="007F3CE7"/>
    <w:rsid w:val="007F416B"/>
    <w:rsid w:val="007F4B97"/>
    <w:rsid w:val="007F5427"/>
    <w:rsid w:val="007F5980"/>
    <w:rsid w:val="007F59DC"/>
    <w:rsid w:val="007F5AE5"/>
    <w:rsid w:val="007F5DC5"/>
    <w:rsid w:val="007F6A09"/>
    <w:rsid w:val="007F7700"/>
    <w:rsid w:val="00800BC1"/>
    <w:rsid w:val="00800DF4"/>
    <w:rsid w:val="00800F77"/>
    <w:rsid w:val="00801329"/>
    <w:rsid w:val="008018C9"/>
    <w:rsid w:val="00801E77"/>
    <w:rsid w:val="00802E6F"/>
    <w:rsid w:val="0080304E"/>
    <w:rsid w:val="00803DB8"/>
    <w:rsid w:val="00804250"/>
    <w:rsid w:val="00804701"/>
    <w:rsid w:val="00804897"/>
    <w:rsid w:val="00804C2A"/>
    <w:rsid w:val="00804C5D"/>
    <w:rsid w:val="00804FFA"/>
    <w:rsid w:val="008051AD"/>
    <w:rsid w:val="0080527F"/>
    <w:rsid w:val="00805356"/>
    <w:rsid w:val="008056EE"/>
    <w:rsid w:val="00805712"/>
    <w:rsid w:val="008058B4"/>
    <w:rsid w:val="0080594A"/>
    <w:rsid w:val="008061DA"/>
    <w:rsid w:val="008061E0"/>
    <w:rsid w:val="008062BF"/>
    <w:rsid w:val="0080633B"/>
    <w:rsid w:val="00806427"/>
    <w:rsid w:val="00806789"/>
    <w:rsid w:val="008069D1"/>
    <w:rsid w:val="008070E9"/>
    <w:rsid w:val="00807F5D"/>
    <w:rsid w:val="00810184"/>
    <w:rsid w:val="008101D1"/>
    <w:rsid w:val="008102F3"/>
    <w:rsid w:val="00810ECC"/>
    <w:rsid w:val="00811066"/>
    <w:rsid w:val="00811325"/>
    <w:rsid w:val="00811605"/>
    <w:rsid w:val="00812370"/>
    <w:rsid w:val="008126EE"/>
    <w:rsid w:val="0081277A"/>
    <w:rsid w:val="00812DE2"/>
    <w:rsid w:val="00813531"/>
    <w:rsid w:val="00813949"/>
    <w:rsid w:val="008140A6"/>
    <w:rsid w:val="0081449A"/>
    <w:rsid w:val="00814545"/>
    <w:rsid w:val="00814659"/>
    <w:rsid w:val="008147A0"/>
    <w:rsid w:val="0081495D"/>
    <w:rsid w:val="00814B52"/>
    <w:rsid w:val="00814BE0"/>
    <w:rsid w:val="00814F57"/>
    <w:rsid w:val="0081505D"/>
    <w:rsid w:val="008153CA"/>
    <w:rsid w:val="00815C9D"/>
    <w:rsid w:val="008162BB"/>
    <w:rsid w:val="008176B4"/>
    <w:rsid w:val="00817C89"/>
    <w:rsid w:val="00817EFC"/>
    <w:rsid w:val="008201BA"/>
    <w:rsid w:val="0082026A"/>
    <w:rsid w:val="008205E6"/>
    <w:rsid w:val="0082081F"/>
    <w:rsid w:val="00820A22"/>
    <w:rsid w:val="00820A32"/>
    <w:rsid w:val="00821584"/>
    <w:rsid w:val="008216C9"/>
    <w:rsid w:val="00821C44"/>
    <w:rsid w:val="00821D83"/>
    <w:rsid w:val="00821EF7"/>
    <w:rsid w:val="00822185"/>
    <w:rsid w:val="00822699"/>
    <w:rsid w:val="00822963"/>
    <w:rsid w:val="00822C20"/>
    <w:rsid w:val="00822D3F"/>
    <w:rsid w:val="00822D57"/>
    <w:rsid w:val="00823087"/>
    <w:rsid w:val="0082315B"/>
    <w:rsid w:val="00823EA1"/>
    <w:rsid w:val="00823FCA"/>
    <w:rsid w:val="008246ED"/>
    <w:rsid w:val="00824757"/>
    <w:rsid w:val="00825450"/>
    <w:rsid w:val="0082545F"/>
    <w:rsid w:val="008258D1"/>
    <w:rsid w:val="00825B60"/>
    <w:rsid w:val="00825C8C"/>
    <w:rsid w:val="00825D10"/>
    <w:rsid w:val="00825D13"/>
    <w:rsid w:val="00825EC4"/>
    <w:rsid w:val="00826348"/>
    <w:rsid w:val="0082653B"/>
    <w:rsid w:val="00826638"/>
    <w:rsid w:val="008269B2"/>
    <w:rsid w:val="00826F15"/>
    <w:rsid w:val="008274CA"/>
    <w:rsid w:val="00827514"/>
    <w:rsid w:val="008279C0"/>
    <w:rsid w:val="008279F2"/>
    <w:rsid w:val="00827AAB"/>
    <w:rsid w:val="00827BA2"/>
    <w:rsid w:val="00827BD7"/>
    <w:rsid w:val="008307D2"/>
    <w:rsid w:val="00830B3B"/>
    <w:rsid w:val="00830D63"/>
    <w:rsid w:val="008310D6"/>
    <w:rsid w:val="0083197E"/>
    <w:rsid w:val="00831B8B"/>
    <w:rsid w:val="00831EBA"/>
    <w:rsid w:val="008321EA"/>
    <w:rsid w:val="00832360"/>
    <w:rsid w:val="008323FA"/>
    <w:rsid w:val="00832624"/>
    <w:rsid w:val="00832720"/>
    <w:rsid w:val="00832CBF"/>
    <w:rsid w:val="008330E3"/>
    <w:rsid w:val="008332D9"/>
    <w:rsid w:val="008336D8"/>
    <w:rsid w:val="00833769"/>
    <w:rsid w:val="00833D1E"/>
    <w:rsid w:val="00834421"/>
    <w:rsid w:val="00834954"/>
    <w:rsid w:val="00834CC7"/>
    <w:rsid w:val="00834E3E"/>
    <w:rsid w:val="008350F2"/>
    <w:rsid w:val="00835181"/>
    <w:rsid w:val="0083564E"/>
    <w:rsid w:val="008357C0"/>
    <w:rsid w:val="008359A2"/>
    <w:rsid w:val="00835A12"/>
    <w:rsid w:val="00835DDC"/>
    <w:rsid w:val="00836E2A"/>
    <w:rsid w:val="00836E41"/>
    <w:rsid w:val="00840200"/>
    <w:rsid w:val="00840234"/>
    <w:rsid w:val="0084055F"/>
    <w:rsid w:val="00840594"/>
    <w:rsid w:val="008407EF"/>
    <w:rsid w:val="00840B69"/>
    <w:rsid w:val="00840BAC"/>
    <w:rsid w:val="00840D2F"/>
    <w:rsid w:val="008417E2"/>
    <w:rsid w:val="00842319"/>
    <w:rsid w:val="0084238E"/>
    <w:rsid w:val="00842AF9"/>
    <w:rsid w:val="008431E9"/>
    <w:rsid w:val="00843394"/>
    <w:rsid w:val="00843A4E"/>
    <w:rsid w:val="00843C77"/>
    <w:rsid w:val="00844430"/>
    <w:rsid w:val="0084450D"/>
    <w:rsid w:val="008454DB"/>
    <w:rsid w:val="00845823"/>
    <w:rsid w:val="00845947"/>
    <w:rsid w:val="00845AE6"/>
    <w:rsid w:val="00845E55"/>
    <w:rsid w:val="0084608D"/>
    <w:rsid w:val="0084644D"/>
    <w:rsid w:val="008464E3"/>
    <w:rsid w:val="00846AC9"/>
    <w:rsid w:val="00846BA1"/>
    <w:rsid w:val="00846BF9"/>
    <w:rsid w:val="00847150"/>
    <w:rsid w:val="0084715C"/>
    <w:rsid w:val="00847265"/>
    <w:rsid w:val="00850044"/>
    <w:rsid w:val="00850634"/>
    <w:rsid w:val="008506F2"/>
    <w:rsid w:val="00850951"/>
    <w:rsid w:val="0085099E"/>
    <w:rsid w:val="00850FC4"/>
    <w:rsid w:val="008519C4"/>
    <w:rsid w:val="00851BF3"/>
    <w:rsid w:val="00852550"/>
    <w:rsid w:val="00852657"/>
    <w:rsid w:val="008531CD"/>
    <w:rsid w:val="00853362"/>
    <w:rsid w:val="0085362C"/>
    <w:rsid w:val="008537E8"/>
    <w:rsid w:val="00853850"/>
    <w:rsid w:val="00853EB5"/>
    <w:rsid w:val="00854205"/>
    <w:rsid w:val="008542E3"/>
    <w:rsid w:val="00854CDE"/>
    <w:rsid w:val="00855EA5"/>
    <w:rsid w:val="00855EF4"/>
    <w:rsid w:val="0085645E"/>
    <w:rsid w:val="008565E3"/>
    <w:rsid w:val="008576E6"/>
    <w:rsid w:val="008577A8"/>
    <w:rsid w:val="00857821"/>
    <w:rsid w:val="008604B0"/>
    <w:rsid w:val="0086070D"/>
    <w:rsid w:val="0086078C"/>
    <w:rsid w:val="008608A1"/>
    <w:rsid w:val="008609CE"/>
    <w:rsid w:val="0086107B"/>
    <w:rsid w:val="008612AF"/>
    <w:rsid w:val="008612B2"/>
    <w:rsid w:val="008614E0"/>
    <w:rsid w:val="008617B5"/>
    <w:rsid w:val="0086240F"/>
    <w:rsid w:val="00862424"/>
    <w:rsid w:val="00862A9C"/>
    <w:rsid w:val="00863315"/>
    <w:rsid w:val="0086364C"/>
    <w:rsid w:val="0086372C"/>
    <w:rsid w:val="00863A5B"/>
    <w:rsid w:val="00863E08"/>
    <w:rsid w:val="00864108"/>
    <w:rsid w:val="0086447F"/>
    <w:rsid w:val="00864622"/>
    <w:rsid w:val="00865508"/>
    <w:rsid w:val="008655C9"/>
    <w:rsid w:val="00865663"/>
    <w:rsid w:val="008656DB"/>
    <w:rsid w:val="00865C09"/>
    <w:rsid w:val="00865CED"/>
    <w:rsid w:val="00866A5E"/>
    <w:rsid w:val="00866A81"/>
    <w:rsid w:val="00866B6F"/>
    <w:rsid w:val="00866BBF"/>
    <w:rsid w:val="00866E24"/>
    <w:rsid w:val="0086722F"/>
    <w:rsid w:val="0086773E"/>
    <w:rsid w:val="00867C0B"/>
    <w:rsid w:val="00867C45"/>
    <w:rsid w:val="00867E8C"/>
    <w:rsid w:val="0087066E"/>
    <w:rsid w:val="0087084B"/>
    <w:rsid w:val="00870BDF"/>
    <w:rsid w:val="00871A8A"/>
    <w:rsid w:val="00871C28"/>
    <w:rsid w:val="00871C2F"/>
    <w:rsid w:val="00871DAA"/>
    <w:rsid w:val="00872910"/>
    <w:rsid w:val="00872D7C"/>
    <w:rsid w:val="008739C1"/>
    <w:rsid w:val="00873C0C"/>
    <w:rsid w:val="00873C91"/>
    <w:rsid w:val="008746DA"/>
    <w:rsid w:val="00874BE5"/>
    <w:rsid w:val="00874E3C"/>
    <w:rsid w:val="00875DDB"/>
    <w:rsid w:val="008776B5"/>
    <w:rsid w:val="00877CE1"/>
    <w:rsid w:val="0088024C"/>
    <w:rsid w:val="00880909"/>
    <w:rsid w:val="00880A42"/>
    <w:rsid w:val="00880CE9"/>
    <w:rsid w:val="00880DA6"/>
    <w:rsid w:val="00882186"/>
    <w:rsid w:val="008821E7"/>
    <w:rsid w:val="008822D5"/>
    <w:rsid w:val="00882592"/>
    <w:rsid w:val="00882786"/>
    <w:rsid w:val="00882A26"/>
    <w:rsid w:val="00882FAB"/>
    <w:rsid w:val="008838DF"/>
    <w:rsid w:val="00883922"/>
    <w:rsid w:val="00883E72"/>
    <w:rsid w:val="008841CA"/>
    <w:rsid w:val="00884781"/>
    <w:rsid w:val="00884863"/>
    <w:rsid w:val="00884E9A"/>
    <w:rsid w:val="0088542F"/>
    <w:rsid w:val="00885805"/>
    <w:rsid w:val="00885848"/>
    <w:rsid w:val="0088585F"/>
    <w:rsid w:val="00885999"/>
    <w:rsid w:val="00885A91"/>
    <w:rsid w:val="00885E34"/>
    <w:rsid w:val="00885FEB"/>
    <w:rsid w:val="008875AD"/>
    <w:rsid w:val="00887AE2"/>
    <w:rsid w:val="00887C80"/>
    <w:rsid w:val="008901BC"/>
    <w:rsid w:val="008909DE"/>
    <w:rsid w:val="00890B61"/>
    <w:rsid w:val="00890BF3"/>
    <w:rsid w:val="0089153B"/>
    <w:rsid w:val="0089173E"/>
    <w:rsid w:val="00891BA4"/>
    <w:rsid w:val="00892049"/>
    <w:rsid w:val="008921C3"/>
    <w:rsid w:val="008925A1"/>
    <w:rsid w:val="00892870"/>
    <w:rsid w:val="00892976"/>
    <w:rsid w:val="00892BE2"/>
    <w:rsid w:val="0089341B"/>
    <w:rsid w:val="00893B64"/>
    <w:rsid w:val="00894100"/>
    <w:rsid w:val="00894296"/>
    <w:rsid w:val="008942F8"/>
    <w:rsid w:val="008949D7"/>
    <w:rsid w:val="00894A12"/>
    <w:rsid w:val="00894E13"/>
    <w:rsid w:val="0089520A"/>
    <w:rsid w:val="0089569B"/>
    <w:rsid w:val="00895789"/>
    <w:rsid w:val="00895C7A"/>
    <w:rsid w:val="0089640F"/>
    <w:rsid w:val="008968FD"/>
    <w:rsid w:val="00896B13"/>
    <w:rsid w:val="00896C2C"/>
    <w:rsid w:val="00897393"/>
    <w:rsid w:val="008979C9"/>
    <w:rsid w:val="008A0515"/>
    <w:rsid w:val="008A05C5"/>
    <w:rsid w:val="008A0AA7"/>
    <w:rsid w:val="008A0D9C"/>
    <w:rsid w:val="008A0F0E"/>
    <w:rsid w:val="008A0FB7"/>
    <w:rsid w:val="008A1245"/>
    <w:rsid w:val="008A1CA5"/>
    <w:rsid w:val="008A1E44"/>
    <w:rsid w:val="008A2343"/>
    <w:rsid w:val="008A33B0"/>
    <w:rsid w:val="008A34C6"/>
    <w:rsid w:val="008A4E67"/>
    <w:rsid w:val="008A5204"/>
    <w:rsid w:val="008A52CD"/>
    <w:rsid w:val="008A5318"/>
    <w:rsid w:val="008A5C98"/>
    <w:rsid w:val="008A6105"/>
    <w:rsid w:val="008A6661"/>
    <w:rsid w:val="008A7A65"/>
    <w:rsid w:val="008A7C52"/>
    <w:rsid w:val="008A7DDC"/>
    <w:rsid w:val="008B07A2"/>
    <w:rsid w:val="008B0B1C"/>
    <w:rsid w:val="008B0E12"/>
    <w:rsid w:val="008B0F0F"/>
    <w:rsid w:val="008B1334"/>
    <w:rsid w:val="008B16DA"/>
    <w:rsid w:val="008B2435"/>
    <w:rsid w:val="008B2768"/>
    <w:rsid w:val="008B3209"/>
    <w:rsid w:val="008B3BA0"/>
    <w:rsid w:val="008B3D50"/>
    <w:rsid w:val="008B3F27"/>
    <w:rsid w:val="008B41DC"/>
    <w:rsid w:val="008B494E"/>
    <w:rsid w:val="008B4A58"/>
    <w:rsid w:val="008B51C2"/>
    <w:rsid w:val="008B555A"/>
    <w:rsid w:val="008B579E"/>
    <w:rsid w:val="008B5E38"/>
    <w:rsid w:val="008B5F9C"/>
    <w:rsid w:val="008B620A"/>
    <w:rsid w:val="008B63AB"/>
    <w:rsid w:val="008B6B95"/>
    <w:rsid w:val="008B733F"/>
    <w:rsid w:val="008B7671"/>
    <w:rsid w:val="008B7AC6"/>
    <w:rsid w:val="008C01E1"/>
    <w:rsid w:val="008C0261"/>
    <w:rsid w:val="008C044E"/>
    <w:rsid w:val="008C067E"/>
    <w:rsid w:val="008C0FA3"/>
    <w:rsid w:val="008C1AC2"/>
    <w:rsid w:val="008C340C"/>
    <w:rsid w:val="008C3BC1"/>
    <w:rsid w:val="008C3F9C"/>
    <w:rsid w:val="008C4844"/>
    <w:rsid w:val="008C4B26"/>
    <w:rsid w:val="008C4E9A"/>
    <w:rsid w:val="008C5140"/>
    <w:rsid w:val="008C51BC"/>
    <w:rsid w:val="008C5602"/>
    <w:rsid w:val="008C5702"/>
    <w:rsid w:val="008C59FC"/>
    <w:rsid w:val="008C6409"/>
    <w:rsid w:val="008C6722"/>
    <w:rsid w:val="008C6771"/>
    <w:rsid w:val="008C722C"/>
    <w:rsid w:val="008C7598"/>
    <w:rsid w:val="008C7627"/>
    <w:rsid w:val="008C7ABD"/>
    <w:rsid w:val="008C7EB9"/>
    <w:rsid w:val="008D0092"/>
    <w:rsid w:val="008D0291"/>
    <w:rsid w:val="008D03B6"/>
    <w:rsid w:val="008D0897"/>
    <w:rsid w:val="008D0B23"/>
    <w:rsid w:val="008D157F"/>
    <w:rsid w:val="008D19D1"/>
    <w:rsid w:val="008D1B68"/>
    <w:rsid w:val="008D1EC2"/>
    <w:rsid w:val="008D1F3A"/>
    <w:rsid w:val="008D2705"/>
    <w:rsid w:val="008D2A43"/>
    <w:rsid w:val="008D2BC8"/>
    <w:rsid w:val="008D31FF"/>
    <w:rsid w:val="008D3295"/>
    <w:rsid w:val="008D3348"/>
    <w:rsid w:val="008D387B"/>
    <w:rsid w:val="008D45AB"/>
    <w:rsid w:val="008D4713"/>
    <w:rsid w:val="008D4AFB"/>
    <w:rsid w:val="008D4B87"/>
    <w:rsid w:val="008D4DE5"/>
    <w:rsid w:val="008D4E2E"/>
    <w:rsid w:val="008D4ED6"/>
    <w:rsid w:val="008D5077"/>
    <w:rsid w:val="008D5109"/>
    <w:rsid w:val="008D5243"/>
    <w:rsid w:val="008D5328"/>
    <w:rsid w:val="008D53EA"/>
    <w:rsid w:val="008D5A13"/>
    <w:rsid w:val="008D5B65"/>
    <w:rsid w:val="008D65C8"/>
    <w:rsid w:val="008D69F8"/>
    <w:rsid w:val="008D6B53"/>
    <w:rsid w:val="008D6F56"/>
    <w:rsid w:val="008D6FB6"/>
    <w:rsid w:val="008D6FF3"/>
    <w:rsid w:val="008D7080"/>
    <w:rsid w:val="008D7191"/>
    <w:rsid w:val="008E0254"/>
    <w:rsid w:val="008E031C"/>
    <w:rsid w:val="008E08F7"/>
    <w:rsid w:val="008E0FC1"/>
    <w:rsid w:val="008E10B0"/>
    <w:rsid w:val="008E171F"/>
    <w:rsid w:val="008E1FE1"/>
    <w:rsid w:val="008E263F"/>
    <w:rsid w:val="008E2BD9"/>
    <w:rsid w:val="008E2EFA"/>
    <w:rsid w:val="008E2F6C"/>
    <w:rsid w:val="008E2F96"/>
    <w:rsid w:val="008E487E"/>
    <w:rsid w:val="008E4B01"/>
    <w:rsid w:val="008E4E72"/>
    <w:rsid w:val="008E4FF6"/>
    <w:rsid w:val="008E54F7"/>
    <w:rsid w:val="008E55E1"/>
    <w:rsid w:val="008E5610"/>
    <w:rsid w:val="008E5FD7"/>
    <w:rsid w:val="008E64A0"/>
    <w:rsid w:val="008E6888"/>
    <w:rsid w:val="008E7866"/>
    <w:rsid w:val="008E79B6"/>
    <w:rsid w:val="008F03BA"/>
    <w:rsid w:val="008F0669"/>
    <w:rsid w:val="008F090E"/>
    <w:rsid w:val="008F0CA0"/>
    <w:rsid w:val="008F0E89"/>
    <w:rsid w:val="008F11C0"/>
    <w:rsid w:val="008F12A9"/>
    <w:rsid w:val="008F14A1"/>
    <w:rsid w:val="008F1B06"/>
    <w:rsid w:val="008F1B74"/>
    <w:rsid w:val="008F1D4E"/>
    <w:rsid w:val="008F1FE0"/>
    <w:rsid w:val="008F2152"/>
    <w:rsid w:val="008F23E6"/>
    <w:rsid w:val="008F2622"/>
    <w:rsid w:val="008F2821"/>
    <w:rsid w:val="008F282B"/>
    <w:rsid w:val="008F2965"/>
    <w:rsid w:val="008F2F7F"/>
    <w:rsid w:val="008F3D2C"/>
    <w:rsid w:val="008F4995"/>
    <w:rsid w:val="008F4A4A"/>
    <w:rsid w:val="008F5264"/>
    <w:rsid w:val="008F5464"/>
    <w:rsid w:val="008F5C93"/>
    <w:rsid w:val="008F6E63"/>
    <w:rsid w:val="008F6E80"/>
    <w:rsid w:val="008F6FDD"/>
    <w:rsid w:val="008F7133"/>
    <w:rsid w:val="008F7413"/>
    <w:rsid w:val="008F7A16"/>
    <w:rsid w:val="008F7A50"/>
    <w:rsid w:val="008F7CC2"/>
    <w:rsid w:val="00900020"/>
    <w:rsid w:val="00900275"/>
    <w:rsid w:val="009004BA"/>
    <w:rsid w:val="00900A40"/>
    <w:rsid w:val="00900B90"/>
    <w:rsid w:val="00900D4D"/>
    <w:rsid w:val="00900ED6"/>
    <w:rsid w:val="00900EDF"/>
    <w:rsid w:val="009013FE"/>
    <w:rsid w:val="009015AD"/>
    <w:rsid w:val="00901729"/>
    <w:rsid w:val="00901B54"/>
    <w:rsid w:val="00901D65"/>
    <w:rsid w:val="00901EC9"/>
    <w:rsid w:val="0090233C"/>
    <w:rsid w:val="0090244B"/>
    <w:rsid w:val="00902B49"/>
    <w:rsid w:val="00902FDF"/>
    <w:rsid w:val="00903180"/>
    <w:rsid w:val="009035B0"/>
    <w:rsid w:val="00903AFE"/>
    <w:rsid w:val="00904089"/>
    <w:rsid w:val="009040E7"/>
    <w:rsid w:val="00904353"/>
    <w:rsid w:val="00904A6F"/>
    <w:rsid w:val="00904CD9"/>
    <w:rsid w:val="00905346"/>
    <w:rsid w:val="0090537C"/>
    <w:rsid w:val="009057B6"/>
    <w:rsid w:val="009058C0"/>
    <w:rsid w:val="009059A0"/>
    <w:rsid w:val="00905BCF"/>
    <w:rsid w:val="00905F18"/>
    <w:rsid w:val="0090627A"/>
    <w:rsid w:val="009064FC"/>
    <w:rsid w:val="009065E8"/>
    <w:rsid w:val="00906685"/>
    <w:rsid w:val="009069FF"/>
    <w:rsid w:val="00906EA2"/>
    <w:rsid w:val="0090776F"/>
    <w:rsid w:val="00907AD3"/>
    <w:rsid w:val="00907AE0"/>
    <w:rsid w:val="00907C92"/>
    <w:rsid w:val="0091012D"/>
    <w:rsid w:val="00910795"/>
    <w:rsid w:val="00910955"/>
    <w:rsid w:val="00910F2D"/>
    <w:rsid w:val="00911252"/>
    <w:rsid w:val="009112C9"/>
    <w:rsid w:val="00911BA8"/>
    <w:rsid w:val="00912113"/>
    <w:rsid w:val="009127BB"/>
    <w:rsid w:val="00912C37"/>
    <w:rsid w:val="00912DD9"/>
    <w:rsid w:val="00912E52"/>
    <w:rsid w:val="00912EB7"/>
    <w:rsid w:val="00912F41"/>
    <w:rsid w:val="00913888"/>
    <w:rsid w:val="0091388A"/>
    <w:rsid w:val="00913E88"/>
    <w:rsid w:val="00913F02"/>
    <w:rsid w:val="00913FD2"/>
    <w:rsid w:val="00914113"/>
    <w:rsid w:val="009142CA"/>
    <w:rsid w:val="009144F8"/>
    <w:rsid w:val="00914B41"/>
    <w:rsid w:val="00914F6F"/>
    <w:rsid w:val="00915774"/>
    <w:rsid w:val="009157C2"/>
    <w:rsid w:val="00915C9E"/>
    <w:rsid w:val="00915F5A"/>
    <w:rsid w:val="00915F6B"/>
    <w:rsid w:val="00916031"/>
    <w:rsid w:val="00916792"/>
    <w:rsid w:val="009171AA"/>
    <w:rsid w:val="0091753C"/>
    <w:rsid w:val="0091756B"/>
    <w:rsid w:val="00920587"/>
    <w:rsid w:val="009208DA"/>
    <w:rsid w:val="00920CEB"/>
    <w:rsid w:val="00920DF5"/>
    <w:rsid w:val="00920FD3"/>
    <w:rsid w:val="00921161"/>
    <w:rsid w:val="009219B2"/>
    <w:rsid w:val="00921CEB"/>
    <w:rsid w:val="0092229B"/>
    <w:rsid w:val="0092254E"/>
    <w:rsid w:val="00922EE0"/>
    <w:rsid w:val="0092349E"/>
    <w:rsid w:val="00924676"/>
    <w:rsid w:val="00924994"/>
    <w:rsid w:val="00924C2A"/>
    <w:rsid w:val="00924C89"/>
    <w:rsid w:val="00924D88"/>
    <w:rsid w:val="00924E1B"/>
    <w:rsid w:val="00925934"/>
    <w:rsid w:val="00925AD9"/>
    <w:rsid w:val="00925BE7"/>
    <w:rsid w:val="00925BF2"/>
    <w:rsid w:val="00925FBE"/>
    <w:rsid w:val="009263C3"/>
    <w:rsid w:val="009267AA"/>
    <w:rsid w:val="009267DE"/>
    <w:rsid w:val="009269A9"/>
    <w:rsid w:val="009269C0"/>
    <w:rsid w:val="009269D5"/>
    <w:rsid w:val="00926D40"/>
    <w:rsid w:val="00930035"/>
    <w:rsid w:val="00930139"/>
    <w:rsid w:val="0093017D"/>
    <w:rsid w:val="0093077D"/>
    <w:rsid w:val="00930806"/>
    <w:rsid w:val="009308EA"/>
    <w:rsid w:val="00930A6E"/>
    <w:rsid w:val="00930DBE"/>
    <w:rsid w:val="0093136B"/>
    <w:rsid w:val="00931E5E"/>
    <w:rsid w:val="00932F0F"/>
    <w:rsid w:val="00933255"/>
    <w:rsid w:val="00933AD8"/>
    <w:rsid w:val="00933B1F"/>
    <w:rsid w:val="00933D3C"/>
    <w:rsid w:val="00933F39"/>
    <w:rsid w:val="00934914"/>
    <w:rsid w:val="00934FF6"/>
    <w:rsid w:val="00935054"/>
    <w:rsid w:val="00935215"/>
    <w:rsid w:val="009355D3"/>
    <w:rsid w:val="00935B7F"/>
    <w:rsid w:val="0093665D"/>
    <w:rsid w:val="0093696E"/>
    <w:rsid w:val="00936BAC"/>
    <w:rsid w:val="00936E75"/>
    <w:rsid w:val="00937176"/>
    <w:rsid w:val="00937491"/>
    <w:rsid w:val="009375FE"/>
    <w:rsid w:val="00937A9F"/>
    <w:rsid w:val="00937AC3"/>
    <w:rsid w:val="00937BD0"/>
    <w:rsid w:val="00937E95"/>
    <w:rsid w:val="00940A1D"/>
    <w:rsid w:val="00940E10"/>
    <w:rsid w:val="00940FAA"/>
    <w:rsid w:val="009410F6"/>
    <w:rsid w:val="00941B8A"/>
    <w:rsid w:val="00941DDB"/>
    <w:rsid w:val="00941E00"/>
    <w:rsid w:val="0094250E"/>
    <w:rsid w:val="00942859"/>
    <w:rsid w:val="009428A3"/>
    <w:rsid w:val="009428FB"/>
    <w:rsid w:val="00942B77"/>
    <w:rsid w:val="00943067"/>
    <w:rsid w:val="009432C4"/>
    <w:rsid w:val="0094368C"/>
    <w:rsid w:val="009438DE"/>
    <w:rsid w:val="00943B65"/>
    <w:rsid w:val="00943B82"/>
    <w:rsid w:val="009440BB"/>
    <w:rsid w:val="009440FF"/>
    <w:rsid w:val="0094413A"/>
    <w:rsid w:val="009444C1"/>
    <w:rsid w:val="00944715"/>
    <w:rsid w:val="0094511B"/>
    <w:rsid w:val="009451B3"/>
    <w:rsid w:val="009452CC"/>
    <w:rsid w:val="009457A0"/>
    <w:rsid w:val="00945903"/>
    <w:rsid w:val="00945A52"/>
    <w:rsid w:val="00946366"/>
    <w:rsid w:val="009463DD"/>
    <w:rsid w:val="0094687F"/>
    <w:rsid w:val="00946F36"/>
    <w:rsid w:val="00947515"/>
    <w:rsid w:val="00947D93"/>
    <w:rsid w:val="0095062F"/>
    <w:rsid w:val="0095082B"/>
    <w:rsid w:val="009509D0"/>
    <w:rsid w:val="00950BBE"/>
    <w:rsid w:val="00950CDF"/>
    <w:rsid w:val="00951413"/>
    <w:rsid w:val="0095162B"/>
    <w:rsid w:val="009530A1"/>
    <w:rsid w:val="00953225"/>
    <w:rsid w:val="0095385B"/>
    <w:rsid w:val="009538AA"/>
    <w:rsid w:val="00953BDD"/>
    <w:rsid w:val="00953D18"/>
    <w:rsid w:val="00954063"/>
    <w:rsid w:val="00954081"/>
    <w:rsid w:val="009540B2"/>
    <w:rsid w:val="00954602"/>
    <w:rsid w:val="009547B3"/>
    <w:rsid w:val="00954A78"/>
    <w:rsid w:val="0095523A"/>
    <w:rsid w:val="00955732"/>
    <w:rsid w:val="00955792"/>
    <w:rsid w:val="00955A26"/>
    <w:rsid w:val="00956EBB"/>
    <w:rsid w:val="00957248"/>
    <w:rsid w:val="009574DF"/>
    <w:rsid w:val="009605BF"/>
    <w:rsid w:val="0096084D"/>
    <w:rsid w:val="0096095B"/>
    <w:rsid w:val="00960DC9"/>
    <w:rsid w:val="00960EEB"/>
    <w:rsid w:val="00960FFB"/>
    <w:rsid w:val="009611F8"/>
    <w:rsid w:val="0096152A"/>
    <w:rsid w:val="00962DDF"/>
    <w:rsid w:val="00963017"/>
    <w:rsid w:val="009630E1"/>
    <w:rsid w:val="00963411"/>
    <w:rsid w:val="00963728"/>
    <w:rsid w:val="00964237"/>
    <w:rsid w:val="00964522"/>
    <w:rsid w:val="00964608"/>
    <w:rsid w:val="0096483C"/>
    <w:rsid w:val="009650FA"/>
    <w:rsid w:val="009653FC"/>
    <w:rsid w:val="00965B64"/>
    <w:rsid w:val="00965F77"/>
    <w:rsid w:val="00966201"/>
    <w:rsid w:val="0096648D"/>
    <w:rsid w:val="0096658A"/>
    <w:rsid w:val="009665F9"/>
    <w:rsid w:val="0096686D"/>
    <w:rsid w:val="009669DE"/>
    <w:rsid w:val="00966A1D"/>
    <w:rsid w:val="00966C79"/>
    <w:rsid w:val="00966CAD"/>
    <w:rsid w:val="0096789B"/>
    <w:rsid w:val="0097006B"/>
    <w:rsid w:val="00970756"/>
    <w:rsid w:val="00971101"/>
    <w:rsid w:val="00971311"/>
    <w:rsid w:val="009713F7"/>
    <w:rsid w:val="009719D0"/>
    <w:rsid w:val="00971C0A"/>
    <w:rsid w:val="009726E5"/>
    <w:rsid w:val="00972D3F"/>
    <w:rsid w:val="00973314"/>
    <w:rsid w:val="0097336B"/>
    <w:rsid w:val="00974240"/>
    <w:rsid w:val="009745B7"/>
    <w:rsid w:val="009748DD"/>
    <w:rsid w:val="00974BCE"/>
    <w:rsid w:val="009752FA"/>
    <w:rsid w:val="0097608E"/>
    <w:rsid w:val="00976271"/>
    <w:rsid w:val="00976411"/>
    <w:rsid w:val="00976AE3"/>
    <w:rsid w:val="0097735E"/>
    <w:rsid w:val="009777C8"/>
    <w:rsid w:val="00977809"/>
    <w:rsid w:val="00977ACA"/>
    <w:rsid w:val="00977C15"/>
    <w:rsid w:val="00980467"/>
    <w:rsid w:val="0098054B"/>
    <w:rsid w:val="009808C8"/>
    <w:rsid w:val="00980A62"/>
    <w:rsid w:val="00980FB3"/>
    <w:rsid w:val="00982088"/>
    <w:rsid w:val="00982542"/>
    <w:rsid w:val="009825E8"/>
    <w:rsid w:val="009825F0"/>
    <w:rsid w:val="0098275D"/>
    <w:rsid w:val="009827F6"/>
    <w:rsid w:val="00982B87"/>
    <w:rsid w:val="00982E9C"/>
    <w:rsid w:val="0098316F"/>
    <w:rsid w:val="009831F1"/>
    <w:rsid w:val="009838D8"/>
    <w:rsid w:val="00983BAB"/>
    <w:rsid w:val="00983E8C"/>
    <w:rsid w:val="00983F84"/>
    <w:rsid w:val="00984570"/>
    <w:rsid w:val="00984F21"/>
    <w:rsid w:val="00985114"/>
    <w:rsid w:val="00985FFF"/>
    <w:rsid w:val="009860F9"/>
    <w:rsid w:val="009863C3"/>
    <w:rsid w:val="00986A67"/>
    <w:rsid w:val="0098725C"/>
    <w:rsid w:val="009907D0"/>
    <w:rsid w:val="00990D7C"/>
    <w:rsid w:val="00991085"/>
    <w:rsid w:val="0099112D"/>
    <w:rsid w:val="0099136C"/>
    <w:rsid w:val="0099139A"/>
    <w:rsid w:val="0099140D"/>
    <w:rsid w:val="00991B44"/>
    <w:rsid w:val="00991F3D"/>
    <w:rsid w:val="00992249"/>
    <w:rsid w:val="00992391"/>
    <w:rsid w:val="009929A9"/>
    <w:rsid w:val="00992B9D"/>
    <w:rsid w:val="0099332B"/>
    <w:rsid w:val="00993400"/>
    <w:rsid w:val="00993667"/>
    <w:rsid w:val="00993CC0"/>
    <w:rsid w:val="00993FCE"/>
    <w:rsid w:val="00994444"/>
    <w:rsid w:val="00994652"/>
    <w:rsid w:val="00994AC6"/>
    <w:rsid w:val="00994C5E"/>
    <w:rsid w:val="00994EFD"/>
    <w:rsid w:val="0099628D"/>
    <w:rsid w:val="009970FE"/>
    <w:rsid w:val="009971D4"/>
    <w:rsid w:val="00997D00"/>
    <w:rsid w:val="009A0082"/>
    <w:rsid w:val="009A02D4"/>
    <w:rsid w:val="009A033A"/>
    <w:rsid w:val="009A0A0B"/>
    <w:rsid w:val="009A0CF6"/>
    <w:rsid w:val="009A12A1"/>
    <w:rsid w:val="009A1456"/>
    <w:rsid w:val="009A2029"/>
    <w:rsid w:val="009A20D5"/>
    <w:rsid w:val="009A28B6"/>
    <w:rsid w:val="009A2AEC"/>
    <w:rsid w:val="009A2C41"/>
    <w:rsid w:val="009A2E7B"/>
    <w:rsid w:val="009A2FDE"/>
    <w:rsid w:val="009A3137"/>
    <w:rsid w:val="009A31C3"/>
    <w:rsid w:val="009A401F"/>
    <w:rsid w:val="009A4060"/>
    <w:rsid w:val="009A4A4C"/>
    <w:rsid w:val="009A51E5"/>
    <w:rsid w:val="009A54C4"/>
    <w:rsid w:val="009A5773"/>
    <w:rsid w:val="009A5846"/>
    <w:rsid w:val="009A59DA"/>
    <w:rsid w:val="009A59DE"/>
    <w:rsid w:val="009A5FE1"/>
    <w:rsid w:val="009A6027"/>
    <w:rsid w:val="009A61CA"/>
    <w:rsid w:val="009A61D6"/>
    <w:rsid w:val="009A6EC8"/>
    <w:rsid w:val="009A70C4"/>
    <w:rsid w:val="009A71D7"/>
    <w:rsid w:val="009A752B"/>
    <w:rsid w:val="009A778F"/>
    <w:rsid w:val="009A7887"/>
    <w:rsid w:val="009A7891"/>
    <w:rsid w:val="009A7BD6"/>
    <w:rsid w:val="009A7C7D"/>
    <w:rsid w:val="009A7D07"/>
    <w:rsid w:val="009B0179"/>
    <w:rsid w:val="009B03DD"/>
    <w:rsid w:val="009B0E21"/>
    <w:rsid w:val="009B10A2"/>
    <w:rsid w:val="009B10F3"/>
    <w:rsid w:val="009B14D2"/>
    <w:rsid w:val="009B17D3"/>
    <w:rsid w:val="009B1A1D"/>
    <w:rsid w:val="009B1A65"/>
    <w:rsid w:val="009B2022"/>
    <w:rsid w:val="009B20DE"/>
    <w:rsid w:val="009B225F"/>
    <w:rsid w:val="009B229F"/>
    <w:rsid w:val="009B2985"/>
    <w:rsid w:val="009B2B79"/>
    <w:rsid w:val="009B2E3F"/>
    <w:rsid w:val="009B2EBA"/>
    <w:rsid w:val="009B2EC9"/>
    <w:rsid w:val="009B32DA"/>
    <w:rsid w:val="009B34E3"/>
    <w:rsid w:val="009B3895"/>
    <w:rsid w:val="009B3B35"/>
    <w:rsid w:val="009B3B58"/>
    <w:rsid w:val="009B3DFA"/>
    <w:rsid w:val="009B41B9"/>
    <w:rsid w:val="009B42AB"/>
    <w:rsid w:val="009B4460"/>
    <w:rsid w:val="009B4651"/>
    <w:rsid w:val="009B4AAC"/>
    <w:rsid w:val="009B4B6F"/>
    <w:rsid w:val="009B5086"/>
    <w:rsid w:val="009B5512"/>
    <w:rsid w:val="009B55E4"/>
    <w:rsid w:val="009B5781"/>
    <w:rsid w:val="009B58B5"/>
    <w:rsid w:val="009B5AA3"/>
    <w:rsid w:val="009B5CC3"/>
    <w:rsid w:val="009B615A"/>
    <w:rsid w:val="009B6DCF"/>
    <w:rsid w:val="009B7800"/>
    <w:rsid w:val="009B7A52"/>
    <w:rsid w:val="009B7AD5"/>
    <w:rsid w:val="009B7AF6"/>
    <w:rsid w:val="009B7B73"/>
    <w:rsid w:val="009B7BE6"/>
    <w:rsid w:val="009C01AB"/>
    <w:rsid w:val="009C0338"/>
    <w:rsid w:val="009C0757"/>
    <w:rsid w:val="009C0E95"/>
    <w:rsid w:val="009C0F5D"/>
    <w:rsid w:val="009C11AC"/>
    <w:rsid w:val="009C14A0"/>
    <w:rsid w:val="009C151B"/>
    <w:rsid w:val="009C1798"/>
    <w:rsid w:val="009C18B5"/>
    <w:rsid w:val="009C19E3"/>
    <w:rsid w:val="009C1A1B"/>
    <w:rsid w:val="009C1A8F"/>
    <w:rsid w:val="009C1C59"/>
    <w:rsid w:val="009C2225"/>
    <w:rsid w:val="009C31DD"/>
    <w:rsid w:val="009C3276"/>
    <w:rsid w:val="009C37CC"/>
    <w:rsid w:val="009C3EB9"/>
    <w:rsid w:val="009C405F"/>
    <w:rsid w:val="009C49FA"/>
    <w:rsid w:val="009C4DDF"/>
    <w:rsid w:val="009C5A1B"/>
    <w:rsid w:val="009C5B81"/>
    <w:rsid w:val="009C5CAA"/>
    <w:rsid w:val="009C5D6F"/>
    <w:rsid w:val="009C6994"/>
    <w:rsid w:val="009C6BC7"/>
    <w:rsid w:val="009C74ED"/>
    <w:rsid w:val="009C751B"/>
    <w:rsid w:val="009C7838"/>
    <w:rsid w:val="009D00D7"/>
    <w:rsid w:val="009D020F"/>
    <w:rsid w:val="009D0626"/>
    <w:rsid w:val="009D17C0"/>
    <w:rsid w:val="009D1909"/>
    <w:rsid w:val="009D1A2A"/>
    <w:rsid w:val="009D2B10"/>
    <w:rsid w:val="009D2E2D"/>
    <w:rsid w:val="009D317C"/>
    <w:rsid w:val="009D31E1"/>
    <w:rsid w:val="009D37D5"/>
    <w:rsid w:val="009D3E2E"/>
    <w:rsid w:val="009D42DA"/>
    <w:rsid w:val="009D454C"/>
    <w:rsid w:val="009D4E70"/>
    <w:rsid w:val="009D555A"/>
    <w:rsid w:val="009D5565"/>
    <w:rsid w:val="009D5826"/>
    <w:rsid w:val="009D5F8D"/>
    <w:rsid w:val="009D6255"/>
    <w:rsid w:val="009D64B4"/>
    <w:rsid w:val="009D6541"/>
    <w:rsid w:val="009D6855"/>
    <w:rsid w:val="009D6C2D"/>
    <w:rsid w:val="009D6CD8"/>
    <w:rsid w:val="009D756B"/>
    <w:rsid w:val="009D7D6B"/>
    <w:rsid w:val="009E028C"/>
    <w:rsid w:val="009E029E"/>
    <w:rsid w:val="009E0329"/>
    <w:rsid w:val="009E08C7"/>
    <w:rsid w:val="009E0BE2"/>
    <w:rsid w:val="009E0E84"/>
    <w:rsid w:val="009E0E85"/>
    <w:rsid w:val="009E1F4D"/>
    <w:rsid w:val="009E202D"/>
    <w:rsid w:val="009E256F"/>
    <w:rsid w:val="009E270D"/>
    <w:rsid w:val="009E29B1"/>
    <w:rsid w:val="009E29ED"/>
    <w:rsid w:val="009E2D1A"/>
    <w:rsid w:val="009E31F7"/>
    <w:rsid w:val="009E3232"/>
    <w:rsid w:val="009E32E4"/>
    <w:rsid w:val="009E3AE0"/>
    <w:rsid w:val="009E3C5A"/>
    <w:rsid w:val="009E3E78"/>
    <w:rsid w:val="009E400C"/>
    <w:rsid w:val="009E464B"/>
    <w:rsid w:val="009E47BC"/>
    <w:rsid w:val="009E481D"/>
    <w:rsid w:val="009E4CE7"/>
    <w:rsid w:val="009E4D27"/>
    <w:rsid w:val="009E4D31"/>
    <w:rsid w:val="009E4E6E"/>
    <w:rsid w:val="009E4EF7"/>
    <w:rsid w:val="009E52E1"/>
    <w:rsid w:val="009E565D"/>
    <w:rsid w:val="009E59F4"/>
    <w:rsid w:val="009E64E6"/>
    <w:rsid w:val="009E6728"/>
    <w:rsid w:val="009E769F"/>
    <w:rsid w:val="009E799C"/>
    <w:rsid w:val="009E7CCD"/>
    <w:rsid w:val="009E7DCA"/>
    <w:rsid w:val="009E7DCE"/>
    <w:rsid w:val="009F0127"/>
    <w:rsid w:val="009F078C"/>
    <w:rsid w:val="009F0ECE"/>
    <w:rsid w:val="009F0FFA"/>
    <w:rsid w:val="009F1094"/>
    <w:rsid w:val="009F199C"/>
    <w:rsid w:val="009F2203"/>
    <w:rsid w:val="009F230C"/>
    <w:rsid w:val="009F24F2"/>
    <w:rsid w:val="009F39FF"/>
    <w:rsid w:val="009F3AB3"/>
    <w:rsid w:val="009F3C61"/>
    <w:rsid w:val="009F3C83"/>
    <w:rsid w:val="009F3DB5"/>
    <w:rsid w:val="009F41C1"/>
    <w:rsid w:val="009F4F5B"/>
    <w:rsid w:val="009F5440"/>
    <w:rsid w:val="009F5587"/>
    <w:rsid w:val="009F5595"/>
    <w:rsid w:val="009F5670"/>
    <w:rsid w:val="009F56C2"/>
    <w:rsid w:val="009F56EB"/>
    <w:rsid w:val="009F58EF"/>
    <w:rsid w:val="009F6238"/>
    <w:rsid w:val="009F65F0"/>
    <w:rsid w:val="009F6C34"/>
    <w:rsid w:val="009F6DF3"/>
    <w:rsid w:val="009F6FBF"/>
    <w:rsid w:val="009F7009"/>
    <w:rsid w:val="009F7607"/>
    <w:rsid w:val="009F79D5"/>
    <w:rsid w:val="009F7E8A"/>
    <w:rsid w:val="00A004F0"/>
    <w:rsid w:val="00A00C00"/>
    <w:rsid w:val="00A00FD0"/>
    <w:rsid w:val="00A0108F"/>
    <w:rsid w:val="00A019E0"/>
    <w:rsid w:val="00A023CD"/>
    <w:rsid w:val="00A02A21"/>
    <w:rsid w:val="00A02CB2"/>
    <w:rsid w:val="00A02F95"/>
    <w:rsid w:val="00A03160"/>
    <w:rsid w:val="00A03249"/>
    <w:rsid w:val="00A0469B"/>
    <w:rsid w:val="00A04700"/>
    <w:rsid w:val="00A04779"/>
    <w:rsid w:val="00A04D8B"/>
    <w:rsid w:val="00A04ECA"/>
    <w:rsid w:val="00A05579"/>
    <w:rsid w:val="00A061C8"/>
    <w:rsid w:val="00A065FE"/>
    <w:rsid w:val="00A0679E"/>
    <w:rsid w:val="00A10509"/>
    <w:rsid w:val="00A105D6"/>
    <w:rsid w:val="00A106E6"/>
    <w:rsid w:val="00A107B2"/>
    <w:rsid w:val="00A10A98"/>
    <w:rsid w:val="00A11068"/>
    <w:rsid w:val="00A1149A"/>
    <w:rsid w:val="00A11808"/>
    <w:rsid w:val="00A11890"/>
    <w:rsid w:val="00A11A32"/>
    <w:rsid w:val="00A11B3A"/>
    <w:rsid w:val="00A11CEC"/>
    <w:rsid w:val="00A12183"/>
    <w:rsid w:val="00A1254B"/>
    <w:rsid w:val="00A127D3"/>
    <w:rsid w:val="00A12B9F"/>
    <w:rsid w:val="00A13846"/>
    <w:rsid w:val="00A13BA4"/>
    <w:rsid w:val="00A13DD9"/>
    <w:rsid w:val="00A141F4"/>
    <w:rsid w:val="00A142E0"/>
    <w:rsid w:val="00A14667"/>
    <w:rsid w:val="00A14F34"/>
    <w:rsid w:val="00A157AB"/>
    <w:rsid w:val="00A15803"/>
    <w:rsid w:val="00A1595A"/>
    <w:rsid w:val="00A15CEE"/>
    <w:rsid w:val="00A15F9D"/>
    <w:rsid w:val="00A161A0"/>
    <w:rsid w:val="00A16462"/>
    <w:rsid w:val="00A1646C"/>
    <w:rsid w:val="00A16644"/>
    <w:rsid w:val="00A16F12"/>
    <w:rsid w:val="00A179F2"/>
    <w:rsid w:val="00A17E65"/>
    <w:rsid w:val="00A2067F"/>
    <w:rsid w:val="00A2070F"/>
    <w:rsid w:val="00A20902"/>
    <w:rsid w:val="00A20A19"/>
    <w:rsid w:val="00A20A83"/>
    <w:rsid w:val="00A21059"/>
    <w:rsid w:val="00A213CB"/>
    <w:rsid w:val="00A21496"/>
    <w:rsid w:val="00A215BD"/>
    <w:rsid w:val="00A21B13"/>
    <w:rsid w:val="00A21B86"/>
    <w:rsid w:val="00A22148"/>
    <w:rsid w:val="00A223C4"/>
    <w:rsid w:val="00A225BD"/>
    <w:rsid w:val="00A22EAF"/>
    <w:rsid w:val="00A23BD6"/>
    <w:rsid w:val="00A23E2F"/>
    <w:rsid w:val="00A24037"/>
    <w:rsid w:val="00A240F6"/>
    <w:rsid w:val="00A24219"/>
    <w:rsid w:val="00A24D50"/>
    <w:rsid w:val="00A24D58"/>
    <w:rsid w:val="00A24F19"/>
    <w:rsid w:val="00A24F87"/>
    <w:rsid w:val="00A25927"/>
    <w:rsid w:val="00A25EDC"/>
    <w:rsid w:val="00A267B9"/>
    <w:rsid w:val="00A2698E"/>
    <w:rsid w:val="00A26A8C"/>
    <w:rsid w:val="00A26AA7"/>
    <w:rsid w:val="00A26C96"/>
    <w:rsid w:val="00A26E4B"/>
    <w:rsid w:val="00A270EF"/>
    <w:rsid w:val="00A2734B"/>
    <w:rsid w:val="00A27555"/>
    <w:rsid w:val="00A2759D"/>
    <w:rsid w:val="00A30034"/>
    <w:rsid w:val="00A3019F"/>
    <w:rsid w:val="00A30CD7"/>
    <w:rsid w:val="00A328B8"/>
    <w:rsid w:val="00A32A35"/>
    <w:rsid w:val="00A336E1"/>
    <w:rsid w:val="00A3378E"/>
    <w:rsid w:val="00A33CAC"/>
    <w:rsid w:val="00A33CB0"/>
    <w:rsid w:val="00A33FAC"/>
    <w:rsid w:val="00A3455E"/>
    <w:rsid w:val="00A34C25"/>
    <w:rsid w:val="00A35010"/>
    <w:rsid w:val="00A35295"/>
    <w:rsid w:val="00A35620"/>
    <w:rsid w:val="00A35725"/>
    <w:rsid w:val="00A35D03"/>
    <w:rsid w:val="00A360A0"/>
    <w:rsid w:val="00A36371"/>
    <w:rsid w:val="00A36CA7"/>
    <w:rsid w:val="00A36D4A"/>
    <w:rsid w:val="00A370D5"/>
    <w:rsid w:val="00A373E9"/>
    <w:rsid w:val="00A375FA"/>
    <w:rsid w:val="00A3772A"/>
    <w:rsid w:val="00A37D73"/>
    <w:rsid w:val="00A37EA0"/>
    <w:rsid w:val="00A40315"/>
    <w:rsid w:val="00A405C0"/>
    <w:rsid w:val="00A4105A"/>
    <w:rsid w:val="00A4142C"/>
    <w:rsid w:val="00A41A7B"/>
    <w:rsid w:val="00A41E6D"/>
    <w:rsid w:val="00A420AE"/>
    <w:rsid w:val="00A42E54"/>
    <w:rsid w:val="00A43104"/>
    <w:rsid w:val="00A440EC"/>
    <w:rsid w:val="00A44C20"/>
    <w:rsid w:val="00A45545"/>
    <w:rsid w:val="00A46003"/>
    <w:rsid w:val="00A460E9"/>
    <w:rsid w:val="00A464D0"/>
    <w:rsid w:val="00A4658F"/>
    <w:rsid w:val="00A46B4D"/>
    <w:rsid w:val="00A46D0E"/>
    <w:rsid w:val="00A471EB"/>
    <w:rsid w:val="00A47C73"/>
    <w:rsid w:val="00A47CF1"/>
    <w:rsid w:val="00A50802"/>
    <w:rsid w:val="00A517E6"/>
    <w:rsid w:val="00A51CCF"/>
    <w:rsid w:val="00A5243E"/>
    <w:rsid w:val="00A529C0"/>
    <w:rsid w:val="00A52A45"/>
    <w:rsid w:val="00A52B16"/>
    <w:rsid w:val="00A53196"/>
    <w:rsid w:val="00A5334F"/>
    <w:rsid w:val="00A53461"/>
    <w:rsid w:val="00A534A7"/>
    <w:rsid w:val="00A534C0"/>
    <w:rsid w:val="00A540E4"/>
    <w:rsid w:val="00A544F4"/>
    <w:rsid w:val="00A54A7A"/>
    <w:rsid w:val="00A54C84"/>
    <w:rsid w:val="00A54D19"/>
    <w:rsid w:val="00A54DE8"/>
    <w:rsid w:val="00A54E0F"/>
    <w:rsid w:val="00A55112"/>
    <w:rsid w:val="00A55323"/>
    <w:rsid w:val="00A554BD"/>
    <w:rsid w:val="00A55B59"/>
    <w:rsid w:val="00A563B5"/>
    <w:rsid w:val="00A56463"/>
    <w:rsid w:val="00A566FD"/>
    <w:rsid w:val="00A568F4"/>
    <w:rsid w:val="00A57312"/>
    <w:rsid w:val="00A5738B"/>
    <w:rsid w:val="00A57D42"/>
    <w:rsid w:val="00A607F1"/>
    <w:rsid w:val="00A60A5D"/>
    <w:rsid w:val="00A60E06"/>
    <w:rsid w:val="00A60E24"/>
    <w:rsid w:val="00A60EC2"/>
    <w:rsid w:val="00A60F91"/>
    <w:rsid w:val="00A617EF"/>
    <w:rsid w:val="00A61B53"/>
    <w:rsid w:val="00A63281"/>
    <w:rsid w:val="00A6341A"/>
    <w:rsid w:val="00A6352B"/>
    <w:rsid w:val="00A646FB"/>
    <w:rsid w:val="00A64AB3"/>
    <w:rsid w:val="00A64B32"/>
    <w:rsid w:val="00A64C57"/>
    <w:rsid w:val="00A64D51"/>
    <w:rsid w:val="00A64D9B"/>
    <w:rsid w:val="00A65CB5"/>
    <w:rsid w:val="00A65EBC"/>
    <w:rsid w:val="00A65EBD"/>
    <w:rsid w:val="00A65FD0"/>
    <w:rsid w:val="00A6602E"/>
    <w:rsid w:val="00A665A3"/>
    <w:rsid w:val="00A66D47"/>
    <w:rsid w:val="00A67410"/>
    <w:rsid w:val="00A67647"/>
    <w:rsid w:val="00A67AD2"/>
    <w:rsid w:val="00A7017E"/>
    <w:rsid w:val="00A7053A"/>
    <w:rsid w:val="00A70EA2"/>
    <w:rsid w:val="00A70FAB"/>
    <w:rsid w:val="00A7103F"/>
    <w:rsid w:val="00A71167"/>
    <w:rsid w:val="00A7195F"/>
    <w:rsid w:val="00A71BA5"/>
    <w:rsid w:val="00A71BB1"/>
    <w:rsid w:val="00A71FA8"/>
    <w:rsid w:val="00A7230F"/>
    <w:rsid w:val="00A7249A"/>
    <w:rsid w:val="00A72912"/>
    <w:rsid w:val="00A72B14"/>
    <w:rsid w:val="00A730C6"/>
    <w:rsid w:val="00A732FD"/>
    <w:rsid w:val="00A735CB"/>
    <w:rsid w:val="00A73A34"/>
    <w:rsid w:val="00A73D2E"/>
    <w:rsid w:val="00A741A6"/>
    <w:rsid w:val="00A75333"/>
    <w:rsid w:val="00A75EC2"/>
    <w:rsid w:val="00A75F5E"/>
    <w:rsid w:val="00A763C5"/>
    <w:rsid w:val="00A764C9"/>
    <w:rsid w:val="00A764EE"/>
    <w:rsid w:val="00A76755"/>
    <w:rsid w:val="00A768DD"/>
    <w:rsid w:val="00A76C2E"/>
    <w:rsid w:val="00A76E70"/>
    <w:rsid w:val="00A76EB1"/>
    <w:rsid w:val="00A773E3"/>
    <w:rsid w:val="00A77818"/>
    <w:rsid w:val="00A77949"/>
    <w:rsid w:val="00A77DF4"/>
    <w:rsid w:val="00A77EB1"/>
    <w:rsid w:val="00A801BE"/>
    <w:rsid w:val="00A80212"/>
    <w:rsid w:val="00A80334"/>
    <w:rsid w:val="00A8057F"/>
    <w:rsid w:val="00A80BB1"/>
    <w:rsid w:val="00A811CE"/>
    <w:rsid w:val="00A815C8"/>
    <w:rsid w:val="00A81947"/>
    <w:rsid w:val="00A819F7"/>
    <w:rsid w:val="00A81C6C"/>
    <w:rsid w:val="00A830AD"/>
    <w:rsid w:val="00A8313A"/>
    <w:rsid w:val="00A8323B"/>
    <w:rsid w:val="00A83245"/>
    <w:rsid w:val="00A8346B"/>
    <w:rsid w:val="00A83993"/>
    <w:rsid w:val="00A83A5A"/>
    <w:rsid w:val="00A83C4F"/>
    <w:rsid w:val="00A83CA4"/>
    <w:rsid w:val="00A83CB7"/>
    <w:rsid w:val="00A84205"/>
    <w:rsid w:val="00A84C43"/>
    <w:rsid w:val="00A84F4E"/>
    <w:rsid w:val="00A85082"/>
    <w:rsid w:val="00A85269"/>
    <w:rsid w:val="00A857D6"/>
    <w:rsid w:val="00A85B45"/>
    <w:rsid w:val="00A85BB7"/>
    <w:rsid w:val="00A8608C"/>
    <w:rsid w:val="00A86658"/>
    <w:rsid w:val="00A867D5"/>
    <w:rsid w:val="00A86A02"/>
    <w:rsid w:val="00A872D9"/>
    <w:rsid w:val="00A87F23"/>
    <w:rsid w:val="00A901CD"/>
    <w:rsid w:val="00A90705"/>
    <w:rsid w:val="00A90820"/>
    <w:rsid w:val="00A908BB"/>
    <w:rsid w:val="00A90A6A"/>
    <w:rsid w:val="00A9123F"/>
    <w:rsid w:val="00A914A9"/>
    <w:rsid w:val="00A91F7C"/>
    <w:rsid w:val="00A9283A"/>
    <w:rsid w:val="00A92873"/>
    <w:rsid w:val="00A92D25"/>
    <w:rsid w:val="00A933F7"/>
    <w:rsid w:val="00A9392F"/>
    <w:rsid w:val="00A93944"/>
    <w:rsid w:val="00A93992"/>
    <w:rsid w:val="00A93DF9"/>
    <w:rsid w:val="00A94540"/>
    <w:rsid w:val="00A94B85"/>
    <w:rsid w:val="00A94E8D"/>
    <w:rsid w:val="00A951DD"/>
    <w:rsid w:val="00A952C9"/>
    <w:rsid w:val="00A95790"/>
    <w:rsid w:val="00A9594D"/>
    <w:rsid w:val="00A95958"/>
    <w:rsid w:val="00A959C8"/>
    <w:rsid w:val="00A95B17"/>
    <w:rsid w:val="00A95D2C"/>
    <w:rsid w:val="00A95EC6"/>
    <w:rsid w:val="00A960BE"/>
    <w:rsid w:val="00A961F5"/>
    <w:rsid w:val="00A964DA"/>
    <w:rsid w:val="00A96EF9"/>
    <w:rsid w:val="00A97284"/>
    <w:rsid w:val="00AA00B4"/>
    <w:rsid w:val="00AA06DA"/>
    <w:rsid w:val="00AA0AC1"/>
    <w:rsid w:val="00AA13D0"/>
    <w:rsid w:val="00AA14E2"/>
    <w:rsid w:val="00AA15A1"/>
    <w:rsid w:val="00AA1D4E"/>
    <w:rsid w:val="00AA1DB4"/>
    <w:rsid w:val="00AA2227"/>
    <w:rsid w:val="00AA28A8"/>
    <w:rsid w:val="00AA2AF6"/>
    <w:rsid w:val="00AA2D0E"/>
    <w:rsid w:val="00AA308A"/>
    <w:rsid w:val="00AA349E"/>
    <w:rsid w:val="00AA4009"/>
    <w:rsid w:val="00AA4461"/>
    <w:rsid w:val="00AA459B"/>
    <w:rsid w:val="00AA4B3B"/>
    <w:rsid w:val="00AA4D92"/>
    <w:rsid w:val="00AA4EEB"/>
    <w:rsid w:val="00AA5059"/>
    <w:rsid w:val="00AA6048"/>
    <w:rsid w:val="00AA60AD"/>
    <w:rsid w:val="00AA7E1E"/>
    <w:rsid w:val="00AA7EA5"/>
    <w:rsid w:val="00AB0454"/>
    <w:rsid w:val="00AB1586"/>
    <w:rsid w:val="00AB15F4"/>
    <w:rsid w:val="00AB1816"/>
    <w:rsid w:val="00AB2321"/>
    <w:rsid w:val="00AB245E"/>
    <w:rsid w:val="00AB2C58"/>
    <w:rsid w:val="00AB2DC2"/>
    <w:rsid w:val="00AB2DF8"/>
    <w:rsid w:val="00AB2FF5"/>
    <w:rsid w:val="00AB33A4"/>
    <w:rsid w:val="00AB35B4"/>
    <w:rsid w:val="00AB3665"/>
    <w:rsid w:val="00AB38F6"/>
    <w:rsid w:val="00AB3B53"/>
    <w:rsid w:val="00AB3B83"/>
    <w:rsid w:val="00AB3BEE"/>
    <w:rsid w:val="00AB401F"/>
    <w:rsid w:val="00AB42E5"/>
    <w:rsid w:val="00AB4525"/>
    <w:rsid w:val="00AB4B90"/>
    <w:rsid w:val="00AB4EE1"/>
    <w:rsid w:val="00AB53F1"/>
    <w:rsid w:val="00AB54EB"/>
    <w:rsid w:val="00AB55E5"/>
    <w:rsid w:val="00AB5BB4"/>
    <w:rsid w:val="00AB611D"/>
    <w:rsid w:val="00AB611E"/>
    <w:rsid w:val="00AB618A"/>
    <w:rsid w:val="00AB6498"/>
    <w:rsid w:val="00AB67BB"/>
    <w:rsid w:val="00AB6830"/>
    <w:rsid w:val="00AB6A18"/>
    <w:rsid w:val="00AB6DAE"/>
    <w:rsid w:val="00AB6F11"/>
    <w:rsid w:val="00AB755A"/>
    <w:rsid w:val="00AB760E"/>
    <w:rsid w:val="00AB783D"/>
    <w:rsid w:val="00AB7A9E"/>
    <w:rsid w:val="00AC00AE"/>
    <w:rsid w:val="00AC00E0"/>
    <w:rsid w:val="00AC026F"/>
    <w:rsid w:val="00AC03F9"/>
    <w:rsid w:val="00AC0DC6"/>
    <w:rsid w:val="00AC0DD1"/>
    <w:rsid w:val="00AC0F05"/>
    <w:rsid w:val="00AC0F52"/>
    <w:rsid w:val="00AC1747"/>
    <w:rsid w:val="00AC2133"/>
    <w:rsid w:val="00AC2182"/>
    <w:rsid w:val="00AC2F5F"/>
    <w:rsid w:val="00AC359F"/>
    <w:rsid w:val="00AC4242"/>
    <w:rsid w:val="00AC425C"/>
    <w:rsid w:val="00AC45A6"/>
    <w:rsid w:val="00AC4BDE"/>
    <w:rsid w:val="00AC5049"/>
    <w:rsid w:val="00AC5282"/>
    <w:rsid w:val="00AC52B6"/>
    <w:rsid w:val="00AC57E5"/>
    <w:rsid w:val="00AC59B5"/>
    <w:rsid w:val="00AC5C1B"/>
    <w:rsid w:val="00AC626F"/>
    <w:rsid w:val="00AC6D09"/>
    <w:rsid w:val="00AC6FF0"/>
    <w:rsid w:val="00AC720F"/>
    <w:rsid w:val="00AC75A7"/>
    <w:rsid w:val="00AC76ED"/>
    <w:rsid w:val="00AC7D0D"/>
    <w:rsid w:val="00AC7F16"/>
    <w:rsid w:val="00AD05A1"/>
    <w:rsid w:val="00AD0792"/>
    <w:rsid w:val="00AD0A60"/>
    <w:rsid w:val="00AD1410"/>
    <w:rsid w:val="00AD154F"/>
    <w:rsid w:val="00AD1898"/>
    <w:rsid w:val="00AD1E69"/>
    <w:rsid w:val="00AD28E7"/>
    <w:rsid w:val="00AD338D"/>
    <w:rsid w:val="00AD3914"/>
    <w:rsid w:val="00AD3B59"/>
    <w:rsid w:val="00AD3C50"/>
    <w:rsid w:val="00AD467C"/>
    <w:rsid w:val="00AD4774"/>
    <w:rsid w:val="00AD49D0"/>
    <w:rsid w:val="00AD4A57"/>
    <w:rsid w:val="00AD4C4C"/>
    <w:rsid w:val="00AD4CC3"/>
    <w:rsid w:val="00AD575E"/>
    <w:rsid w:val="00AD57B1"/>
    <w:rsid w:val="00AD5C82"/>
    <w:rsid w:val="00AD5F90"/>
    <w:rsid w:val="00AD6390"/>
    <w:rsid w:val="00AD63CD"/>
    <w:rsid w:val="00AD69BB"/>
    <w:rsid w:val="00AD6AE9"/>
    <w:rsid w:val="00AD6D30"/>
    <w:rsid w:val="00AD6E92"/>
    <w:rsid w:val="00AD6F8C"/>
    <w:rsid w:val="00AD72ED"/>
    <w:rsid w:val="00AD749F"/>
    <w:rsid w:val="00AE02B3"/>
    <w:rsid w:val="00AE0914"/>
    <w:rsid w:val="00AE0B8F"/>
    <w:rsid w:val="00AE1274"/>
    <w:rsid w:val="00AE1392"/>
    <w:rsid w:val="00AE1692"/>
    <w:rsid w:val="00AE17A1"/>
    <w:rsid w:val="00AE17B2"/>
    <w:rsid w:val="00AE1A76"/>
    <w:rsid w:val="00AE1BB8"/>
    <w:rsid w:val="00AE1CBE"/>
    <w:rsid w:val="00AE2666"/>
    <w:rsid w:val="00AE26DC"/>
    <w:rsid w:val="00AE26E9"/>
    <w:rsid w:val="00AE2C6B"/>
    <w:rsid w:val="00AE3185"/>
    <w:rsid w:val="00AE34A4"/>
    <w:rsid w:val="00AE37DF"/>
    <w:rsid w:val="00AE3992"/>
    <w:rsid w:val="00AE3AAE"/>
    <w:rsid w:val="00AE3BB8"/>
    <w:rsid w:val="00AE3BC8"/>
    <w:rsid w:val="00AE3E28"/>
    <w:rsid w:val="00AE3EB8"/>
    <w:rsid w:val="00AE4298"/>
    <w:rsid w:val="00AE43B0"/>
    <w:rsid w:val="00AE4786"/>
    <w:rsid w:val="00AE4A4F"/>
    <w:rsid w:val="00AE4A75"/>
    <w:rsid w:val="00AE4ACE"/>
    <w:rsid w:val="00AE52B9"/>
    <w:rsid w:val="00AE576B"/>
    <w:rsid w:val="00AE640E"/>
    <w:rsid w:val="00AE671B"/>
    <w:rsid w:val="00AE6A04"/>
    <w:rsid w:val="00AE6BBA"/>
    <w:rsid w:val="00AE6EE1"/>
    <w:rsid w:val="00AE70CF"/>
    <w:rsid w:val="00AE7DE7"/>
    <w:rsid w:val="00AE7EC6"/>
    <w:rsid w:val="00AF0139"/>
    <w:rsid w:val="00AF09A0"/>
    <w:rsid w:val="00AF0EE0"/>
    <w:rsid w:val="00AF12DF"/>
    <w:rsid w:val="00AF1474"/>
    <w:rsid w:val="00AF1508"/>
    <w:rsid w:val="00AF177B"/>
    <w:rsid w:val="00AF1C28"/>
    <w:rsid w:val="00AF1E70"/>
    <w:rsid w:val="00AF2B8C"/>
    <w:rsid w:val="00AF2E52"/>
    <w:rsid w:val="00AF3384"/>
    <w:rsid w:val="00AF3461"/>
    <w:rsid w:val="00AF3699"/>
    <w:rsid w:val="00AF3871"/>
    <w:rsid w:val="00AF3AFA"/>
    <w:rsid w:val="00AF3B01"/>
    <w:rsid w:val="00AF3C41"/>
    <w:rsid w:val="00AF3D23"/>
    <w:rsid w:val="00AF3DF2"/>
    <w:rsid w:val="00AF3FBA"/>
    <w:rsid w:val="00AF415C"/>
    <w:rsid w:val="00AF4264"/>
    <w:rsid w:val="00AF439B"/>
    <w:rsid w:val="00AF4649"/>
    <w:rsid w:val="00AF466C"/>
    <w:rsid w:val="00AF4789"/>
    <w:rsid w:val="00AF4A01"/>
    <w:rsid w:val="00AF4B26"/>
    <w:rsid w:val="00AF4F1F"/>
    <w:rsid w:val="00AF5533"/>
    <w:rsid w:val="00AF69FB"/>
    <w:rsid w:val="00AF6C5E"/>
    <w:rsid w:val="00AF7223"/>
    <w:rsid w:val="00AF72AC"/>
    <w:rsid w:val="00AF7AAF"/>
    <w:rsid w:val="00AF7CE5"/>
    <w:rsid w:val="00AF7F23"/>
    <w:rsid w:val="00B004D3"/>
    <w:rsid w:val="00B007CF"/>
    <w:rsid w:val="00B00CDC"/>
    <w:rsid w:val="00B01792"/>
    <w:rsid w:val="00B018A3"/>
    <w:rsid w:val="00B0223E"/>
    <w:rsid w:val="00B0331B"/>
    <w:rsid w:val="00B03356"/>
    <w:rsid w:val="00B034FC"/>
    <w:rsid w:val="00B0364E"/>
    <w:rsid w:val="00B03D19"/>
    <w:rsid w:val="00B045D7"/>
    <w:rsid w:val="00B047A6"/>
    <w:rsid w:val="00B04F5D"/>
    <w:rsid w:val="00B05303"/>
    <w:rsid w:val="00B054C1"/>
    <w:rsid w:val="00B05567"/>
    <w:rsid w:val="00B05AF8"/>
    <w:rsid w:val="00B06B52"/>
    <w:rsid w:val="00B06B8E"/>
    <w:rsid w:val="00B07E57"/>
    <w:rsid w:val="00B07E8D"/>
    <w:rsid w:val="00B10010"/>
    <w:rsid w:val="00B10CCB"/>
    <w:rsid w:val="00B10D68"/>
    <w:rsid w:val="00B11374"/>
    <w:rsid w:val="00B113E4"/>
    <w:rsid w:val="00B115B0"/>
    <w:rsid w:val="00B119B7"/>
    <w:rsid w:val="00B11FAD"/>
    <w:rsid w:val="00B12131"/>
    <w:rsid w:val="00B130E6"/>
    <w:rsid w:val="00B1363A"/>
    <w:rsid w:val="00B144FC"/>
    <w:rsid w:val="00B14958"/>
    <w:rsid w:val="00B1540D"/>
    <w:rsid w:val="00B155A9"/>
    <w:rsid w:val="00B155CD"/>
    <w:rsid w:val="00B15762"/>
    <w:rsid w:val="00B15F02"/>
    <w:rsid w:val="00B16660"/>
    <w:rsid w:val="00B166B4"/>
    <w:rsid w:val="00B1686F"/>
    <w:rsid w:val="00B17001"/>
    <w:rsid w:val="00B200D0"/>
    <w:rsid w:val="00B2022F"/>
    <w:rsid w:val="00B20636"/>
    <w:rsid w:val="00B208CB"/>
    <w:rsid w:val="00B20BA8"/>
    <w:rsid w:val="00B212B6"/>
    <w:rsid w:val="00B2132E"/>
    <w:rsid w:val="00B2258D"/>
    <w:rsid w:val="00B22890"/>
    <w:rsid w:val="00B22921"/>
    <w:rsid w:val="00B23429"/>
    <w:rsid w:val="00B234A9"/>
    <w:rsid w:val="00B23572"/>
    <w:rsid w:val="00B23785"/>
    <w:rsid w:val="00B23811"/>
    <w:rsid w:val="00B23B7B"/>
    <w:rsid w:val="00B23E6D"/>
    <w:rsid w:val="00B24422"/>
    <w:rsid w:val="00B2479E"/>
    <w:rsid w:val="00B24B2D"/>
    <w:rsid w:val="00B24B36"/>
    <w:rsid w:val="00B24CD6"/>
    <w:rsid w:val="00B254D5"/>
    <w:rsid w:val="00B259F2"/>
    <w:rsid w:val="00B25B7F"/>
    <w:rsid w:val="00B25EA0"/>
    <w:rsid w:val="00B26411"/>
    <w:rsid w:val="00B264C6"/>
    <w:rsid w:val="00B26B3A"/>
    <w:rsid w:val="00B26C2D"/>
    <w:rsid w:val="00B26ECA"/>
    <w:rsid w:val="00B27163"/>
    <w:rsid w:val="00B27199"/>
    <w:rsid w:val="00B27211"/>
    <w:rsid w:val="00B2739D"/>
    <w:rsid w:val="00B27731"/>
    <w:rsid w:val="00B27B05"/>
    <w:rsid w:val="00B27DA6"/>
    <w:rsid w:val="00B30087"/>
    <w:rsid w:val="00B30449"/>
    <w:rsid w:val="00B304A1"/>
    <w:rsid w:val="00B30C5B"/>
    <w:rsid w:val="00B3120A"/>
    <w:rsid w:val="00B31310"/>
    <w:rsid w:val="00B314EF"/>
    <w:rsid w:val="00B31741"/>
    <w:rsid w:val="00B325BE"/>
    <w:rsid w:val="00B32850"/>
    <w:rsid w:val="00B32B9D"/>
    <w:rsid w:val="00B32BB5"/>
    <w:rsid w:val="00B32CE3"/>
    <w:rsid w:val="00B3311F"/>
    <w:rsid w:val="00B335A1"/>
    <w:rsid w:val="00B3381D"/>
    <w:rsid w:val="00B338D6"/>
    <w:rsid w:val="00B3435E"/>
    <w:rsid w:val="00B34380"/>
    <w:rsid w:val="00B34B6C"/>
    <w:rsid w:val="00B34B96"/>
    <w:rsid w:val="00B34BEA"/>
    <w:rsid w:val="00B357EE"/>
    <w:rsid w:val="00B3592C"/>
    <w:rsid w:val="00B35A47"/>
    <w:rsid w:val="00B36096"/>
    <w:rsid w:val="00B3664C"/>
    <w:rsid w:val="00B371A7"/>
    <w:rsid w:val="00B40A9F"/>
    <w:rsid w:val="00B40CB4"/>
    <w:rsid w:val="00B41933"/>
    <w:rsid w:val="00B41F34"/>
    <w:rsid w:val="00B42320"/>
    <w:rsid w:val="00B42BC1"/>
    <w:rsid w:val="00B433C5"/>
    <w:rsid w:val="00B4398D"/>
    <w:rsid w:val="00B43D69"/>
    <w:rsid w:val="00B43F50"/>
    <w:rsid w:val="00B4407E"/>
    <w:rsid w:val="00B44466"/>
    <w:rsid w:val="00B44481"/>
    <w:rsid w:val="00B458C7"/>
    <w:rsid w:val="00B45FBD"/>
    <w:rsid w:val="00B46ABB"/>
    <w:rsid w:val="00B46EE4"/>
    <w:rsid w:val="00B47008"/>
    <w:rsid w:val="00B4729F"/>
    <w:rsid w:val="00B4776D"/>
    <w:rsid w:val="00B478D9"/>
    <w:rsid w:val="00B50218"/>
    <w:rsid w:val="00B503E4"/>
    <w:rsid w:val="00B504BA"/>
    <w:rsid w:val="00B50529"/>
    <w:rsid w:val="00B508CE"/>
    <w:rsid w:val="00B50BFD"/>
    <w:rsid w:val="00B50C81"/>
    <w:rsid w:val="00B50E20"/>
    <w:rsid w:val="00B50F8B"/>
    <w:rsid w:val="00B513CD"/>
    <w:rsid w:val="00B51450"/>
    <w:rsid w:val="00B5166B"/>
    <w:rsid w:val="00B517CC"/>
    <w:rsid w:val="00B517FF"/>
    <w:rsid w:val="00B5228B"/>
    <w:rsid w:val="00B5228D"/>
    <w:rsid w:val="00B528C2"/>
    <w:rsid w:val="00B52F56"/>
    <w:rsid w:val="00B52FEC"/>
    <w:rsid w:val="00B536EB"/>
    <w:rsid w:val="00B53A4A"/>
    <w:rsid w:val="00B540E2"/>
    <w:rsid w:val="00B5413F"/>
    <w:rsid w:val="00B546B8"/>
    <w:rsid w:val="00B5481F"/>
    <w:rsid w:val="00B54C29"/>
    <w:rsid w:val="00B55162"/>
    <w:rsid w:val="00B5525F"/>
    <w:rsid w:val="00B5548F"/>
    <w:rsid w:val="00B559D3"/>
    <w:rsid w:val="00B562D4"/>
    <w:rsid w:val="00B570E2"/>
    <w:rsid w:val="00B57807"/>
    <w:rsid w:val="00B57C7E"/>
    <w:rsid w:val="00B57F7F"/>
    <w:rsid w:val="00B60679"/>
    <w:rsid w:val="00B60F55"/>
    <w:rsid w:val="00B614A3"/>
    <w:rsid w:val="00B61744"/>
    <w:rsid w:val="00B61880"/>
    <w:rsid w:val="00B6190D"/>
    <w:rsid w:val="00B61F5E"/>
    <w:rsid w:val="00B61FE1"/>
    <w:rsid w:val="00B61FE2"/>
    <w:rsid w:val="00B6203C"/>
    <w:rsid w:val="00B62363"/>
    <w:rsid w:val="00B62756"/>
    <w:rsid w:val="00B628A9"/>
    <w:rsid w:val="00B62FCB"/>
    <w:rsid w:val="00B63A07"/>
    <w:rsid w:val="00B63A38"/>
    <w:rsid w:val="00B6426D"/>
    <w:rsid w:val="00B6436A"/>
    <w:rsid w:val="00B643A3"/>
    <w:rsid w:val="00B645AA"/>
    <w:rsid w:val="00B64870"/>
    <w:rsid w:val="00B64ABF"/>
    <w:rsid w:val="00B64F57"/>
    <w:rsid w:val="00B653F7"/>
    <w:rsid w:val="00B65534"/>
    <w:rsid w:val="00B655F9"/>
    <w:rsid w:val="00B65617"/>
    <w:rsid w:val="00B65AB7"/>
    <w:rsid w:val="00B65C2F"/>
    <w:rsid w:val="00B66011"/>
    <w:rsid w:val="00B662C0"/>
    <w:rsid w:val="00B6673A"/>
    <w:rsid w:val="00B67AC0"/>
    <w:rsid w:val="00B70B42"/>
    <w:rsid w:val="00B71B4F"/>
    <w:rsid w:val="00B722FD"/>
    <w:rsid w:val="00B72BDC"/>
    <w:rsid w:val="00B72DB9"/>
    <w:rsid w:val="00B733E9"/>
    <w:rsid w:val="00B7369B"/>
    <w:rsid w:val="00B73A7B"/>
    <w:rsid w:val="00B73E12"/>
    <w:rsid w:val="00B7416C"/>
    <w:rsid w:val="00B7457B"/>
    <w:rsid w:val="00B74A61"/>
    <w:rsid w:val="00B74CD5"/>
    <w:rsid w:val="00B75142"/>
    <w:rsid w:val="00B7522F"/>
    <w:rsid w:val="00B758FE"/>
    <w:rsid w:val="00B75D15"/>
    <w:rsid w:val="00B7606D"/>
    <w:rsid w:val="00B762CC"/>
    <w:rsid w:val="00B766C7"/>
    <w:rsid w:val="00B768F9"/>
    <w:rsid w:val="00B76D98"/>
    <w:rsid w:val="00B76EAA"/>
    <w:rsid w:val="00B77155"/>
    <w:rsid w:val="00B77481"/>
    <w:rsid w:val="00B774C1"/>
    <w:rsid w:val="00B801E4"/>
    <w:rsid w:val="00B8058F"/>
    <w:rsid w:val="00B80B98"/>
    <w:rsid w:val="00B80E04"/>
    <w:rsid w:val="00B811CB"/>
    <w:rsid w:val="00B8165A"/>
    <w:rsid w:val="00B819EA"/>
    <w:rsid w:val="00B81FB6"/>
    <w:rsid w:val="00B823D5"/>
    <w:rsid w:val="00B826F4"/>
    <w:rsid w:val="00B82945"/>
    <w:rsid w:val="00B82A8B"/>
    <w:rsid w:val="00B82C2F"/>
    <w:rsid w:val="00B82EEC"/>
    <w:rsid w:val="00B82F23"/>
    <w:rsid w:val="00B8397B"/>
    <w:rsid w:val="00B839EF"/>
    <w:rsid w:val="00B83EC9"/>
    <w:rsid w:val="00B8409E"/>
    <w:rsid w:val="00B84584"/>
    <w:rsid w:val="00B846FD"/>
    <w:rsid w:val="00B847BC"/>
    <w:rsid w:val="00B848D1"/>
    <w:rsid w:val="00B8555D"/>
    <w:rsid w:val="00B85CEA"/>
    <w:rsid w:val="00B8610C"/>
    <w:rsid w:val="00B8615D"/>
    <w:rsid w:val="00B867B0"/>
    <w:rsid w:val="00B86B1F"/>
    <w:rsid w:val="00B900A0"/>
    <w:rsid w:val="00B905DE"/>
    <w:rsid w:val="00B90B16"/>
    <w:rsid w:val="00B90DB4"/>
    <w:rsid w:val="00B90F23"/>
    <w:rsid w:val="00B91043"/>
    <w:rsid w:val="00B91096"/>
    <w:rsid w:val="00B91718"/>
    <w:rsid w:val="00B91C2E"/>
    <w:rsid w:val="00B921A1"/>
    <w:rsid w:val="00B92325"/>
    <w:rsid w:val="00B92359"/>
    <w:rsid w:val="00B926C4"/>
    <w:rsid w:val="00B928E0"/>
    <w:rsid w:val="00B92FD5"/>
    <w:rsid w:val="00B93718"/>
    <w:rsid w:val="00B93C90"/>
    <w:rsid w:val="00B93ED5"/>
    <w:rsid w:val="00B94601"/>
    <w:rsid w:val="00B9461D"/>
    <w:rsid w:val="00B94860"/>
    <w:rsid w:val="00B95336"/>
    <w:rsid w:val="00B95429"/>
    <w:rsid w:val="00B95BBA"/>
    <w:rsid w:val="00B966AB"/>
    <w:rsid w:val="00B96C10"/>
    <w:rsid w:val="00B96C19"/>
    <w:rsid w:val="00B96E25"/>
    <w:rsid w:val="00B972B6"/>
    <w:rsid w:val="00B974D9"/>
    <w:rsid w:val="00B976D6"/>
    <w:rsid w:val="00B97AC9"/>
    <w:rsid w:val="00B97B83"/>
    <w:rsid w:val="00B97F24"/>
    <w:rsid w:val="00BA02FE"/>
    <w:rsid w:val="00BA031C"/>
    <w:rsid w:val="00BA04DC"/>
    <w:rsid w:val="00BA083E"/>
    <w:rsid w:val="00BA0CC2"/>
    <w:rsid w:val="00BA1213"/>
    <w:rsid w:val="00BA1350"/>
    <w:rsid w:val="00BA1453"/>
    <w:rsid w:val="00BA1A14"/>
    <w:rsid w:val="00BA1A25"/>
    <w:rsid w:val="00BA2009"/>
    <w:rsid w:val="00BA2B4C"/>
    <w:rsid w:val="00BA2B93"/>
    <w:rsid w:val="00BA3222"/>
    <w:rsid w:val="00BA3485"/>
    <w:rsid w:val="00BA3F5B"/>
    <w:rsid w:val="00BA3FA0"/>
    <w:rsid w:val="00BA4755"/>
    <w:rsid w:val="00BA4C07"/>
    <w:rsid w:val="00BA4E77"/>
    <w:rsid w:val="00BA54D3"/>
    <w:rsid w:val="00BA57F1"/>
    <w:rsid w:val="00BA5991"/>
    <w:rsid w:val="00BA5D6D"/>
    <w:rsid w:val="00BA5DD4"/>
    <w:rsid w:val="00BA61DA"/>
    <w:rsid w:val="00BA69DF"/>
    <w:rsid w:val="00BA6B00"/>
    <w:rsid w:val="00BA740F"/>
    <w:rsid w:val="00BA767B"/>
    <w:rsid w:val="00BA78AF"/>
    <w:rsid w:val="00BA7904"/>
    <w:rsid w:val="00BA7ECA"/>
    <w:rsid w:val="00BB14E5"/>
    <w:rsid w:val="00BB2185"/>
    <w:rsid w:val="00BB2271"/>
    <w:rsid w:val="00BB262B"/>
    <w:rsid w:val="00BB31C8"/>
    <w:rsid w:val="00BB3514"/>
    <w:rsid w:val="00BB3777"/>
    <w:rsid w:val="00BB39BB"/>
    <w:rsid w:val="00BB3C31"/>
    <w:rsid w:val="00BB44D4"/>
    <w:rsid w:val="00BB47E8"/>
    <w:rsid w:val="00BB6176"/>
    <w:rsid w:val="00BB62E6"/>
    <w:rsid w:val="00BB63B2"/>
    <w:rsid w:val="00BB63CE"/>
    <w:rsid w:val="00BB68CD"/>
    <w:rsid w:val="00BB6A15"/>
    <w:rsid w:val="00BB6E33"/>
    <w:rsid w:val="00BB6FD2"/>
    <w:rsid w:val="00BB7777"/>
    <w:rsid w:val="00BB7849"/>
    <w:rsid w:val="00BB7C62"/>
    <w:rsid w:val="00BB7F4A"/>
    <w:rsid w:val="00BC05FF"/>
    <w:rsid w:val="00BC0C47"/>
    <w:rsid w:val="00BC18D0"/>
    <w:rsid w:val="00BC1DD9"/>
    <w:rsid w:val="00BC2363"/>
    <w:rsid w:val="00BC276C"/>
    <w:rsid w:val="00BC2A22"/>
    <w:rsid w:val="00BC33AA"/>
    <w:rsid w:val="00BC3586"/>
    <w:rsid w:val="00BC3713"/>
    <w:rsid w:val="00BC38F4"/>
    <w:rsid w:val="00BC3B44"/>
    <w:rsid w:val="00BC3C6E"/>
    <w:rsid w:val="00BC3FFC"/>
    <w:rsid w:val="00BC4233"/>
    <w:rsid w:val="00BC42D7"/>
    <w:rsid w:val="00BC430E"/>
    <w:rsid w:val="00BC4CA2"/>
    <w:rsid w:val="00BC4F85"/>
    <w:rsid w:val="00BC5257"/>
    <w:rsid w:val="00BC56E6"/>
    <w:rsid w:val="00BC5D4B"/>
    <w:rsid w:val="00BC680A"/>
    <w:rsid w:val="00BC6A3D"/>
    <w:rsid w:val="00BC6C81"/>
    <w:rsid w:val="00BC7227"/>
    <w:rsid w:val="00BC73F5"/>
    <w:rsid w:val="00BC77BD"/>
    <w:rsid w:val="00BC7C9F"/>
    <w:rsid w:val="00BD0166"/>
    <w:rsid w:val="00BD01D1"/>
    <w:rsid w:val="00BD0326"/>
    <w:rsid w:val="00BD08D4"/>
    <w:rsid w:val="00BD0FED"/>
    <w:rsid w:val="00BD12A6"/>
    <w:rsid w:val="00BD16FB"/>
    <w:rsid w:val="00BD1CCA"/>
    <w:rsid w:val="00BD1D5C"/>
    <w:rsid w:val="00BD2219"/>
    <w:rsid w:val="00BD2319"/>
    <w:rsid w:val="00BD275D"/>
    <w:rsid w:val="00BD2DA7"/>
    <w:rsid w:val="00BD2FEC"/>
    <w:rsid w:val="00BD39FD"/>
    <w:rsid w:val="00BD3A24"/>
    <w:rsid w:val="00BD41BF"/>
    <w:rsid w:val="00BD48EA"/>
    <w:rsid w:val="00BD4987"/>
    <w:rsid w:val="00BD4E78"/>
    <w:rsid w:val="00BD5A55"/>
    <w:rsid w:val="00BD5AB9"/>
    <w:rsid w:val="00BD5CAC"/>
    <w:rsid w:val="00BD5E6D"/>
    <w:rsid w:val="00BD5E9A"/>
    <w:rsid w:val="00BD63BC"/>
    <w:rsid w:val="00BD6449"/>
    <w:rsid w:val="00BD6CDE"/>
    <w:rsid w:val="00BD6F2D"/>
    <w:rsid w:val="00BD71AD"/>
    <w:rsid w:val="00BD7726"/>
    <w:rsid w:val="00BD78F9"/>
    <w:rsid w:val="00BD7EDA"/>
    <w:rsid w:val="00BE023A"/>
    <w:rsid w:val="00BE027C"/>
    <w:rsid w:val="00BE0A6F"/>
    <w:rsid w:val="00BE0DB0"/>
    <w:rsid w:val="00BE0FF4"/>
    <w:rsid w:val="00BE1062"/>
    <w:rsid w:val="00BE1463"/>
    <w:rsid w:val="00BE161F"/>
    <w:rsid w:val="00BE1F94"/>
    <w:rsid w:val="00BE2190"/>
    <w:rsid w:val="00BE24E3"/>
    <w:rsid w:val="00BE26B3"/>
    <w:rsid w:val="00BE2BE6"/>
    <w:rsid w:val="00BE2DC1"/>
    <w:rsid w:val="00BE2EE9"/>
    <w:rsid w:val="00BE2F46"/>
    <w:rsid w:val="00BE3279"/>
    <w:rsid w:val="00BE33BA"/>
    <w:rsid w:val="00BE3465"/>
    <w:rsid w:val="00BE3CCC"/>
    <w:rsid w:val="00BE3DCC"/>
    <w:rsid w:val="00BE3DF1"/>
    <w:rsid w:val="00BE410F"/>
    <w:rsid w:val="00BE427C"/>
    <w:rsid w:val="00BE4759"/>
    <w:rsid w:val="00BE4A46"/>
    <w:rsid w:val="00BE4BFA"/>
    <w:rsid w:val="00BE52D7"/>
    <w:rsid w:val="00BE5ECF"/>
    <w:rsid w:val="00BE5F8C"/>
    <w:rsid w:val="00BE6257"/>
    <w:rsid w:val="00BE675A"/>
    <w:rsid w:val="00BE69EE"/>
    <w:rsid w:val="00BE7328"/>
    <w:rsid w:val="00BE77A7"/>
    <w:rsid w:val="00BE79CB"/>
    <w:rsid w:val="00BE7B76"/>
    <w:rsid w:val="00BE7C26"/>
    <w:rsid w:val="00BE7EA4"/>
    <w:rsid w:val="00BF0123"/>
    <w:rsid w:val="00BF021E"/>
    <w:rsid w:val="00BF049E"/>
    <w:rsid w:val="00BF07EE"/>
    <w:rsid w:val="00BF0DD4"/>
    <w:rsid w:val="00BF11BA"/>
    <w:rsid w:val="00BF142D"/>
    <w:rsid w:val="00BF15DB"/>
    <w:rsid w:val="00BF1973"/>
    <w:rsid w:val="00BF1AC9"/>
    <w:rsid w:val="00BF1CD1"/>
    <w:rsid w:val="00BF1F04"/>
    <w:rsid w:val="00BF1F9E"/>
    <w:rsid w:val="00BF20E2"/>
    <w:rsid w:val="00BF29D9"/>
    <w:rsid w:val="00BF3914"/>
    <w:rsid w:val="00BF3965"/>
    <w:rsid w:val="00BF3BFB"/>
    <w:rsid w:val="00BF3D48"/>
    <w:rsid w:val="00BF467B"/>
    <w:rsid w:val="00BF47C9"/>
    <w:rsid w:val="00BF4843"/>
    <w:rsid w:val="00BF518F"/>
    <w:rsid w:val="00BF5193"/>
    <w:rsid w:val="00BF5345"/>
    <w:rsid w:val="00BF5865"/>
    <w:rsid w:val="00BF5E51"/>
    <w:rsid w:val="00BF5F56"/>
    <w:rsid w:val="00BF630C"/>
    <w:rsid w:val="00BF69DE"/>
    <w:rsid w:val="00BF6F80"/>
    <w:rsid w:val="00BF7B8B"/>
    <w:rsid w:val="00C005F8"/>
    <w:rsid w:val="00C01CA8"/>
    <w:rsid w:val="00C01F1C"/>
    <w:rsid w:val="00C020FC"/>
    <w:rsid w:val="00C02257"/>
    <w:rsid w:val="00C02715"/>
    <w:rsid w:val="00C02A47"/>
    <w:rsid w:val="00C02C5A"/>
    <w:rsid w:val="00C03F09"/>
    <w:rsid w:val="00C04606"/>
    <w:rsid w:val="00C047FF"/>
    <w:rsid w:val="00C04C15"/>
    <w:rsid w:val="00C0567B"/>
    <w:rsid w:val="00C05BFB"/>
    <w:rsid w:val="00C05D4A"/>
    <w:rsid w:val="00C06846"/>
    <w:rsid w:val="00C068F3"/>
    <w:rsid w:val="00C069CE"/>
    <w:rsid w:val="00C06AAC"/>
    <w:rsid w:val="00C07231"/>
    <w:rsid w:val="00C073CF"/>
    <w:rsid w:val="00C0742E"/>
    <w:rsid w:val="00C074EB"/>
    <w:rsid w:val="00C07A38"/>
    <w:rsid w:val="00C10065"/>
    <w:rsid w:val="00C100CC"/>
    <w:rsid w:val="00C102CC"/>
    <w:rsid w:val="00C10558"/>
    <w:rsid w:val="00C10E58"/>
    <w:rsid w:val="00C11223"/>
    <w:rsid w:val="00C117EE"/>
    <w:rsid w:val="00C123D8"/>
    <w:rsid w:val="00C12483"/>
    <w:rsid w:val="00C125ED"/>
    <w:rsid w:val="00C12890"/>
    <w:rsid w:val="00C12981"/>
    <w:rsid w:val="00C13060"/>
    <w:rsid w:val="00C1319C"/>
    <w:rsid w:val="00C14101"/>
    <w:rsid w:val="00C14314"/>
    <w:rsid w:val="00C144C9"/>
    <w:rsid w:val="00C1486A"/>
    <w:rsid w:val="00C14ABC"/>
    <w:rsid w:val="00C153BE"/>
    <w:rsid w:val="00C15802"/>
    <w:rsid w:val="00C1621D"/>
    <w:rsid w:val="00C164BB"/>
    <w:rsid w:val="00C1698B"/>
    <w:rsid w:val="00C16B08"/>
    <w:rsid w:val="00C16C36"/>
    <w:rsid w:val="00C17088"/>
    <w:rsid w:val="00C171C0"/>
    <w:rsid w:val="00C17811"/>
    <w:rsid w:val="00C17822"/>
    <w:rsid w:val="00C17DEB"/>
    <w:rsid w:val="00C17FE5"/>
    <w:rsid w:val="00C20569"/>
    <w:rsid w:val="00C208F1"/>
    <w:rsid w:val="00C20B81"/>
    <w:rsid w:val="00C20D4E"/>
    <w:rsid w:val="00C20ED9"/>
    <w:rsid w:val="00C2263C"/>
    <w:rsid w:val="00C2264F"/>
    <w:rsid w:val="00C22AF0"/>
    <w:rsid w:val="00C22D0C"/>
    <w:rsid w:val="00C23393"/>
    <w:rsid w:val="00C234FA"/>
    <w:rsid w:val="00C23D71"/>
    <w:rsid w:val="00C240D0"/>
    <w:rsid w:val="00C2473B"/>
    <w:rsid w:val="00C25376"/>
    <w:rsid w:val="00C2544D"/>
    <w:rsid w:val="00C2565D"/>
    <w:rsid w:val="00C25720"/>
    <w:rsid w:val="00C257D4"/>
    <w:rsid w:val="00C25E54"/>
    <w:rsid w:val="00C2698F"/>
    <w:rsid w:val="00C26A0B"/>
    <w:rsid w:val="00C26F46"/>
    <w:rsid w:val="00C2781E"/>
    <w:rsid w:val="00C27AC2"/>
    <w:rsid w:val="00C27FDD"/>
    <w:rsid w:val="00C304C3"/>
    <w:rsid w:val="00C307DF"/>
    <w:rsid w:val="00C311E1"/>
    <w:rsid w:val="00C31567"/>
    <w:rsid w:val="00C31DDD"/>
    <w:rsid w:val="00C31FB8"/>
    <w:rsid w:val="00C3234B"/>
    <w:rsid w:val="00C3266E"/>
    <w:rsid w:val="00C33352"/>
    <w:rsid w:val="00C33796"/>
    <w:rsid w:val="00C34274"/>
    <w:rsid w:val="00C346C5"/>
    <w:rsid w:val="00C347BC"/>
    <w:rsid w:val="00C35539"/>
    <w:rsid w:val="00C35807"/>
    <w:rsid w:val="00C36486"/>
    <w:rsid w:val="00C36572"/>
    <w:rsid w:val="00C365C5"/>
    <w:rsid w:val="00C36CE2"/>
    <w:rsid w:val="00C378C4"/>
    <w:rsid w:val="00C37AAB"/>
    <w:rsid w:val="00C37DEB"/>
    <w:rsid w:val="00C40692"/>
    <w:rsid w:val="00C40831"/>
    <w:rsid w:val="00C4085E"/>
    <w:rsid w:val="00C41CDD"/>
    <w:rsid w:val="00C424C6"/>
    <w:rsid w:val="00C42E1E"/>
    <w:rsid w:val="00C4365D"/>
    <w:rsid w:val="00C436DB"/>
    <w:rsid w:val="00C43A4D"/>
    <w:rsid w:val="00C43D6F"/>
    <w:rsid w:val="00C43D74"/>
    <w:rsid w:val="00C4402E"/>
    <w:rsid w:val="00C444DC"/>
    <w:rsid w:val="00C44A38"/>
    <w:rsid w:val="00C44D69"/>
    <w:rsid w:val="00C453FD"/>
    <w:rsid w:val="00C458EB"/>
    <w:rsid w:val="00C45E3B"/>
    <w:rsid w:val="00C45E97"/>
    <w:rsid w:val="00C45FB2"/>
    <w:rsid w:val="00C45FDA"/>
    <w:rsid w:val="00C4657E"/>
    <w:rsid w:val="00C46796"/>
    <w:rsid w:val="00C46E6A"/>
    <w:rsid w:val="00C46FC4"/>
    <w:rsid w:val="00C47423"/>
    <w:rsid w:val="00C47885"/>
    <w:rsid w:val="00C47EC0"/>
    <w:rsid w:val="00C501FF"/>
    <w:rsid w:val="00C50589"/>
    <w:rsid w:val="00C50813"/>
    <w:rsid w:val="00C508C3"/>
    <w:rsid w:val="00C50A5F"/>
    <w:rsid w:val="00C50CC3"/>
    <w:rsid w:val="00C50CDE"/>
    <w:rsid w:val="00C50E76"/>
    <w:rsid w:val="00C51151"/>
    <w:rsid w:val="00C5118A"/>
    <w:rsid w:val="00C518B3"/>
    <w:rsid w:val="00C52059"/>
    <w:rsid w:val="00C52393"/>
    <w:rsid w:val="00C52A2B"/>
    <w:rsid w:val="00C52EC6"/>
    <w:rsid w:val="00C53269"/>
    <w:rsid w:val="00C5380D"/>
    <w:rsid w:val="00C538E0"/>
    <w:rsid w:val="00C549B3"/>
    <w:rsid w:val="00C550D3"/>
    <w:rsid w:val="00C5510B"/>
    <w:rsid w:val="00C552E9"/>
    <w:rsid w:val="00C55452"/>
    <w:rsid w:val="00C5545F"/>
    <w:rsid w:val="00C55ABE"/>
    <w:rsid w:val="00C55FEC"/>
    <w:rsid w:val="00C56703"/>
    <w:rsid w:val="00C567B6"/>
    <w:rsid w:val="00C56AEC"/>
    <w:rsid w:val="00C5702B"/>
    <w:rsid w:val="00C573AD"/>
    <w:rsid w:val="00C574EA"/>
    <w:rsid w:val="00C57A98"/>
    <w:rsid w:val="00C57D18"/>
    <w:rsid w:val="00C60BA4"/>
    <w:rsid w:val="00C61034"/>
    <w:rsid w:val="00C61148"/>
    <w:rsid w:val="00C61299"/>
    <w:rsid w:val="00C620A0"/>
    <w:rsid w:val="00C62289"/>
    <w:rsid w:val="00C627AA"/>
    <w:rsid w:val="00C62E9F"/>
    <w:rsid w:val="00C62F0E"/>
    <w:rsid w:val="00C62F72"/>
    <w:rsid w:val="00C62FDD"/>
    <w:rsid w:val="00C63344"/>
    <w:rsid w:val="00C637DA"/>
    <w:rsid w:val="00C65123"/>
    <w:rsid w:val="00C6516C"/>
    <w:rsid w:val="00C65258"/>
    <w:rsid w:val="00C65630"/>
    <w:rsid w:val="00C6586D"/>
    <w:rsid w:val="00C65DD4"/>
    <w:rsid w:val="00C66566"/>
    <w:rsid w:val="00C66683"/>
    <w:rsid w:val="00C6671F"/>
    <w:rsid w:val="00C66B4B"/>
    <w:rsid w:val="00C671FD"/>
    <w:rsid w:val="00C674DC"/>
    <w:rsid w:val="00C70437"/>
    <w:rsid w:val="00C708AA"/>
    <w:rsid w:val="00C70A08"/>
    <w:rsid w:val="00C70AC5"/>
    <w:rsid w:val="00C712FA"/>
    <w:rsid w:val="00C7135D"/>
    <w:rsid w:val="00C713DF"/>
    <w:rsid w:val="00C7180F"/>
    <w:rsid w:val="00C71935"/>
    <w:rsid w:val="00C71C3D"/>
    <w:rsid w:val="00C71E0C"/>
    <w:rsid w:val="00C7224F"/>
    <w:rsid w:val="00C72708"/>
    <w:rsid w:val="00C72B5C"/>
    <w:rsid w:val="00C72B63"/>
    <w:rsid w:val="00C73D7A"/>
    <w:rsid w:val="00C7463F"/>
    <w:rsid w:val="00C748D3"/>
    <w:rsid w:val="00C74A67"/>
    <w:rsid w:val="00C74B94"/>
    <w:rsid w:val="00C74EAD"/>
    <w:rsid w:val="00C7596D"/>
    <w:rsid w:val="00C75B06"/>
    <w:rsid w:val="00C75B59"/>
    <w:rsid w:val="00C75CAD"/>
    <w:rsid w:val="00C76610"/>
    <w:rsid w:val="00C76668"/>
    <w:rsid w:val="00C7691A"/>
    <w:rsid w:val="00C76ABE"/>
    <w:rsid w:val="00C76B14"/>
    <w:rsid w:val="00C76F8B"/>
    <w:rsid w:val="00C77410"/>
    <w:rsid w:val="00C775A5"/>
    <w:rsid w:val="00C77938"/>
    <w:rsid w:val="00C77969"/>
    <w:rsid w:val="00C779E2"/>
    <w:rsid w:val="00C77A83"/>
    <w:rsid w:val="00C77C28"/>
    <w:rsid w:val="00C80424"/>
    <w:rsid w:val="00C808F1"/>
    <w:rsid w:val="00C80F15"/>
    <w:rsid w:val="00C811E6"/>
    <w:rsid w:val="00C8169A"/>
    <w:rsid w:val="00C817FB"/>
    <w:rsid w:val="00C82253"/>
    <w:rsid w:val="00C827DC"/>
    <w:rsid w:val="00C8316D"/>
    <w:rsid w:val="00C83559"/>
    <w:rsid w:val="00C83BAF"/>
    <w:rsid w:val="00C83C4E"/>
    <w:rsid w:val="00C83DEE"/>
    <w:rsid w:val="00C843D2"/>
    <w:rsid w:val="00C84788"/>
    <w:rsid w:val="00C848E3"/>
    <w:rsid w:val="00C849AD"/>
    <w:rsid w:val="00C84A03"/>
    <w:rsid w:val="00C84D87"/>
    <w:rsid w:val="00C85076"/>
    <w:rsid w:val="00C85563"/>
    <w:rsid w:val="00C861B5"/>
    <w:rsid w:val="00C865CD"/>
    <w:rsid w:val="00C866F4"/>
    <w:rsid w:val="00C86C38"/>
    <w:rsid w:val="00C86F1A"/>
    <w:rsid w:val="00C87517"/>
    <w:rsid w:val="00C87EB2"/>
    <w:rsid w:val="00C90207"/>
    <w:rsid w:val="00C90445"/>
    <w:rsid w:val="00C90464"/>
    <w:rsid w:val="00C90811"/>
    <w:rsid w:val="00C91264"/>
    <w:rsid w:val="00C91536"/>
    <w:rsid w:val="00C9257F"/>
    <w:rsid w:val="00C92B5D"/>
    <w:rsid w:val="00C932AE"/>
    <w:rsid w:val="00C934D8"/>
    <w:rsid w:val="00C93681"/>
    <w:rsid w:val="00C93705"/>
    <w:rsid w:val="00C9397E"/>
    <w:rsid w:val="00C94002"/>
    <w:rsid w:val="00C94D2B"/>
    <w:rsid w:val="00C94F72"/>
    <w:rsid w:val="00C95278"/>
    <w:rsid w:val="00C955B4"/>
    <w:rsid w:val="00C957B5"/>
    <w:rsid w:val="00C95DA3"/>
    <w:rsid w:val="00C95E1B"/>
    <w:rsid w:val="00C95E78"/>
    <w:rsid w:val="00C9658B"/>
    <w:rsid w:val="00C96F55"/>
    <w:rsid w:val="00C97742"/>
    <w:rsid w:val="00C97A18"/>
    <w:rsid w:val="00C97BD5"/>
    <w:rsid w:val="00CA0159"/>
    <w:rsid w:val="00CA04A5"/>
    <w:rsid w:val="00CA0564"/>
    <w:rsid w:val="00CA0894"/>
    <w:rsid w:val="00CA09E4"/>
    <w:rsid w:val="00CA0C6D"/>
    <w:rsid w:val="00CA10C0"/>
    <w:rsid w:val="00CA132D"/>
    <w:rsid w:val="00CA1624"/>
    <w:rsid w:val="00CA1B48"/>
    <w:rsid w:val="00CA1C2B"/>
    <w:rsid w:val="00CA1CBC"/>
    <w:rsid w:val="00CA1E74"/>
    <w:rsid w:val="00CA2266"/>
    <w:rsid w:val="00CA2593"/>
    <w:rsid w:val="00CA2E5E"/>
    <w:rsid w:val="00CA32B6"/>
    <w:rsid w:val="00CA332E"/>
    <w:rsid w:val="00CA35F7"/>
    <w:rsid w:val="00CA3AD0"/>
    <w:rsid w:val="00CA3BE6"/>
    <w:rsid w:val="00CA3F75"/>
    <w:rsid w:val="00CA4152"/>
    <w:rsid w:val="00CA4205"/>
    <w:rsid w:val="00CA434A"/>
    <w:rsid w:val="00CA4629"/>
    <w:rsid w:val="00CA48C8"/>
    <w:rsid w:val="00CA4A28"/>
    <w:rsid w:val="00CA5722"/>
    <w:rsid w:val="00CA5E27"/>
    <w:rsid w:val="00CA6319"/>
    <w:rsid w:val="00CA6692"/>
    <w:rsid w:val="00CA768B"/>
    <w:rsid w:val="00CA76D4"/>
    <w:rsid w:val="00CA79D8"/>
    <w:rsid w:val="00CA7C77"/>
    <w:rsid w:val="00CB02CD"/>
    <w:rsid w:val="00CB04CA"/>
    <w:rsid w:val="00CB0711"/>
    <w:rsid w:val="00CB0C4F"/>
    <w:rsid w:val="00CB14BE"/>
    <w:rsid w:val="00CB1CA1"/>
    <w:rsid w:val="00CB2219"/>
    <w:rsid w:val="00CB249F"/>
    <w:rsid w:val="00CB27FE"/>
    <w:rsid w:val="00CB2B87"/>
    <w:rsid w:val="00CB2E0C"/>
    <w:rsid w:val="00CB37F5"/>
    <w:rsid w:val="00CB3EAC"/>
    <w:rsid w:val="00CB3F0E"/>
    <w:rsid w:val="00CB5006"/>
    <w:rsid w:val="00CB515C"/>
    <w:rsid w:val="00CB58A4"/>
    <w:rsid w:val="00CB5F9C"/>
    <w:rsid w:val="00CB63FB"/>
    <w:rsid w:val="00CB68A7"/>
    <w:rsid w:val="00CB6C15"/>
    <w:rsid w:val="00CB6EA5"/>
    <w:rsid w:val="00CB71F7"/>
    <w:rsid w:val="00CB7379"/>
    <w:rsid w:val="00CB744C"/>
    <w:rsid w:val="00CB75C0"/>
    <w:rsid w:val="00CB7A02"/>
    <w:rsid w:val="00CC013B"/>
    <w:rsid w:val="00CC0543"/>
    <w:rsid w:val="00CC083D"/>
    <w:rsid w:val="00CC11D1"/>
    <w:rsid w:val="00CC1471"/>
    <w:rsid w:val="00CC1B7A"/>
    <w:rsid w:val="00CC2559"/>
    <w:rsid w:val="00CC262F"/>
    <w:rsid w:val="00CC2C5E"/>
    <w:rsid w:val="00CC31FE"/>
    <w:rsid w:val="00CC3AE1"/>
    <w:rsid w:val="00CC3B34"/>
    <w:rsid w:val="00CC3D96"/>
    <w:rsid w:val="00CC3EDF"/>
    <w:rsid w:val="00CC3FDA"/>
    <w:rsid w:val="00CC461A"/>
    <w:rsid w:val="00CC4911"/>
    <w:rsid w:val="00CC5929"/>
    <w:rsid w:val="00CC5D2C"/>
    <w:rsid w:val="00CC6928"/>
    <w:rsid w:val="00CC6B79"/>
    <w:rsid w:val="00CC71DD"/>
    <w:rsid w:val="00CC7414"/>
    <w:rsid w:val="00CC7891"/>
    <w:rsid w:val="00CD0542"/>
    <w:rsid w:val="00CD0557"/>
    <w:rsid w:val="00CD0AA7"/>
    <w:rsid w:val="00CD1855"/>
    <w:rsid w:val="00CD2866"/>
    <w:rsid w:val="00CD2E53"/>
    <w:rsid w:val="00CD3094"/>
    <w:rsid w:val="00CD325A"/>
    <w:rsid w:val="00CD34E6"/>
    <w:rsid w:val="00CD3580"/>
    <w:rsid w:val="00CD3C64"/>
    <w:rsid w:val="00CD3C7E"/>
    <w:rsid w:val="00CD3F5C"/>
    <w:rsid w:val="00CD4EFC"/>
    <w:rsid w:val="00CD5151"/>
    <w:rsid w:val="00CD5518"/>
    <w:rsid w:val="00CD5B0B"/>
    <w:rsid w:val="00CD5D96"/>
    <w:rsid w:val="00CD5E71"/>
    <w:rsid w:val="00CD65DC"/>
    <w:rsid w:val="00CD6DF0"/>
    <w:rsid w:val="00CD71C2"/>
    <w:rsid w:val="00CD72BA"/>
    <w:rsid w:val="00CD7494"/>
    <w:rsid w:val="00CD77CC"/>
    <w:rsid w:val="00CD7849"/>
    <w:rsid w:val="00CD7A07"/>
    <w:rsid w:val="00CD7A9E"/>
    <w:rsid w:val="00CD7CE5"/>
    <w:rsid w:val="00CD7D06"/>
    <w:rsid w:val="00CD7E82"/>
    <w:rsid w:val="00CD7EF6"/>
    <w:rsid w:val="00CE01F5"/>
    <w:rsid w:val="00CE0914"/>
    <w:rsid w:val="00CE0E71"/>
    <w:rsid w:val="00CE0F08"/>
    <w:rsid w:val="00CE1CD7"/>
    <w:rsid w:val="00CE1E7B"/>
    <w:rsid w:val="00CE230D"/>
    <w:rsid w:val="00CE26CB"/>
    <w:rsid w:val="00CE2808"/>
    <w:rsid w:val="00CE2C1E"/>
    <w:rsid w:val="00CE3D44"/>
    <w:rsid w:val="00CE46CC"/>
    <w:rsid w:val="00CE533A"/>
    <w:rsid w:val="00CE5408"/>
    <w:rsid w:val="00CE57F4"/>
    <w:rsid w:val="00CE59CD"/>
    <w:rsid w:val="00CE5E67"/>
    <w:rsid w:val="00CE61F7"/>
    <w:rsid w:val="00CE6639"/>
    <w:rsid w:val="00CE6B46"/>
    <w:rsid w:val="00CE6B84"/>
    <w:rsid w:val="00CE7D1E"/>
    <w:rsid w:val="00CE7E70"/>
    <w:rsid w:val="00CF0504"/>
    <w:rsid w:val="00CF09A3"/>
    <w:rsid w:val="00CF103F"/>
    <w:rsid w:val="00CF108C"/>
    <w:rsid w:val="00CF1127"/>
    <w:rsid w:val="00CF1896"/>
    <w:rsid w:val="00CF19E6"/>
    <w:rsid w:val="00CF1C3B"/>
    <w:rsid w:val="00CF1CD3"/>
    <w:rsid w:val="00CF1D98"/>
    <w:rsid w:val="00CF1E38"/>
    <w:rsid w:val="00CF2399"/>
    <w:rsid w:val="00CF2442"/>
    <w:rsid w:val="00CF24A3"/>
    <w:rsid w:val="00CF2537"/>
    <w:rsid w:val="00CF2FA9"/>
    <w:rsid w:val="00CF30C1"/>
    <w:rsid w:val="00CF315E"/>
    <w:rsid w:val="00CF37B1"/>
    <w:rsid w:val="00CF428F"/>
    <w:rsid w:val="00CF457F"/>
    <w:rsid w:val="00CF4AC1"/>
    <w:rsid w:val="00CF4C8A"/>
    <w:rsid w:val="00CF5115"/>
    <w:rsid w:val="00CF530C"/>
    <w:rsid w:val="00CF5A0B"/>
    <w:rsid w:val="00CF5BAB"/>
    <w:rsid w:val="00CF6172"/>
    <w:rsid w:val="00CF635C"/>
    <w:rsid w:val="00CF6532"/>
    <w:rsid w:val="00CF670F"/>
    <w:rsid w:val="00CF6BB0"/>
    <w:rsid w:val="00CF6F15"/>
    <w:rsid w:val="00CF6F96"/>
    <w:rsid w:val="00CF7E28"/>
    <w:rsid w:val="00D0001C"/>
    <w:rsid w:val="00D00126"/>
    <w:rsid w:val="00D00171"/>
    <w:rsid w:val="00D00BB5"/>
    <w:rsid w:val="00D0114B"/>
    <w:rsid w:val="00D0121D"/>
    <w:rsid w:val="00D0185A"/>
    <w:rsid w:val="00D01904"/>
    <w:rsid w:val="00D01988"/>
    <w:rsid w:val="00D01E3F"/>
    <w:rsid w:val="00D01FB6"/>
    <w:rsid w:val="00D023CE"/>
    <w:rsid w:val="00D02513"/>
    <w:rsid w:val="00D0271D"/>
    <w:rsid w:val="00D02902"/>
    <w:rsid w:val="00D02E70"/>
    <w:rsid w:val="00D03048"/>
    <w:rsid w:val="00D0316E"/>
    <w:rsid w:val="00D0342E"/>
    <w:rsid w:val="00D03928"/>
    <w:rsid w:val="00D0396C"/>
    <w:rsid w:val="00D039E6"/>
    <w:rsid w:val="00D04049"/>
    <w:rsid w:val="00D04197"/>
    <w:rsid w:val="00D04319"/>
    <w:rsid w:val="00D04347"/>
    <w:rsid w:val="00D04B65"/>
    <w:rsid w:val="00D0584E"/>
    <w:rsid w:val="00D05B62"/>
    <w:rsid w:val="00D05C50"/>
    <w:rsid w:val="00D06011"/>
    <w:rsid w:val="00D06637"/>
    <w:rsid w:val="00D06A9C"/>
    <w:rsid w:val="00D07215"/>
    <w:rsid w:val="00D0761D"/>
    <w:rsid w:val="00D07809"/>
    <w:rsid w:val="00D10269"/>
    <w:rsid w:val="00D102A1"/>
    <w:rsid w:val="00D10750"/>
    <w:rsid w:val="00D10791"/>
    <w:rsid w:val="00D109F4"/>
    <w:rsid w:val="00D10ACF"/>
    <w:rsid w:val="00D10DF6"/>
    <w:rsid w:val="00D10E1D"/>
    <w:rsid w:val="00D10F41"/>
    <w:rsid w:val="00D1154C"/>
    <w:rsid w:val="00D11C25"/>
    <w:rsid w:val="00D11FA7"/>
    <w:rsid w:val="00D12099"/>
    <w:rsid w:val="00D122A2"/>
    <w:rsid w:val="00D12B69"/>
    <w:rsid w:val="00D1324C"/>
    <w:rsid w:val="00D1363B"/>
    <w:rsid w:val="00D14172"/>
    <w:rsid w:val="00D15455"/>
    <w:rsid w:val="00D15651"/>
    <w:rsid w:val="00D15E76"/>
    <w:rsid w:val="00D1612E"/>
    <w:rsid w:val="00D1658C"/>
    <w:rsid w:val="00D1689E"/>
    <w:rsid w:val="00D169ED"/>
    <w:rsid w:val="00D17267"/>
    <w:rsid w:val="00D1739F"/>
    <w:rsid w:val="00D174AA"/>
    <w:rsid w:val="00D17509"/>
    <w:rsid w:val="00D1774C"/>
    <w:rsid w:val="00D178A6"/>
    <w:rsid w:val="00D17993"/>
    <w:rsid w:val="00D20408"/>
    <w:rsid w:val="00D2073F"/>
    <w:rsid w:val="00D20AC1"/>
    <w:rsid w:val="00D212CD"/>
    <w:rsid w:val="00D2130F"/>
    <w:rsid w:val="00D21394"/>
    <w:rsid w:val="00D21828"/>
    <w:rsid w:val="00D21A53"/>
    <w:rsid w:val="00D21FA7"/>
    <w:rsid w:val="00D22C73"/>
    <w:rsid w:val="00D230C6"/>
    <w:rsid w:val="00D23428"/>
    <w:rsid w:val="00D23CF4"/>
    <w:rsid w:val="00D23DC4"/>
    <w:rsid w:val="00D24125"/>
    <w:rsid w:val="00D24A27"/>
    <w:rsid w:val="00D2502B"/>
    <w:rsid w:val="00D25269"/>
    <w:rsid w:val="00D25821"/>
    <w:rsid w:val="00D25CD8"/>
    <w:rsid w:val="00D25D32"/>
    <w:rsid w:val="00D26752"/>
    <w:rsid w:val="00D2685D"/>
    <w:rsid w:val="00D26913"/>
    <w:rsid w:val="00D26AEA"/>
    <w:rsid w:val="00D26FD3"/>
    <w:rsid w:val="00D2712A"/>
    <w:rsid w:val="00D27965"/>
    <w:rsid w:val="00D27FE7"/>
    <w:rsid w:val="00D3009A"/>
    <w:rsid w:val="00D30217"/>
    <w:rsid w:val="00D3093F"/>
    <w:rsid w:val="00D30B58"/>
    <w:rsid w:val="00D30B92"/>
    <w:rsid w:val="00D3137C"/>
    <w:rsid w:val="00D317EA"/>
    <w:rsid w:val="00D31FBE"/>
    <w:rsid w:val="00D32870"/>
    <w:rsid w:val="00D32C4B"/>
    <w:rsid w:val="00D330DA"/>
    <w:rsid w:val="00D33C67"/>
    <w:rsid w:val="00D34236"/>
    <w:rsid w:val="00D342BF"/>
    <w:rsid w:val="00D34530"/>
    <w:rsid w:val="00D347E3"/>
    <w:rsid w:val="00D348E1"/>
    <w:rsid w:val="00D34949"/>
    <w:rsid w:val="00D34995"/>
    <w:rsid w:val="00D34BA3"/>
    <w:rsid w:val="00D34DA9"/>
    <w:rsid w:val="00D3551E"/>
    <w:rsid w:val="00D35B98"/>
    <w:rsid w:val="00D36D50"/>
    <w:rsid w:val="00D37471"/>
    <w:rsid w:val="00D37595"/>
    <w:rsid w:val="00D37ABD"/>
    <w:rsid w:val="00D404AC"/>
    <w:rsid w:val="00D404FE"/>
    <w:rsid w:val="00D4191A"/>
    <w:rsid w:val="00D41F36"/>
    <w:rsid w:val="00D41F42"/>
    <w:rsid w:val="00D41F9E"/>
    <w:rsid w:val="00D4259A"/>
    <w:rsid w:val="00D42C51"/>
    <w:rsid w:val="00D43515"/>
    <w:rsid w:val="00D43F25"/>
    <w:rsid w:val="00D4421C"/>
    <w:rsid w:val="00D4432A"/>
    <w:rsid w:val="00D449E9"/>
    <w:rsid w:val="00D44D03"/>
    <w:rsid w:val="00D44E62"/>
    <w:rsid w:val="00D450E3"/>
    <w:rsid w:val="00D45E7E"/>
    <w:rsid w:val="00D4645C"/>
    <w:rsid w:val="00D473B9"/>
    <w:rsid w:val="00D47781"/>
    <w:rsid w:val="00D50CAA"/>
    <w:rsid w:val="00D50F0C"/>
    <w:rsid w:val="00D51187"/>
    <w:rsid w:val="00D513A6"/>
    <w:rsid w:val="00D51C6C"/>
    <w:rsid w:val="00D52077"/>
    <w:rsid w:val="00D521A9"/>
    <w:rsid w:val="00D52289"/>
    <w:rsid w:val="00D52402"/>
    <w:rsid w:val="00D5241B"/>
    <w:rsid w:val="00D52626"/>
    <w:rsid w:val="00D528D4"/>
    <w:rsid w:val="00D5316C"/>
    <w:rsid w:val="00D53841"/>
    <w:rsid w:val="00D5389B"/>
    <w:rsid w:val="00D53B1F"/>
    <w:rsid w:val="00D53CD0"/>
    <w:rsid w:val="00D54301"/>
    <w:rsid w:val="00D54495"/>
    <w:rsid w:val="00D54589"/>
    <w:rsid w:val="00D54A98"/>
    <w:rsid w:val="00D54E24"/>
    <w:rsid w:val="00D55595"/>
    <w:rsid w:val="00D55B2C"/>
    <w:rsid w:val="00D55BA6"/>
    <w:rsid w:val="00D5612D"/>
    <w:rsid w:val="00D56180"/>
    <w:rsid w:val="00D567DC"/>
    <w:rsid w:val="00D568CB"/>
    <w:rsid w:val="00D60AD2"/>
    <w:rsid w:val="00D61229"/>
    <w:rsid w:val="00D61282"/>
    <w:rsid w:val="00D6149A"/>
    <w:rsid w:val="00D61678"/>
    <w:rsid w:val="00D61755"/>
    <w:rsid w:val="00D624A8"/>
    <w:rsid w:val="00D62736"/>
    <w:rsid w:val="00D62B93"/>
    <w:rsid w:val="00D62E2F"/>
    <w:rsid w:val="00D63EB8"/>
    <w:rsid w:val="00D644AB"/>
    <w:rsid w:val="00D6467A"/>
    <w:rsid w:val="00D64798"/>
    <w:rsid w:val="00D64D48"/>
    <w:rsid w:val="00D64D94"/>
    <w:rsid w:val="00D65232"/>
    <w:rsid w:val="00D65A2D"/>
    <w:rsid w:val="00D65CE1"/>
    <w:rsid w:val="00D671EA"/>
    <w:rsid w:val="00D673F8"/>
    <w:rsid w:val="00D67B43"/>
    <w:rsid w:val="00D67D7E"/>
    <w:rsid w:val="00D705DF"/>
    <w:rsid w:val="00D706CA"/>
    <w:rsid w:val="00D70904"/>
    <w:rsid w:val="00D70FFD"/>
    <w:rsid w:val="00D711A0"/>
    <w:rsid w:val="00D711B1"/>
    <w:rsid w:val="00D71E0F"/>
    <w:rsid w:val="00D721C2"/>
    <w:rsid w:val="00D72B62"/>
    <w:rsid w:val="00D72C45"/>
    <w:rsid w:val="00D72EB1"/>
    <w:rsid w:val="00D73359"/>
    <w:rsid w:val="00D733A3"/>
    <w:rsid w:val="00D73A4D"/>
    <w:rsid w:val="00D73C5F"/>
    <w:rsid w:val="00D73EE3"/>
    <w:rsid w:val="00D744A6"/>
    <w:rsid w:val="00D74911"/>
    <w:rsid w:val="00D74BA8"/>
    <w:rsid w:val="00D74BDC"/>
    <w:rsid w:val="00D75114"/>
    <w:rsid w:val="00D75167"/>
    <w:rsid w:val="00D7532D"/>
    <w:rsid w:val="00D75B87"/>
    <w:rsid w:val="00D75C75"/>
    <w:rsid w:val="00D7622E"/>
    <w:rsid w:val="00D76C35"/>
    <w:rsid w:val="00D76F3E"/>
    <w:rsid w:val="00D77940"/>
    <w:rsid w:val="00D77985"/>
    <w:rsid w:val="00D77A70"/>
    <w:rsid w:val="00D77E25"/>
    <w:rsid w:val="00D77EC0"/>
    <w:rsid w:val="00D77EDB"/>
    <w:rsid w:val="00D77F59"/>
    <w:rsid w:val="00D800A6"/>
    <w:rsid w:val="00D80995"/>
    <w:rsid w:val="00D80DDE"/>
    <w:rsid w:val="00D815FF"/>
    <w:rsid w:val="00D8165D"/>
    <w:rsid w:val="00D8190A"/>
    <w:rsid w:val="00D81EF2"/>
    <w:rsid w:val="00D821B8"/>
    <w:rsid w:val="00D82706"/>
    <w:rsid w:val="00D82A49"/>
    <w:rsid w:val="00D82C9A"/>
    <w:rsid w:val="00D83128"/>
    <w:rsid w:val="00D83335"/>
    <w:rsid w:val="00D836C2"/>
    <w:rsid w:val="00D83714"/>
    <w:rsid w:val="00D839D6"/>
    <w:rsid w:val="00D83CA9"/>
    <w:rsid w:val="00D83F80"/>
    <w:rsid w:val="00D83FB7"/>
    <w:rsid w:val="00D8462A"/>
    <w:rsid w:val="00D846B5"/>
    <w:rsid w:val="00D846E1"/>
    <w:rsid w:val="00D85A4C"/>
    <w:rsid w:val="00D864B8"/>
    <w:rsid w:val="00D86642"/>
    <w:rsid w:val="00D86B23"/>
    <w:rsid w:val="00D87366"/>
    <w:rsid w:val="00D87603"/>
    <w:rsid w:val="00D878A8"/>
    <w:rsid w:val="00D87B24"/>
    <w:rsid w:val="00D87E58"/>
    <w:rsid w:val="00D87EA7"/>
    <w:rsid w:val="00D904A4"/>
    <w:rsid w:val="00D904CE"/>
    <w:rsid w:val="00D90A2A"/>
    <w:rsid w:val="00D90C04"/>
    <w:rsid w:val="00D91692"/>
    <w:rsid w:val="00D916B0"/>
    <w:rsid w:val="00D917B6"/>
    <w:rsid w:val="00D91C83"/>
    <w:rsid w:val="00D91D58"/>
    <w:rsid w:val="00D9250B"/>
    <w:rsid w:val="00D929AE"/>
    <w:rsid w:val="00D92A70"/>
    <w:rsid w:val="00D92B14"/>
    <w:rsid w:val="00D92FF8"/>
    <w:rsid w:val="00D9427C"/>
    <w:rsid w:val="00D94766"/>
    <w:rsid w:val="00D94998"/>
    <w:rsid w:val="00D95193"/>
    <w:rsid w:val="00D95506"/>
    <w:rsid w:val="00D95557"/>
    <w:rsid w:val="00D95588"/>
    <w:rsid w:val="00D9608E"/>
    <w:rsid w:val="00D9619D"/>
    <w:rsid w:val="00D96828"/>
    <w:rsid w:val="00D96B78"/>
    <w:rsid w:val="00D96D5A"/>
    <w:rsid w:val="00D96D80"/>
    <w:rsid w:val="00D96DFD"/>
    <w:rsid w:val="00D96E92"/>
    <w:rsid w:val="00D96FFF"/>
    <w:rsid w:val="00D97816"/>
    <w:rsid w:val="00D979FD"/>
    <w:rsid w:val="00D97BAB"/>
    <w:rsid w:val="00D97C3C"/>
    <w:rsid w:val="00D97FFC"/>
    <w:rsid w:val="00DA0061"/>
    <w:rsid w:val="00DA0196"/>
    <w:rsid w:val="00DA0453"/>
    <w:rsid w:val="00DA049D"/>
    <w:rsid w:val="00DA0739"/>
    <w:rsid w:val="00DA0A46"/>
    <w:rsid w:val="00DA10F2"/>
    <w:rsid w:val="00DA1282"/>
    <w:rsid w:val="00DA1304"/>
    <w:rsid w:val="00DA13DC"/>
    <w:rsid w:val="00DA18A3"/>
    <w:rsid w:val="00DA1CF3"/>
    <w:rsid w:val="00DA1E81"/>
    <w:rsid w:val="00DA276C"/>
    <w:rsid w:val="00DA3022"/>
    <w:rsid w:val="00DA30A4"/>
    <w:rsid w:val="00DA3449"/>
    <w:rsid w:val="00DA3B43"/>
    <w:rsid w:val="00DA3B7B"/>
    <w:rsid w:val="00DA4034"/>
    <w:rsid w:val="00DA43E6"/>
    <w:rsid w:val="00DA5208"/>
    <w:rsid w:val="00DA58B1"/>
    <w:rsid w:val="00DA5A41"/>
    <w:rsid w:val="00DA5EED"/>
    <w:rsid w:val="00DA6172"/>
    <w:rsid w:val="00DA6576"/>
    <w:rsid w:val="00DA69ED"/>
    <w:rsid w:val="00DA6A15"/>
    <w:rsid w:val="00DA6BDA"/>
    <w:rsid w:val="00DA76C1"/>
    <w:rsid w:val="00DA7A89"/>
    <w:rsid w:val="00DA7E99"/>
    <w:rsid w:val="00DB027B"/>
    <w:rsid w:val="00DB0861"/>
    <w:rsid w:val="00DB0984"/>
    <w:rsid w:val="00DB0E9F"/>
    <w:rsid w:val="00DB16E1"/>
    <w:rsid w:val="00DB24EA"/>
    <w:rsid w:val="00DB2825"/>
    <w:rsid w:val="00DB30CE"/>
    <w:rsid w:val="00DB32E8"/>
    <w:rsid w:val="00DB368F"/>
    <w:rsid w:val="00DB3992"/>
    <w:rsid w:val="00DB42CD"/>
    <w:rsid w:val="00DB44C1"/>
    <w:rsid w:val="00DB4B65"/>
    <w:rsid w:val="00DB5132"/>
    <w:rsid w:val="00DB6027"/>
    <w:rsid w:val="00DB65AE"/>
    <w:rsid w:val="00DB6774"/>
    <w:rsid w:val="00DB6998"/>
    <w:rsid w:val="00DB6A56"/>
    <w:rsid w:val="00DB6C7B"/>
    <w:rsid w:val="00DB6D78"/>
    <w:rsid w:val="00DB6ED2"/>
    <w:rsid w:val="00DB7553"/>
    <w:rsid w:val="00DB7E05"/>
    <w:rsid w:val="00DC01FC"/>
    <w:rsid w:val="00DC025A"/>
    <w:rsid w:val="00DC06E2"/>
    <w:rsid w:val="00DC0B6B"/>
    <w:rsid w:val="00DC0BDD"/>
    <w:rsid w:val="00DC0F2C"/>
    <w:rsid w:val="00DC100E"/>
    <w:rsid w:val="00DC1205"/>
    <w:rsid w:val="00DC200B"/>
    <w:rsid w:val="00DC2454"/>
    <w:rsid w:val="00DC27E9"/>
    <w:rsid w:val="00DC2C47"/>
    <w:rsid w:val="00DC2F12"/>
    <w:rsid w:val="00DC30B7"/>
    <w:rsid w:val="00DC36C4"/>
    <w:rsid w:val="00DC39CB"/>
    <w:rsid w:val="00DC3B16"/>
    <w:rsid w:val="00DC3BD9"/>
    <w:rsid w:val="00DC40F4"/>
    <w:rsid w:val="00DC47AB"/>
    <w:rsid w:val="00DC49D9"/>
    <w:rsid w:val="00DC58E0"/>
    <w:rsid w:val="00DC5DC4"/>
    <w:rsid w:val="00DC6529"/>
    <w:rsid w:val="00DC6968"/>
    <w:rsid w:val="00DC6A5B"/>
    <w:rsid w:val="00DC6B59"/>
    <w:rsid w:val="00DC6FEF"/>
    <w:rsid w:val="00DC723C"/>
    <w:rsid w:val="00DC7275"/>
    <w:rsid w:val="00DD06E8"/>
    <w:rsid w:val="00DD0950"/>
    <w:rsid w:val="00DD1082"/>
    <w:rsid w:val="00DD1134"/>
    <w:rsid w:val="00DD11B4"/>
    <w:rsid w:val="00DD121C"/>
    <w:rsid w:val="00DD175F"/>
    <w:rsid w:val="00DD24F8"/>
    <w:rsid w:val="00DD29CC"/>
    <w:rsid w:val="00DD2A43"/>
    <w:rsid w:val="00DD2D39"/>
    <w:rsid w:val="00DD2F18"/>
    <w:rsid w:val="00DD3089"/>
    <w:rsid w:val="00DD318B"/>
    <w:rsid w:val="00DD365E"/>
    <w:rsid w:val="00DD3916"/>
    <w:rsid w:val="00DD3FF7"/>
    <w:rsid w:val="00DD42A8"/>
    <w:rsid w:val="00DD50FD"/>
    <w:rsid w:val="00DD514B"/>
    <w:rsid w:val="00DD5F50"/>
    <w:rsid w:val="00DD67A4"/>
    <w:rsid w:val="00DD71D5"/>
    <w:rsid w:val="00DD75C8"/>
    <w:rsid w:val="00DE04C7"/>
    <w:rsid w:val="00DE0B8A"/>
    <w:rsid w:val="00DE11A2"/>
    <w:rsid w:val="00DE155C"/>
    <w:rsid w:val="00DE2694"/>
    <w:rsid w:val="00DE318E"/>
    <w:rsid w:val="00DE3E5A"/>
    <w:rsid w:val="00DE4636"/>
    <w:rsid w:val="00DE4F21"/>
    <w:rsid w:val="00DE5942"/>
    <w:rsid w:val="00DE5E3C"/>
    <w:rsid w:val="00DE63A4"/>
    <w:rsid w:val="00DE641E"/>
    <w:rsid w:val="00DE6C65"/>
    <w:rsid w:val="00DE6E72"/>
    <w:rsid w:val="00DE74FC"/>
    <w:rsid w:val="00DE7A0F"/>
    <w:rsid w:val="00DF0335"/>
    <w:rsid w:val="00DF091C"/>
    <w:rsid w:val="00DF0FB6"/>
    <w:rsid w:val="00DF1396"/>
    <w:rsid w:val="00DF165E"/>
    <w:rsid w:val="00DF1D1D"/>
    <w:rsid w:val="00DF1F9B"/>
    <w:rsid w:val="00DF2120"/>
    <w:rsid w:val="00DF2127"/>
    <w:rsid w:val="00DF24B6"/>
    <w:rsid w:val="00DF2A2C"/>
    <w:rsid w:val="00DF2A40"/>
    <w:rsid w:val="00DF2DDF"/>
    <w:rsid w:val="00DF3039"/>
    <w:rsid w:val="00DF3237"/>
    <w:rsid w:val="00DF34A8"/>
    <w:rsid w:val="00DF39EC"/>
    <w:rsid w:val="00DF3AC1"/>
    <w:rsid w:val="00DF3B2A"/>
    <w:rsid w:val="00DF4282"/>
    <w:rsid w:val="00DF42A8"/>
    <w:rsid w:val="00DF55FB"/>
    <w:rsid w:val="00DF56F0"/>
    <w:rsid w:val="00DF5A14"/>
    <w:rsid w:val="00DF5E82"/>
    <w:rsid w:val="00DF5F5B"/>
    <w:rsid w:val="00DF625F"/>
    <w:rsid w:val="00DF7426"/>
    <w:rsid w:val="00E00021"/>
    <w:rsid w:val="00E018A4"/>
    <w:rsid w:val="00E019B6"/>
    <w:rsid w:val="00E019E4"/>
    <w:rsid w:val="00E01A04"/>
    <w:rsid w:val="00E020E6"/>
    <w:rsid w:val="00E02517"/>
    <w:rsid w:val="00E02AAF"/>
    <w:rsid w:val="00E02F4D"/>
    <w:rsid w:val="00E0317A"/>
    <w:rsid w:val="00E033A4"/>
    <w:rsid w:val="00E0373C"/>
    <w:rsid w:val="00E0393B"/>
    <w:rsid w:val="00E03C0B"/>
    <w:rsid w:val="00E03E40"/>
    <w:rsid w:val="00E03E4C"/>
    <w:rsid w:val="00E03F8E"/>
    <w:rsid w:val="00E0455F"/>
    <w:rsid w:val="00E04744"/>
    <w:rsid w:val="00E0482D"/>
    <w:rsid w:val="00E048E5"/>
    <w:rsid w:val="00E0495E"/>
    <w:rsid w:val="00E04C7C"/>
    <w:rsid w:val="00E05098"/>
    <w:rsid w:val="00E0515B"/>
    <w:rsid w:val="00E0519D"/>
    <w:rsid w:val="00E052B8"/>
    <w:rsid w:val="00E05350"/>
    <w:rsid w:val="00E05AF7"/>
    <w:rsid w:val="00E05F2D"/>
    <w:rsid w:val="00E06526"/>
    <w:rsid w:val="00E06A55"/>
    <w:rsid w:val="00E0700F"/>
    <w:rsid w:val="00E0705B"/>
    <w:rsid w:val="00E075B3"/>
    <w:rsid w:val="00E07711"/>
    <w:rsid w:val="00E103D5"/>
    <w:rsid w:val="00E104D3"/>
    <w:rsid w:val="00E1075F"/>
    <w:rsid w:val="00E107E8"/>
    <w:rsid w:val="00E10A1D"/>
    <w:rsid w:val="00E10E65"/>
    <w:rsid w:val="00E113B1"/>
    <w:rsid w:val="00E1156D"/>
    <w:rsid w:val="00E11757"/>
    <w:rsid w:val="00E11DDB"/>
    <w:rsid w:val="00E1323D"/>
    <w:rsid w:val="00E13848"/>
    <w:rsid w:val="00E13964"/>
    <w:rsid w:val="00E14580"/>
    <w:rsid w:val="00E145D4"/>
    <w:rsid w:val="00E146A8"/>
    <w:rsid w:val="00E14EFC"/>
    <w:rsid w:val="00E1543C"/>
    <w:rsid w:val="00E154F4"/>
    <w:rsid w:val="00E15F2F"/>
    <w:rsid w:val="00E1659C"/>
    <w:rsid w:val="00E16F10"/>
    <w:rsid w:val="00E17331"/>
    <w:rsid w:val="00E175C6"/>
    <w:rsid w:val="00E17AFA"/>
    <w:rsid w:val="00E17F84"/>
    <w:rsid w:val="00E20322"/>
    <w:rsid w:val="00E20746"/>
    <w:rsid w:val="00E20896"/>
    <w:rsid w:val="00E20907"/>
    <w:rsid w:val="00E20A8C"/>
    <w:rsid w:val="00E20C7C"/>
    <w:rsid w:val="00E20DF9"/>
    <w:rsid w:val="00E211DF"/>
    <w:rsid w:val="00E21203"/>
    <w:rsid w:val="00E2197B"/>
    <w:rsid w:val="00E221EF"/>
    <w:rsid w:val="00E22F5E"/>
    <w:rsid w:val="00E22FD3"/>
    <w:rsid w:val="00E2309A"/>
    <w:rsid w:val="00E231E6"/>
    <w:rsid w:val="00E23238"/>
    <w:rsid w:val="00E233AC"/>
    <w:rsid w:val="00E23595"/>
    <w:rsid w:val="00E23C5C"/>
    <w:rsid w:val="00E24006"/>
    <w:rsid w:val="00E24D3A"/>
    <w:rsid w:val="00E24DCF"/>
    <w:rsid w:val="00E25965"/>
    <w:rsid w:val="00E259D3"/>
    <w:rsid w:val="00E25B84"/>
    <w:rsid w:val="00E26300"/>
    <w:rsid w:val="00E2697A"/>
    <w:rsid w:val="00E26B3E"/>
    <w:rsid w:val="00E27C66"/>
    <w:rsid w:val="00E30329"/>
    <w:rsid w:val="00E31698"/>
    <w:rsid w:val="00E32023"/>
    <w:rsid w:val="00E322A5"/>
    <w:rsid w:val="00E325BC"/>
    <w:rsid w:val="00E32650"/>
    <w:rsid w:val="00E32731"/>
    <w:rsid w:val="00E32C83"/>
    <w:rsid w:val="00E333E3"/>
    <w:rsid w:val="00E333FC"/>
    <w:rsid w:val="00E33FA2"/>
    <w:rsid w:val="00E340B9"/>
    <w:rsid w:val="00E3437C"/>
    <w:rsid w:val="00E3452B"/>
    <w:rsid w:val="00E3455E"/>
    <w:rsid w:val="00E34A8B"/>
    <w:rsid w:val="00E34DCB"/>
    <w:rsid w:val="00E34FC5"/>
    <w:rsid w:val="00E35057"/>
    <w:rsid w:val="00E351C9"/>
    <w:rsid w:val="00E3577D"/>
    <w:rsid w:val="00E357D3"/>
    <w:rsid w:val="00E358B8"/>
    <w:rsid w:val="00E3645D"/>
    <w:rsid w:val="00E36A41"/>
    <w:rsid w:val="00E36AEC"/>
    <w:rsid w:val="00E36B2A"/>
    <w:rsid w:val="00E36C25"/>
    <w:rsid w:val="00E36DC6"/>
    <w:rsid w:val="00E3743F"/>
    <w:rsid w:val="00E40414"/>
    <w:rsid w:val="00E40B7B"/>
    <w:rsid w:val="00E4133C"/>
    <w:rsid w:val="00E413B7"/>
    <w:rsid w:val="00E413D6"/>
    <w:rsid w:val="00E41731"/>
    <w:rsid w:val="00E41814"/>
    <w:rsid w:val="00E41EC6"/>
    <w:rsid w:val="00E42072"/>
    <w:rsid w:val="00E42C3D"/>
    <w:rsid w:val="00E430B7"/>
    <w:rsid w:val="00E432E7"/>
    <w:rsid w:val="00E434AB"/>
    <w:rsid w:val="00E436BD"/>
    <w:rsid w:val="00E457E9"/>
    <w:rsid w:val="00E45B85"/>
    <w:rsid w:val="00E45D67"/>
    <w:rsid w:val="00E4605F"/>
    <w:rsid w:val="00E46083"/>
    <w:rsid w:val="00E464DF"/>
    <w:rsid w:val="00E469C1"/>
    <w:rsid w:val="00E46A52"/>
    <w:rsid w:val="00E478DA"/>
    <w:rsid w:val="00E47B64"/>
    <w:rsid w:val="00E47FD9"/>
    <w:rsid w:val="00E5026F"/>
    <w:rsid w:val="00E504D9"/>
    <w:rsid w:val="00E5094C"/>
    <w:rsid w:val="00E50ACC"/>
    <w:rsid w:val="00E512EF"/>
    <w:rsid w:val="00E51473"/>
    <w:rsid w:val="00E52727"/>
    <w:rsid w:val="00E52752"/>
    <w:rsid w:val="00E5285E"/>
    <w:rsid w:val="00E52FBD"/>
    <w:rsid w:val="00E53453"/>
    <w:rsid w:val="00E538BD"/>
    <w:rsid w:val="00E53C66"/>
    <w:rsid w:val="00E54845"/>
    <w:rsid w:val="00E5563A"/>
    <w:rsid w:val="00E55AF4"/>
    <w:rsid w:val="00E55EA3"/>
    <w:rsid w:val="00E56482"/>
    <w:rsid w:val="00E565C2"/>
    <w:rsid w:val="00E56B7B"/>
    <w:rsid w:val="00E57CE5"/>
    <w:rsid w:val="00E57E28"/>
    <w:rsid w:val="00E57EF5"/>
    <w:rsid w:val="00E607CA"/>
    <w:rsid w:val="00E60F5E"/>
    <w:rsid w:val="00E61185"/>
    <w:rsid w:val="00E62BED"/>
    <w:rsid w:val="00E62D33"/>
    <w:rsid w:val="00E63331"/>
    <w:rsid w:val="00E633BA"/>
    <w:rsid w:val="00E63F69"/>
    <w:rsid w:val="00E645D0"/>
    <w:rsid w:val="00E645DF"/>
    <w:rsid w:val="00E6476F"/>
    <w:rsid w:val="00E64E52"/>
    <w:rsid w:val="00E64EFB"/>
    <w:rsid w:val="00E65F4B"/>
    <w:rsid w:val="00E66165"/>
    <w:rsid w:val="00E664BA"/>
    <w:rsid w:val="00E666DB"/>
    <w:rsid w:val="00E66AE8"/>
    <w:rsid w:val="00E66BA4"/>
    <w:rsid w:val="00E672ED"/>
    <w:rsid w:val="00E678C6"/>
    <w:rsid w:val="00E67971"/>
    <w:rsid w:val="00E67BD1"/>
    <w:rsid w:val="00E700F0"/>
    <w:rsid w:val="00E7047A"/>
    <w:rsid w:val="00E70CB3"/>
    <w:rsid w:val="00E70CCD"/>
    <w:rsid w:val="00E70F4D"/>
    <w:rsid w:val="00E71002"/>
    <w:rsid w:val="00E71232"/>
    <w:rsid w:val="00E71383"/>
    <w:rsid w:val="00E71419"/>
    <w:rsid w:val="00E718BE"/>
    <w:rsid w:val="00E719C0"/>
    <w:rsid w:val="00E72A7F"/>
    <w:rsid w:val="00E72D68"/>
    <w:rsid w:val="00E72EEB"/>
    <w:rsid w:val="00E73545"/>
    <w:rsid w:val="00E735F8"/>
    <w:rsid w:val="00E73BF9"/>
    <w:rsid w:val="00E74B24"/>
    <w:rsid w:val="00E74B6A"/>
    <w:rsid w:val="00E75701"/>
    <w:rsid w:val="00E758E2"/>
    <w:rsid w:val="00E75C96"/>
    <w:rsid w:val="00E75D44"/>
    <w:rsid w:val="00E75E71"/>
    <w:rsid w:val="00E75FD7"/>
    <w:rsid w:val="00E765CB"/>
    <w:rsid w:val="00E76904"/>
    <w:rsid w:val="00E76E41"/>
    <w:rsid w:val="00E76EAA"/>
    <w:rsid w:val="00E76F38"/>
    <w:rsid w:val="00E777C5"/>
    <w:rsid w:val="00E77CF7"/>
    <w:rsid w:val="00E8006F"/>
    <w:rsid w:val="00E80771"/>
    <w:rsid w:val="00E80B3E"/>
    <w:rsid w:val="00E80B8C"/>
    <w:rsid w:val="00E815DA"/>
    <w:rsid w:val="00E817D0"/>
    <w:rsid w:val="00E8217A"/>
    <w:rsid w:val="00E82550"/>
    <w:rsid w:val="00E826F7"/>
    <w:rsid w:val="00E827A9"/>
    <w:rsid w:val="00E827C8"/>
    <w:rsid w:val="00E829BA"/>
    <w:rsid w:val="00E82D65"/>
    <w:rsid w:val="00E8371F"/>
    <w:rsid w:val="00E83B1F"/>
    <w:rsid w:val="00E83C32"/>
    <w:rsid w:val="00E857A5"/>
    <w:rsid w:val="00E859C3"/>
    <w:rsid w:val="00E859F1"/>
    <w:rsid w:val="00E85B27"/>
    <w:rsid w:val="00E85C2B"/>
    <w:rsid w:val="00E85CBC"/>
    <w:rsid w:val="00E862F2"/>
    <w:rsid w:val="00E867F3"/>
    <w:rsid w:val="00E86921"/>
    <w:rsid w:val="00E86A88"/>
    <w:rsid w:val="00E86EB7"/>
    <w:rsid w:val="00E871DC"/>
    <w:rsid w:val="00E87239"/>
    <w:rsid w:val="00E87344"/>
    <w:rsid w:val="00E8751C"/>
    <w:rsid w:val="00E87A3C"/>
    <w:rsid w:val="00E90E4C"/>
    <w:rsid w:val="00E90EA9"/>
    <w:rsid w:val="00E913E1"/>
    <w:rsid w:val="00E91456"/>
    <w:rsid w:val="00E91C25"/>
    <w:rsid w:val="00E91CAA"/>
    <w:rsid w:val="00E92231"/>
    <w:rsid w:val="00E9229B"/>
    <w:rsid w:val="00E928D0"/>
    <w:rsid w:val="00E92C7C"/>
    <w:rsid w:val="00E92FD2"/>
    <w:rsid w:val="00E93AC5"/>
    <w:rsid w:val="00E94271"/>
    <w:rsid w:val="00E94E3D"/>
    <w:rsid w:val="00E95109"/>
    <w:rsid w:val="00E95254"/>
    <w:rsid w:val="00E9573F"/>
    <w:rsid w:val="00E95966"/>
    <w:rsid w:val="00E961D7"/>
    <w:rsid w:val="00E96777"/>
    <w:rsid w:val="00E9703E"/>
    <w:rsid w:val="00E97249"/>
    <w:rsid w:val="00E97397"/>
    <w:rsid w:val="00E974A7"/>
    <w:rsid w:val="00E976E4"/>
    <w:rsid w:val="00E97C1B"/>
    <w:rsid w:val="00E97FD9"/>
    <w:rsid w:val="00EA0684"/>
    <w:rsid w:val="00EA08B0"/>
    <w:rsid w:val="00EA0F07"/>
    <w:rsid w:val="00EA2608"/>
    <w:rsid w:val="00EA29CB"/>
    <w:rsid w:val="00EA2A43"/>
    <w:rsid w:val="00EA2B70"/>
    <w:rsid w:val="00EA2FDA"/>
    <w:rsid w:val="00EA33AE"/>
    <w:rsid w:val="00EA340F"/>
    <w:rsid w:val="00EA3A77"/>
    <w:rsid w:val="00EA412E"/>
    <w:rsid w:val="00EA41F6"/>
    <w:rsid w:val="00EA437E"/>
    <w:rsid w:val="00EA463F"/>
    <w:rsid w:val="00EA4B7E"/>
    <w:rsid w:val="00EA52E4"/>
    <w:rsid w:val="00EA59E3"/>
    <w:rsid w:val="00EA5A6F"/>
    <w:rsid w:val="00EA617D"/>
    <w:rsid w:val="00EA61DA"/>
    <w:rsid w:val="00EA6E92"/>
    <w:rsid w:val="00EA6E9A"/>
    <w:rsid w:val="00EA6FB1"/>
    <w:rsid w:val="00EA6FB5"/>
    <w:rsid w:val="00EA72B6"/>
    <w:rsid w:val="00EA7BFE"/>
    <w:rsid w:val="00EA7CD6"/>
    <w:rsid w:val="00EB00DC"/>
    <w:rsid w:val="00EB06B8"/>
    <w:rsid w:val="00EB0893"/>
    <w:rsid w:val="00EB08C3"/>
    <w:rsid w:val="00EB0B26"/>
    <w:rsid w:val="00EB0B2A"/>
    <w:rsid w:val="00EB0CBD"/>
    <w:rsid w:val="00EB1161"/>
    <w:rsid w:val="00EB1273"/>
    <w:rsid w:val="00EB1383"/>
    <w:rsid w:val="00EB13E7"/>
    <w:rsid w:val="00EB1ACE"/>
    <w:rsid w:val="00EB1EB3"/>
    <w:rsid w:val="00EB227B"/>
    <w:rsid w:val="00EB2561"/>
    <w:rsid w:val="00EB2910"/>
    <w:rsid w:val="00EB2B21"/>
    <w:rsid w:val="00EB2EB9"/>
    <w:rsid w:val="00EB2F02"/>
    <w:rsid w:val="00EB3044"/>
    <w:rsid w:val="00EB36D5"/>
    <w:rsid w:val="00EB3886"/>
    <w:rsid w:val="00EB3DC5"/>
    <w:rsid w:val="00EB3DD7"/>
    <w:rsid w:val="00EB41ED"/>
    <w:rsid w:val="00EB4664"/>
    <w:rsid w:val="00EB4D57"/>
    <w:rsid w:val="00EB50A1"/>
    <w:rsid w:val="00EB50AE"/>
    <w:rsid w:val="00EB521D"/>
    <w:rsid w:val="00EB53E7"/>
    <w:rsid w:val="00EB58B6"/>
    <w:rsid w:val="00EB5C18"/>
    <w:rsid w:val="00EB5F81"/>
    <w:rsid w:val="00EB6039"/>
    <w:rsid w:val="00EB6769"/>
    <w:rsid w:val="00EB68F6"/>
    <w:rsid w:val="00EB69B9"/>
    <w:rsid w:val="00EB6B09"/>
    <w:rsid w:val="00EB6DA0"/>
    <w:rsid w:val="00EB742B"/>
    <w:rsid w:val="00EB7574"/>
    <w:rsid w:val="00EB7977"/>
    <w:rsid w:val="00EB7C39"/>
    <w:rsid w:val="00EB7CD1"/>
    <w:rsid w:val="00EC0149"/>
    <w:rsid w:val="00EC017A"/>
    <w:rsid w:val="00EC0E38"/>
    <w:rsid w:val="00EC11EC"/>
    <w:rsid w:val="00EC121E"/>
    <w:rsid w:val="00EC1467"/>
    <w:rsid w:val="00EC177F"/>
    <w:rsid w:val="00EC191B"/>
    <w:rsid w:val="00EC19A3"/>
    <w:rsid w:val="00EC1A96"/>
    <w:rsid w:val="00EC1AB0"/>
    <w:rsid w:val="00EC2A64"/>
    <w:rsid w:val="00EC30AF"/>
    <w:rsid w:val="00EC34D4"/>
    <w:rsid w:val="00EC37E7"/>
    <w:rsid w:val="00EC39AB"/>
    <w:rsid w:val="00EC39F2"/>
    <w:rsid w:val="00EC3A1E"/>
    <w:rsid w:val="00EC3BE8"/>
    <w:rsid w:val="00EC41B6"/>
    <w:rsid w:val="00EC422B"/>
    <w:rsid w:val="00EC4BED"/>
    <w:rsid w:val="00EC4D34"/>
    <w:rsid w:val="00EC4EDA"/>
    <w:rsid w:val="00EC4F10"/>
    <w:rsid w:val="00EC4F3D"/>
    <w:rsid w:val="00EC4FF4"/>
    <w:rsid w:val="00EC5482"/>
    <w:rsid w:val="00EC57E5"/>
    <w:rsid w:val="00EC5CB7"/>
    <w:rsid w:val="00EC5F2D"/>
    <w:rsid w:val="00EC6263"/>
    <w:rsid w:val="00EC711E"/>
    <w:rsid w:val="00EC7398"/>
    <w:rsid w:val="00EC798B"/>
    <w:rsid w:val="00EC7991"/>
    <w:rsid w:val="00EC7DA2"/>
    <w:rsid w:val="00ED0E0D"/>
    <w:rsid w:val="00ED0F64"/>
    <w:rsid w:val="00ED1180"/>
    <w:rsid w:val="00ED135F"/>
    <w:rsid w:val="00ED1992"/>
    <w:rsid w:val="00ED1C2D"/>
    <w:rsid w:val="00ED1C8E"/>
    <w:rsid w:val="00ED21DF"/>
    <w:rsid w:val="00ED2272"/>
    <w:rsid w:val="00ED2702"/>
    <w:rsid w:val="00ED3686"/>
    <w:rsid w:val="00ED393C"/>
    <w:rsid w:val="00ED3BA0"/>
    <w:rsid w:val="00ED3C1C"/>
    <w:rsid w:val="00ED4922"/>
    <w:rsid w:val="00ED4C06"/>
    <w:rsid w:val="00ED4D18"/>
    <w:rsid w:val="00ED4E47"/>
    <w:rsid w:val="00ED50B6"/>
    <w:rsid w:val="00ED5199"/>
    <w:rsid w:val="00ED5536"/>
    <w:rsid w:val="00ED564B"/>
    <w:rsid w:val="00ED5677"/>
    <w:rsid w:val="00ED6597"/>
    <w:rsid w:val="00ED763D"/>
    <w:rsid w:val="00ED770A"/>
    <w:rsid w:val="00ED7A7E"/>
    <w:rsid w:val="00ED7F5F"/>
    <w:rsid w:val="00EE02B7"/>
    <w:rsid w:val="00EE0B7B"/>
    <w:rsid w:val="00EE0C1D"/>
    <w:rsid w:val="00EE0CB4"/>
    <w:rsid w:val="00EE0D57"/>
    <w:rsid w:val="00EE1DE1"/>
    <w:rsid w:val="00EE2D18"/>
    <w:rsid w:val="00EE3636"/>
    <w:rsid w:val="00EE3810"/>
    <w:rsid w:val="00EE3C56"/>
    <w:rsid w:val="00EE3E3B"/>
    <w:rsid w:val="00EE412B"/>
    <w:rsid w:val="00EE41EF"/>
    <w:rsid w:val="00EE4222"/>
    <w:rsid w:val="00EE4322"/>
    <w:rsid w:val="00EE497C"/>
    <w:rsid w:val="00EE4A51"/>
    <w:rsid w:val="00EE511A"/>
    <w:rsid w:val="00EE5276"/>
    <w:rsid w:val="00EE5A46"/>
    <w:rsid w:val="00EE5AA7"/>
    <w:rsid w:val="00EE652E"/>
    <w:rsid w:val="00EE6740"/>
    <w:rsid w:val="00EE691A"/>
    <w:rsid w:val="00EE6C03"/>
    <w:rsid w:val="00EE6C46"/>
    <w:rsid w:val="00EE761E"/>
    <w:rsid w:val="00EE77C5"/>
    <w:rsid w:val="00EE79B9"/>
    <w:rsid w:val="00EF079F"/>
    <w:rsid w:val="00EF0A18"/>
    <w:rsid w:val="00EF0B80"/>
    <w:rsid w:val="00EF11D5"/>
    <w:rsid w:val="00EF20E0"/>
    <w:rsid w:val="00EF2A1F"/>
    <w:rsid w:val="00EF2CA2"/>
    <w:rsid w:val="00EF2CB2"/>
    <w:rsid w:val="00EF2E33"/>
    <w:rsid w:val="00EF33D5"/>
    <w:rsid w:val="00EF380A"/>
    <w:rsid w:val="00EF3933"/>
    <w:rsid w:val="00EF3A0C"/>
    <w:rsid w:val="00EF3A66"/>
    <w:rsid w:val="00EF42CF"/>
    <w:rsid w:val="00EF44CC"/>
    <w:rsid w:val="00EF480A"/>
    <w:rsid w:val="00EF4C39"/>
    <w:rsid w:val="00EF52D4"/>
    <w:rsid w:val="00EF52F9"/>
    <w:rsid w:val="00EF608B"/>
    <w:rsid w:val="00EF6196"/>
    <w:rsid w:val="00EF61E4"/>
    <w:rsid w:val="00EF66B1"/>
    <w:rsid w:val="00EF6D96"/>
    <w:rsid w:val="00EF6F73"/>
    <w:rsid w:val="00EF7662"/>
    <w:rsid w:val="00EF7CC1"/>
    <w:rsid w:val="00EF7D75"/>
    <w:rsid w:val="00F00AFA"/>
    <w:rsid w:val="00F014E0"/>
    <w:rsid w:val="00F015A3"/>
    <w:rsid w:val="00F01ACC"/>
    <w:rsid w:val="00F02062"/>
    <w:rsid w:val="00F0221E"/>
    <w:rsid w:val="00F025C3"/>
    <w:rsid w:val="00F0291F"/>
    <w:rsid w:val="00F02A69"/>
    <w:rsid w:val="00F02CBF"/>
    <w:rsid w:val="00F02F75"/>
    <w:rsid w:val="00F0379A"/>
    <w:rsid w:val="00F03F97"/>
    <w:rsid w:val="00F043FF"/>
    <w:rsid w:val="00F0565A"/>
    <w:rsid w:val="00F05959"/>
    <w:rsid w:val="00F05B74"/>
    <w:rsid w:val="00F05C28"/>
    <w:rsid w:val="00F05CA1"/>
    <w:rsid w:val="00F06143"/>
    <w:rsid w:val="00F061FC"/>
    <w:rsid w:val="00F06A97"/>
    <w:rsid w:val="00F07073"/>
    <w:rsid w:val="00F07294"/>
    <w:rsid w:val="00F073E9"/>
    <w:rsid w:val="00F07AA6"/>
    <w:rsid w:val="00F07D24"/>
    <w:rsid w:val="00F07F5C"/>
    <w:rsid w:val="00F101DE"/>
    <w:rsid w:val="00F10D31"/>
    <w:rsid w:val="00F114CB"/>
    <w:rsid w:val="00F11FCD"/>
    <w:rsid w:val="00F124CA"/>
    <w:rsid w:val="00F12BA4"/>
    <w:rsid w:val="00F130FF"/>
    <w:rsid w:val="00F1340F"/>
    <w:rsid w:val="00F14A89"/>
    <w:rsid w:val="00F1525C"/>
    <w:rsid w:val="00F15A40"/>
    <w:rsid w:val="00F15B0F"/>
    <w:rsid w:val="00F15DF4"/>
    <w:rsid w:val="00F1602D"/>
    <w:rsid w:val="00F16295"/>
    <w:rsid w:val="00F1632B"/>
    <w:rsid w:val="00F16700"/>
    <w:rsid w:val="00F16776"/>
    <w:rsid w:val="00F169B5"/>
    <w:rsid w:val="00F16E76"/>
    <w:rsid w:val="00F16EDB"/>
    <w:rsid w:val="00F1766B"/>
    <w:rsid w:val="00F17AF7"/>
    <w:rsid w:val="00F17D1B"/>
    <w:rsid w:val="00F17D30"/>
    <w:rsid w:val="00F2025D"/>
    <w:rsid w:val="00F212D2"/>
    <w:rsid w:val="00F21775"/>
    <w:rsid w:val="00F21D5A"/>
    <w:rsid w:val="00F226FD"/>
    <w:rsid w:val="00F226FF"/>
    <w:rsid w:val="00F228AD"/>
    <w:rsid w:val="00F22997"/>
    <w:rsid w:val="00F22C6B"/>
    <w:rsid w:val="00F22F33"/>
    <w:rsid w:val="00F23128"/>
    <w:rsid w:val="00F23A0B"/>
    <w:rsid w:val="00F23FF4"/>
    <w:rsid w:val="00F24313"/>
    <w:rsid w:val="00F243C3"/>
    <w:rsid w:val="00F24433"/>
    <w:rsid w:val="00F2492A"/>
    <w:rsid w:val="00F24FBC"/>
    <w:rsid w:val="00F25133"/>
    <w:rsid w:val="00F2541F"/>
    <w:rsid w:val="00F25493"/>
    <w:rsid w:val="00F25AAD"/>
    <w:rsid w:val="00F25D7C"/>
    <w:rsid w:val="00F2618D"/>
    <w:rsid w:val="00F26516"/>
    <w:rsid w:val="00F26806"/>
    <w:rsid w:val="00F26AF9"/>
    <w:rsid w:val="00F26CE9"/>
    <w:rsid w:val="00F26DEF"/>
    <w:rsid w:val="00F272C6"/>
    <w:rsid w:val="00F276F4"/>
    <w:rsid w:val="00F27750"/>
    <w:rsid w:val="00F3043B"/>
    <w:rsid w:val="00F30691"/>
    <w:rsid w:val="00F309DC"/>
    <w:rsid w:val="00F30AC2"/>
    <w:rsid w:val="00F30BC1"/>
    <w:rsid w:val="00F30DC2"/>
    <w:rsid w:val="00F32A8D"/>
    <w:rsid w:val="00F32E13"/>
    <w:rsid w:val="00F32E89"/>
    <w:rsid w:val="00F332CB"/>
    <w:rsid w:val="00F33547"/>
    <w:rsid w:val="00F33737"/>
    <w:rsid w:val="00F33B8A"/>
    <w:rsid w:val="00F33E60"/>
    <w:rsid w:val="00F348AF"/>
    <w:rsid w:val="00F34B4F"/>
    <w:rsid w:val="00F35102"/>
    <w:rsid w:val="00F3548E"/>
    <w:rsid w:val="00F3559C"/>
    <w:rsid w:val="00F35739"/>
    <w:rsid w:val="00F35C3B"/>
    <w:rsid w:val="00F3600A"/>
    <w:rsid w:val="00F3633D"/>
    <w:rsid w:val="00F363B9"/>
    <w:rsid w:val="00F36583"/>
    <w:rsid w:val="00F36B29"/>
    <w:rsid w:val="00F36EBE"/>
    <w:rsid w:val="00F37B33"/>
    <w:rsid w:val="00F4018C"/>
    <w:rsid w:val="00F401DC"/>
    <w:rsid w:val="00F40441"/>
    <w:rsid w:val="00F411BD"/>
    <w:rsid w:val="00F4134D"/>
    <w:rsid w:val="00F41656"/>
    <w:rsid w:val="00F41D1A"/>
    <w:rsid w:val="00F41DEB"/>
    <w:rsid w:val="00F42604"/>
    <w:rsid w:val="00F42994"/>
    <w:rsid w:val="00F42B58"/>
    <w:rsid w:val="00F43023"/>
    <w:rsid w:val="00F43045"/>
    <w:rsid w:val="00F43194"/>
    <w:rsid w:val="00F4334C"/>
    <w:rsid w:val="00F4448C"/>
    <w:rsid w:val="00F445BA"/>
    <w:rsid w:val="00F4469D"/>
    <w:rsid w:val="00F447D4"/>
    <w:rsid w:val="00F44E69"/>
    <w:rsid w:val="00F44F3A"/>
    <w:rsid w:val="00F44F5D"/>
    <w:rsid w:val="00F451B8"/>
    <w:rsid w:val="00F45261"/>
    <w:rsid w:val="00F45568"/>
    <w:rsid w:val="00F46110"/>
    <w:rsid w:val="00F46255"/>
    <w:rsid w:val="00F46428"/>
    <w:rsid w:val="00F4784F"/>
    <w:rsid w:val="00F47AE4"/>
    <w:rsid w:val="00F5068B"/>
    <w:rsid w:val="00F50749"/>
    <w:rsid w:val="00F50BB2"/>
    <w:rsid w:val="00F51087"/>
    <w:rsid w:val="00F51353"/>
    <w:rsid w:val="00F515A1"/>
    <w:rsid w:val="00F519FA"/>
    <w:rsid w:val="00F51A6D"/>
    <w:rsid w:val="00F51EEF"/>
    <w:rsid w:val="00F52461"/>
    <w:rsid w:val="00F52891"/>
    <w:rsid w:val="00F52B56"/>
    <w:rsid w:val="00F536CF"/>
    <w:rsid w:val="00F5392B"/>
    <w:rsid w:val="00F53A01"/>
    <w:rsid w:val="00F53DD8"/>
    <w:rsid w:val="00F5465F"/>
    <w:rsid w:val="00F551ED"/>
    <w:rsid w:val="00F552C3"/>
    <w:rsid w:val="00F555DF"/>
    <w:rsid w:val="00F55C97"/>
    <w:rsid w:val="00F56883"/>
    <w:rsid w:val="00F56DFD"/>
    <w:rsid w:val="00F56E68"/>
    <w:rsid w:val="00F570E2"/>
    <w:rsid w:val="00F5712A"/>
    <w:rsid w:val="00F571B9"/>
    <w:rsid w:val="00F5723B"/>
    <w:rsid w:val="00F573FA"/>
    <w:rsid w:val="00F5759A"/>
    <w:rsid w:val="00F578B6"/>
    <w:rsid w:val="00F57A36"/>
    <w:rsid w:val="00F57B5F"/>
    <w:rsid w:val="00F57B8A"/>
    <w:rsid w:val="00F57CE1"/>
    <w:rsid w:val="00F57DC9"/>
    <w:rsid w:val="00F57F9D"/>
    <w:rsid w:val="00F60504"/>
    <w:rsid w:val="00F61798"/>
    <w:rsid w:val="00F61B7E"/>
    <w:rsid w:val="00F6208C"/>
    <w:rsid w:val="00F623D7"/>
    <w:rsid w:val="00F625C0"/>
    <w:rsid w:val="00F628C0"/>
    <w:rsid w:val="00F63196"/>
    <w:rsid w:val="00F63532"/>
    <w:rsid w:val="00F63C70"/>
    <w:rsid w:val="00F64CC4"/>
    <w:rsid w:val="00F655FB"/>
    <w:rsid w:val="00F65922"/>
    <w:rsid w:val="00F6687E"/>
    <w:rsid w:val="00F66C1C"/>
    <w:rsid w:val="00F66DF1"/>
    <w:rsid w:val="00F67089"/>
    <w:rsid w:val="00F67452"/>
    <w:rsid w:val="00F6756B"/>
    <w:rsid w:val="00F67753"/>
    <w:rsid w:val="00F679C6"/>
    <w:rsid w:val="00F67E19"/>
    <w:rsid w:val="00F67EBA"/>
    <w:rsid w:val="00F67F0D"/>
    <w:rsid w:val="00F7009B"/>
    <w:rsid w:val="00F7024E"/>
    <w:rsid w:val="00F702BB"/>
    <w:rsid w:val="00F709DC"/>
    <w:rsid w:val="00F70A8B"/>
    <w:rsid w:val="00F70A95"/>
    <w:rsid w:val="00F70D3B"/>
    <w:rsid w:val="00F7104F"/>
    <w:rsid w:val="00F7143E"/>
    <w:rsid w:val="00F714D5"/>
    <w:rsid w:val="00F717A1"/>
    <w:rsid w:val="00F71F21"/>
    <w:rsid w:val="00F7220B"/>
    <w:rsid w:val="00F723F9"/>
    <w:rsid w:val="00F725B3"/>
    <w:rsid w:val="00F72AC5"/>
    <w:rsid w:val="00F72B8C"/>
    <w:rsid w:val="00F72C7C"/>
    <w:rsid w:val="00F72DA8"/>
    <w:rsid w:val="00F73F02"/>
    <w:rsid w:val="00F74530"/>
    <w:rsid w:val="00F746FD"/>
    <w:rsid w:val="00F74D08"/>
    <w:rsid w:val="00F74EE7"/>
    <w:rsid w:val="00F74FCE"/>
    <w:rsid w:val="00F75B7B"/>
    <w:rsid w:val="00F76133"/>
    <w:rsid w:val="00F761D8"/>
    <w:rsid w:val="00F763DF"/>
    <w:rsid w:val="00F76528"/>
    <w:rsid w:val="00F76A82"/>
    <w:rsid w:val="00F76C46"/>
    <w:rsid w:val="00F76D8E"/>
    <w:rsid w:val="00F76FA1"/>
    <w:rsid w:val="00F77146"/>
    <w:rsid w:val="00F77190"/>
    <w:rsid w:val="00F77DD8"/>
    <w:rsid w:val="00F80010"/>
    <w:rsid w:val="00F8007F"/>
    <w:rsid w:val="00F80475"/>
    <w:rsid w:val="00F80C19"/>
    <w:rsid w:val="00F81397"/>
    <w:rsid w:val="00F816CE"/>
    <w:rsid w:val="00F816E8"/>
    <w:rsid w:val="00F817A4"/>
    <w:rsid w:val="00F823E0"/>
    <w:rsid w:val="00F832DF"/>
    <w:rsid w:val="00F837DB"/>
    <w:rsid w:val="00F83D13"/>
    <w:rsid w:val="00F83F7C"/>
    <w:rsid w:val="00F84040"/>
    <w:rsid w:val="00F840AE"/>
    <w:rsid w:val="00F8442C"/>
    <w:rsid w:val="00F8442F"/>
    <w:rsid w:val="00F844FB"/>
    <w:rsid w:val="00F84A22"/>
    <w:rsid w:val="00F85962"/>
    <w:rsid w:val="00F85D3F"/>
    <w:rsid w:val="00F86011"/>
    <w:rsid w:val="00F866B4"/>
    <w:rsid w:val="00F86BFC"/>
    <w:rsid w:val="00F86C0A"/>
    <w:rsid w:val="00F870A1"/>
    <w:rsid w:val="00F87423"/>
    <w:rsid w:val="00F87914"/>
    <w:rsid w:val="00F87DAB"/>
    <w:rsid w:val="00F90F08"/>
    <w:rsid w:val="00F916C2"/>
    <w:rsid w:val="00F91D97"/>
    <w:rsid w:val="00F9225B"/>
    <w:rsid w:val="00F92EBD"/>
    <w:rsid w:val="00F92FDF"/>
    <w:rsid w:val="00F9387D"/>
    <w:rsid w:val="00F93BD2"/>
    <w:rsid w:val="00F93ECC"/>
    <w:rsid w:val="00F9425D"/>
    <w:rsid w:val="00F94339"/>
    <w:rsid w:val="00F9436E"/>
    <w:rsid w:val="00F95225"/>
    <w:rsid w:val="00F95571"/>
    <w:rsid w:val="00F9558B"/>
    <w:rsid w:val="00F958F7"/>
    <w:rsid w:val="00F9595D"/>
    <w:rsid w:val="00F95AF7"/>
    <w:rsid w:val="00F95BB3"/>
    <w:rsid w:val="00F95CF7"/>
    <w:rsid w:val="00F96245"/>
    <w:rsid w:val="00F96870"/>
    <w:rsid w:val="00F9713B"/>
    <w:rsid w:val="00F9747A"/>
    <w:rsid w:val="00F97658"/>
    <w:rsid w:val="00F97C0E"/>
    <w:rsid w:val="00F97F85"/>
    <w:rsid w:val="00FA00E2"/>
    <w:rsid w:val="00FA05F2"/>
    <w:rsid w:val="00FA0812"/>
    <w:rsid w:val="00FA0E93"/>
    <w:rsid w:val="00FA0FDF"/>
    <w:rsid w:val="00FA1187"/>
    <w:rsid w:val="00FA1366"/>
    <w:rsid w:val="00FA13DD"/>
    <w:rsid w:val="00FA1670"/>
    <w:rsid w:val="00FA1857"/>
    <w:rsid w:val="00FA2579"/>
    <w:rsid w:val="00FA27F9"/>
    <w:rsid w:val="00FA3282"/>
    <w:rsid w:val="00FA351F"/>
    <w:rsid w:val="00FA36CF"/>
    <w:rsid w:val="00FA370B"/>
    <w:rsid w:val="00FA39AD"/>
    <w:rsid w:val="00FA4C71"/>
    <w:rsid w:val="00FA5189"/>
    <w:rsid w:val="00FA6047"/>
    <w:rsid w:val="00FA6214"/>
    <w:rsid w:val="00FA66DF"/>
    <w:rsid w:val="00FA68FD"/>
    <w:rsid w:val="00FA698C"/>
    <w:rsid w:val="00FA69E9"/>
    <w:rsid w:val="00FA6C0F"/>
    <w:rsid w:val="00FA6D0C"/>
    <w:rsid w:val="00FA6EF9"/>
    <w:rsid w:val="00FA6F37"/>
    <w:rsid w:val="00FA6F8B"/>
    <w:rsid w:val="00FA7134"/>
    <w:rsid w:val="00FA7CB4"/>
    <w:rsid w:val="00FA7DD9"/>
    <w:rsid w:val="00FB0255"/>
    <w:rsid w:val="00FB058F"/>
    <w:rsid w:val="00FB1143"/>
    <w:rsid w:val="00FB13CF"/>
    <w:rsid w:val="00FB1560"/>
    <w:rsid w:val="00FB1605"/>
    <w:rsid w:val="00FB164E"/>
    <w:rsid w:val="00FB1C13"/>
    <w:rsid w:val="00FB1DE9"/>
    <w:rsid w:val="00FB2516"/>
    <w:rsid w:val="00FB264E"/>
    <w:rsid w:val="00FB2BA0"/>
    <w:rsid w:val="00FB3234"/>
    <w:rsid w:val="00FB363A"/>
    <w:rsid w:val="00FB4359"/>
    <w:rsid w:val="00FB4393"/>
    <w:rsid w:val="00FB4751"/>
    <w:rsid w:val="00FB4975"/>
    <w:rsid w:val="00FB49BB"/>
    <w:rsid w:val="00FB4B4A"/>
    <w:rsid w:val="00FB4B7D"/>
    <w:rsid w:val="00FB4D1E"/>
    <w:rsid w:val="00FB5F1C"/>
    <w:rsid w:val="00FB6046"/>
    <w:rsid w:val="00FB653D"/>
    <w:rsid w:val="00FB663C"/>
    <w:rsid w:val="00FB6B71"/>
    <w:rsid w:val="00FB6C6D"/>
    <w:rsid w:val="00FB6DD6"/>
    <w:rsid w:val="00FB73AB"/>
    <w:rsid w:val="00FB7422"/>
    <w:rsid w:val="00FB77D4"/>
    <w:rsid w:val="00FB7E6B"/>
    <w:rsid w:val="00FC030D"/>
    <w:rsid w:val="00FC068B"/>
    <w:rsid w:val="00FC06D1"/>
    <w:rsid w:val="00FC0C9C"/>
    <w:rsid w:val="00FC0D5C"/>
    <w:rsid w:val="00FC0DE3"/>
    <w:rsid w:val="00FC1182"/>
    <w:rsid w:val="00FC15D7"/>
    <w:rsid w:val="00FC194E"/>
    <w:rsid w:val="00FC2068"/>
    <w:rsid w:val="00FC25F2"/>
    <w:rsid w:val="00FC2C37"/>
    <w:rsid w:val="00FC2CDC"/>
    <w:rsid w:val="00FC2DD5"/>
    <w:rsid w:val="00FC2F67"/>
    <w:rsid w:val="00FC3078"/>
    <w:rsid w:val="00FC32D6"/>
    <w:rsid w:val="00FC35BC"/>
    <w:rsid w:val="00FC3629"/>
    <w:rsid w:val="00FC37D4"/>
    <w:rsid w:val="00FC3AF7"/>
    <w:rsid w:val="00FC3D49"/>
    <w:rsid w:val="00FC444F"/>
    <w:rsid w:val="00FC4E19"/>
    <w:rsid w:val="00FC4E5C"/>
    <w:rsid w:val="00FC500B"/>
    <w:rsid w:val="00FC5A6C"/>
    <w:rsid w:val="00FC5C4A"/>
    <w:rsid w:val="00FC6087"/>
    <w:rsid w:val="00FC62C4"/>
    <w:rsid w:val="00FC63A1"/>
    <w:rsid w:val="00FC6583"/>
    <w:rsid w:val="00FC67C9"/>
    <w:rsid w:val="00FC6945"/>
    <w:rsid w:val="00FC69B0"/>
    <w:rsid w:val="00FC6A0C"/>
    <w:rsid w:val="00FC6D33"/>
    <w:rsid w:val="00FC6EC9"/>
    <w:rsid w:val="00FC73F7"/>
    <w:rsid w:val="00FC7538"/>
    <w:rsid w:val="00FC7825"/>
    <w:rsid w:val="00FC7A52"/>
    <w:rsid w:val="00FC7A60"/>
    <w:rsid w:val="00FC7B55"/>
    <w:rsid w:val="00FC7C5C"/>
    <w:rsid w:val="00FC7DCC"/>
    <w:rsid w:val="00FD00D5"/>
    <w:rsid w:val="00FD016B"/>
    <w:rsid w:val="00FD0675"/>
    <w:rsid w:val="00FD0776"/>
    <w:rsid w:val="00FD0DEF"/>
    <w:rsid w:val="00FD12A2"/>
    <w:rsid w:val="00FD12A8"/>
    <w:rsid w:val="00FD12FF"/>
    <w:rsid w:val="00FD15D5"/>
    <w:rsid w:val="00FD1654"/>
    <w:rsid w:val="00FD222C"/>
    <w:rsid w:val="00FD2869"/>
    <w:rsid w:val="00FD3070"/>
    <w:rsid w:val="00FD312B"/>
    <w:rsid w:val="00FD3208"/>
    <w:rsid w:val="00FD32E1"/>
    <w:rsid w:val="00FD3303"/>
    <w:rsid w:val="00FD4239"/>
    <w:rsid w:val="00FD502F"/>
    <w:rsid w:val="00FD5E89"/>
    <w:rsid w:val="00FD5FAF"/>
    <w:rsid w:val="00FD630D"/>
    <w:rsid w:val="00FD63EE"/>
    <w:rsid w:val="00FD66D2"/>
    <w:rsid w:val="00FD6835"/>
    <w:rsid w:val="00FD685F"/>
    <w:rsid w:val="00FD6A2C"/>
    <w:rsid w:val="00FD6DEF"/>
    <w:rsid w:val="00FD6E8D"/>
    <w:rsid w:val="00FD75FB"/>
    <w:rsid w:val="00FD7933"/>
    <w:rsid w:val="00FE004B"/>
    <w:rsid w:val="00FE0F3F"/>
    <w:rsid w:val="00FE17F3"/>
    <w:rsid w:val="00FE181D"/>
    <w:rsid w:val="00FE1ACB"/>
    <w:rsid w:val="00FE1B27"/>
    <w:rsid w:val="00FE1B66"/>
    <w:rsid w:val="00FE1C07"/>
    <w:rsid w:val="00FE2822"/>
    <w:rsid w:val="00FE2BA0"/>
    <w:rsid w:val="00FE3E67"/>
    <w:rsid w:val="00FE46F6"/>
    <w:rsid w:val="00FE474E"/>
    <w:rsid w:val="00FE4BD5"/>
    <w:rsid w:val="00FE4F88"/>
    <w:rsid w:val="00FE58A1"/>
    <w:rsid w:val="00FE5AD6"/>
    <w:rsid w:val="00FE6344"/>
    <w:rsid w:val="00FE6524"/>
    <w:rsid w:val="00FE6669"/>
    <w:rsid w:val="00FE69CD"/>
    <w:rsid w:val="00FE79CF"/>
    <w:rsid w:val="00FF00B2"/>
    <w:rsid w:val="00FF02BB"/>
    <w:rsid w:val="00FF0F04"/>
    <w:rsid w:val="00FF1150"/>
    <w:rsid w:val="00FF11D3"/>
    <w:rsid w:val="00FF146F"/>
    <w:rsid w:val="00FF16B5"/>
    <w:rsid w:val="00FF1C32"/>
    <w:rsid w:val="00FF1E00"/>
    <w:rsid w:val="00FF1E78"/>
    <w:rsid w:val="00FF1EF7"/>
    <w:rsid w:val="00FF215C"/>
    <w:rsid w:val="00FF23CB"/>
    <w:rsid w:val="00FF2EAC"/>
    <w:rsid w:val="00FF2F73"/>
    <w:rsid w:val="00FF3019"/>
    <w:rsid w:val="00FF365B"/>
    <w:rsid w:val="00FF36B8"/>
    <w:rsid w:val="00FF3B58"/>
    <w:rsid w:val="00FF3D32"/>
    <w:rsid w:val="00FF3D6F"/>
    <w:rsid w:val="00FF4263"/>
    <w:rsid w:val="00FF441F"/>
    <w:rsid w:val="00FF4C9B"/>
    <w:rsid w:val="00FF54D4"/>
    <w:rsid w:val="00FF5DB3"/>
    <w:rsid w:val="00FF6535"/>
    <w:rsid w:val="00FF69AC"/>
    <w:rsid w:val="00FF6B9B"/>
    <w:rsid w:val="00FF6E6E"/>
    <w:rsid w:val="00FF6EA4"/>
    <w:rsid w:val="00FF70DB"/>
    <w:rsid w:val="00FF7259"/>
    <w:rsid w:val="00FF72BC"/>
    <w:rsid w:val="00FF736C"/>
    <w:rsid w:val="00FF74B6"/>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92E92"/>
  <w15:docId w15:val="{7611A3B6-0914-42C8-8F29-390DE1B2D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824B7"/>
  </w:style>
  <w:style w:type="paragraph" w:styleId="Nagwek1">
    <w:name w:val="heading 1"/>
    <w:aliases w:val="Nagłówek 1 Znak,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266710"/>
    <w:pPr>
      <w:keepNext/>
      <w:jc w:val="center"/>
      <w:outlineLvl w:val="0"/>
    </w:pPr>
    <w:rPr>
      <w:rFonts w:asciiTheme="minorHAnsi" w:hAnsiTheme="minorHAnsi"/>
      <w:b/>
      <w:i/>
      <w:sz w:val="22"/>
      <w:u w:val="single"/>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330463"/>
    <w:pPr>
      <w:keepNext/>
      <w:jc w:val="center"/>
      <w:outlineLvl w:val="1"/>
    </w:pPr>
    <w:rPr>
      <w:b/>
    </w:rPr>
  </w:style>
  <w:style w:type="paragraph" w:styleId="Nagwek3">
    <w:name w:val="heading 3"/>
    <w:basedOn w:val="Normalny"/>
    <w:next w:val="Normalny"/>
    <w:link w:val="Nagwek3Znak"/>
    <w:qFormat/>
    <w:rsid w:val="00330463"/>
    <w:pPr>
      <w:keepNext/>
      <w:jc w:val="both"/>
      <w:outlineLvl w:val="2"/>
    </w:pPr>
  </w:style>
  <w:style w:type="paragraph" w:styleId="Nagwek4">
    <w:name w:val="heading 4"/>
    <w:basedOn w:val="Normalny"/>
    <w:next w:val="Normalny"/>
    <w:link w:val="Nagwek4Znak"/>
    <w:uiPriority w:val="99"/>
    <w:qFormat/>
    <w:rsid w:val="00330463"/>
    <w:pPr>
      <w:keepNext/>
      <w:jc w:val="center"/>
      <w:outlineLvl w:val="3"/>
    </w:pPr>
    <w:rPr>
      <w:b/>
      <w:sz w:val="32"/>
    </w:rPr>
  </w:style>
  <w:style w:type="paragraph" w:styleId="Nagwek5">
    <w:name w:val="heading 5"/>
    <w:basedOn w:val="Normalny"/>
    <w:next w:val="Normalny"/>
    <w:qFormat/>
    <w:rsid w:val="00330463"/>
    <w:pPr>
      <w:keepNext/>
      <w:outlineLvl w:val="4"/>
    </w:pPr>
    <w:rPr>
      <w:b/>
    </w:rPr>
  </w:style>
  <w:style w:type="paragraph" w:styleId="Nagwek6">
    <w:name w:val="heading 6"/>
    <w:basedOn w:val="Normalny"/>
    <w:next w:val="Normalny"/>
    <w:qFormat/>
    <w:rsid w:val="00330463"/>
    <w:pPr>
      <w:keepNext/>
      <w:numPr>
        <w:numId w:val="1"/>
      </w:numPr>
      <w:jc w:val="both"/>
      <w:outlineLvl w:val="5"/>
    </w:pPr>
  </w:style>
  <w:style w:type="paragraph" w:styleId="Nagwek7">
    <w:name w:val="heading 7"/>
    <w:basedOn w:val="Normalny"/>
    <w:next w:val="Normalny"/>
    <w:qFormat/>
    <w:rsid w:val="00330463"/>
    <w:pPr>
      <w:keepNext/>
      <w:pBdr>
        <w:top w:val="single" w:sz="4" w:space="1" w:color="auto"/>
        <w:left w:val="single" w:sz="4" w:space="4" w:color="auto"/>
        <w:bottom w:val="single" w:sz="4" w:space="1" w:color="auto"/>
        <w:right w:val="single" w:sz="4" w:space="5" w:color="auto"/>
      </w:pBdr>
      <w:jc w:val="both"/>
      <w:outlineLvl w:val="6"/>
    </w:pPr>
  </w:style>
  <w:style w:type="paragraph" w:styleId="Nagwek8">
    <w:name w:val="heading 8"/>
    <w:aliases w:val="l8"/>
    <w:basedOn w:val="Normalny"/>
    <w:next w:val="Normalny"/>
    <w:link w:val="Nagwek8Znak"/>
    <w:qFormat/>
    <w:rsid w:val="00330463"/>
    <w:pPr>
      <w:keepNext/>
      <w:pBdr>
        <w:top w:val="single" w:sz="4" w:space="1" w:color="auto"/>
        <w:left w:val="single" w:sz="4" w:space="0" w:color="auto"/>
        <w:bottom w:val="single" w:sz="4" w:space="1" w:color="auto"/>
        <w:right w:val="single" w:sz="4" w:space="5" w:color="auto"/>
      </w:pBdr>
      <w:jc w:val="center"/>
      <w:outlineLvl w:val="7"/>
    </w:pPr>
    <w:rPr>
      <w:b/>
    </w:rPr>
  </w:style>
  <w:style w:type="paragraph" w:styleId="Nagwek9">
    <w:name w:val="heading 9"/>
    <w:basedOn w:val="Normalny"/>
    <w:next w:val="Normalny"/>
    <w:qFormat/>
    <w:rsid w:val="00330463"/>
    <w:pPr>
      <w:keepNext/>
      <w:pBdr>
        <w:top w:val="single" w:sz="4" w:space="1" w:color="auto"/>
        <w:left w:val="single" w:sz="4" w:space="0" w:color="auto"/>
        <w:bottom w:val="single" w:sz="4" w:space="1" w:color="auto"/>
        <w:right w:val="single" w:sz="4" w:space="5" w:color="auto"/>
      </w:pBdr>
      <w:ind w:firstLine="360"/>
      <w:jc w:val="both"/>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ZnakZnakZnakZnakZnakZnakZnakZnakZnakZnakZnakZnakZnakZnakZnakZnakZnakZnakZnakZnakZnak1ZnakZnakZnakZnakZnakZnak1">
    <w:name w:val="Znak Znak Znak Znak Znak Znak Znak Znak Znak Znak Znak Znak Znak Znak Znak Znak Znak Znak Znak Znak Znak Znak Znak Znak Znak Znak Znak Znak1 Znak Znak Znak Znak Znak Znak1"/>
    <w:basedOn w:val="Normalny"/>
    <w:rsid w:val="00C94002"/>
  </w:style>
  <w:style w:type="paragraph" w:styleId="Tekstpodstawowy">
    <w:name w:val="Body Text"/>
    <w:aliases w:val="Tekst podstawow.(F2),(F2),body text,contents,Szövegtörzs"/>
    <w:basedOn w:val="Normalny"/>
    <w:link w:val="TekstpodstawowyZnak"/>
    <w:rsid w:val="00330463"/>
  </w:style>
  <w:style w:type="paragraph" w:styleId="Tekstpodstawowywcity">
    <w:name w:val="Body Text Indent"/>
    <w:basedOn w:val="Normalny"/>
    <w:link w:val="TekstpodstawowywcityZnak"/>
    <w:rsid w:val="00330463"/>
    <w:pPr>
      <w:jc w:val="both"/>
    </w:pPr>
  </w:style>
  <w:style w:type="paragraph" w:styleId="Tekstprzypisukocowego">
    <w:name w:val="endnote text"/>
    <w:basedOn w:val="Normalny"/>
    <w:link w:val="TekstprzypisukocowegoZnak"/>
    <w:rsid w:val="00330463"/>
  </w:style>
  <w:style w:type="paragraph" w:styleId="Tekstpodstawowy2">
    <w:name w:val="Body Text 2"/>
    <w:basedOn w:val="Normalny"/>
    <w:link w:val="Tekstpodstawowy2Znak"/>
    <w:uiPriority w:val="99"/>
    <w:rsid w:val="00330463"/>
    <w:pPr>
      <w:pBdr>
        <w:top w:val="single" w:sz="4" w:space="1" w:color="auto"/>
        <w:left w:val="single" w:sz="4" w:space="4" w:color="auto"/>
        <w:bottom w:val="single" w:sz="4" w:space="1" w:color="auto"/>
        <w:right w:val="single" w:sz="4" w:space="4" w:color="auto"/>
      </w:pBdr>
      <w:jc w:val="both"/>
    </w:pPr>
  </w:style>
  <w:style w:type="paragraph" w:styleId="Tekstpodstawowy3">
    <w:name w:val="Body Text 3"/>
    <w:basedOn w:val="Normalny"/>
    <w:link w:val="Tekstpodstawowy3Znak"/>
    <w:rsid w:val="00330463"/>
    <w:pPr>
      <w:jc w:val="both"/>
    </w:pPr>
  </w:style>
  <w:style w:type="paragraph" w:styleId="Listapunktowana2">
    <w:name w:val="List Bullet 2"/>
    <w:basedOn w:val="Normalny"/>
    <w:autoRedefine/>
    <w:rsid w:val="00330463"/>
    <w:pPr>
      <w:ind w:left="349"/>
      <w:jc w:val="both"/>
    </w:pPr>
    <w:rPr>
      <w:sz w:val="23"/>
    </w:rPr>
  </w:style>
  <w:style w:type="paragraph" w:styleId="Nagwek">
    <w:name w:val="header"/>
    <w:basedOn w:val="Normalny"/>
    <w:link w:val="NagwekZnak"/>
    <w:uiPriority w:val="99"/>
    <w:rsid w:val="00330463"/>
    <w:pPr>
      <w:tabs>
        <w:tab w:val="center" w:pos="4536"/>
        <w:tab w:val="right" w:pos="9072"/>
      </w:tabs>
    </w:pPr>
  </w:style>
  <w:style w:type="character" w:styleId="Numerstrony">
    <w:name w:val="page number"/>
    <w:basedOn w:val="Domylnaczcionkaakapitu"/>
    <w:rsid w:val="00330463"/>
  </w:style>
  <w:style w:type="character" w:styleId="Hipercze">
    <w:name w:val="Hyperlink"/>
    <w:uiPriority w:val="99"/>
    <w:rsid w:val="00330463"/>
    <w:rPr>
      <w:color w:val="0000FF"/>
      <w:u w:val="single"/>
    </w:rPr>
  </w:style>
  <w:style w:type="paragraph" w:customStyle="1" w:styleId="Tekstpodstawowy21">
    <w:name w:val="Tekst podstawowy 21"/>
    <w:basedOn w:val="Normalny"/>
    <w:rsid w:val="00330463"/>
    <w:pPr>
      <w:jc w:val="both"/>
    </w:pPr>
    <w:rPr>
      <w:b/>
    </w:rPr>
  </w:style>
  <w:style w:type="paragraph" w:styleId="Stopka">
    <w:name w:val="footer"/>
    <w:basedOn w:val="Normalny"/>
    <w:link w:val="StopkaZnak"/>
    <w:uiPriority w:val="99"/>
    <w:rsid w:val="00330463"/>
    <w:pPr>
      <w:tabs>
        <w:tab w:val="center" w:pos="4536"/>
        <w:tab w:val="right" w:pos="9072"/>
      </w:tabs>
    </w:pPr>
  </w:style>
  <w:style w:type="paragraph" w:customStyle="1" w:styleId="Tekstpodstawowy31">
    <w:name w:val="Tekst podstawowy 31"/>
    <w:basedOn w:val="Normalny"/>
    <w:rsid w:val="00330463"/>
    <w:pPr>
      <w:jc w:val="both"/>
    </w:pPr>
  </w:style>
  <w:style w:type="paragraph" w:styleId="Tekstpodstawowywcity3">
    <w:name w:val="Body Text Indent 3"/>
    <w:basedOn w:val="Normalny"/>
    <w:rsid w:val="00330463"/>
    <w:pPr>
      <w:spacing w:after="120"/>
      <w:ind w:left="283"/>
    </w:pPr>
    <w:rPr>
      <w:sz w:val="16"/>
      <w:szCs w:val="16"/>
    </w:rPr>
  </w:style>
  <w:style w:type="paragraph" w:styleId="Tekstpodstawowywcity2">
    <w:name w:val="Body Text Indent 2"/>
    <w:basedOn w:val="Normalny"/>
    <w:link w:val="Tekstpodstawowywcity2Znak"/>
    <w:rsid w:val="00330463"/>
    <w:pPr>
      <w:spacing w:after="120" w:line="480" w:lineRule="auto"/>
      <w:ind w:left="283"/>
    </w:pPr>
  </w:style>
  <w:style w:type="paragraph" w:customStyle="1" w:styleId="Normalny12">
    <w:name w:val="Normalny 12"/>
    <w:basedOn w:val="Normalny"/>
    <w:rsid w:val="00330463"/>
  </w:style>
  <w:style w:type="paragraph" w:styleId="Tekstdymka">
    <w:name w:val="Balloon Text"/>
    <w:basedOn w:val="Normalny"/>
    <w:link w:val="TekstdymkaZnak"/>
    <w:semiHidden/>
    <w:rsid w:val="00330463"/>
    <w:rPr>
      <w:rFonts w:ascii="Tahoma" w:hAnsi="Tahoma"/>
      <w:sz w:val="16"/>
      <w:szCs w:val="16"/>
    </w:rPr>
  </w:style>
  <w:style w:type="paragraph" w:customStyle="1" w:styleId="Blockquote">
    <w:name w:val="Blockquote"/>
    <w:basedOn w:val="Normalny"/>
    <w:rsid w:val="00330463"/>
    <w:pPr>
      <w:spacing w:before="100" w:after="100"/>
      <w:ind w:left="360" w:right="360"/>
    </w:pPr>
    <w:rPr>
      <w:snapToGrid w:val="0"/>
    </w:rPr>
  </w:style>
  <w:style w:type="table" w:styleId="Tabela-Siatka">
    <w:name w:val="Table Grid"/>
    <w:basedOn w:val="Standardowy"/>
    <w:uiPriority w:val="39"/>
    <w:rsid w:val="00455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9461D"/>
  </w:style>
  <w:style w:type="paragraph" w:customStyle="1" w:styleId="ZnakZnakZnakZnakZnakZnak">
    <w:name w:val="Znak Znak Znak Znak Znak Znak"/>
    <w:basedOn w:val="Normalny"/>
    <w:rsid w:val="00D65CE1"/>
  </w:style>
  <w:style w:type="paragraph" w:customStyle="1" w:styleId="ZnakZnakZnak">
    <w:name w:val="Znak Znak Znak"/>
    <w:basedOn w:val="Normalny"/>
    <w:rsid w:val="00D10791"/>
  </w:style>
  <w:style w:type="paragraph" w:customStyle="1" w:styleId="DomylnaczcionkaakapituAkapitZnakZnakZnakZnakZnakZnakZnakZnakZnakZnak">
    <w:name w:val="Domyślna czcionka akapitu Akapit Znak Znak Znak Znak Znak Znak Znak Znak Znak Znak"/>
    <w:basedOn w:val="Normalny"/>
    <w:rsid w:val="00DB6D78"/>
  </w:style>
  <w:style w:type="character" w:styleId="Pogrubienie">
    <w:name w:val="Strong"/>
    <w:uiPriority w:val="22"/>
    <w:qFormat/>
    <w:rsid w:val="00590A8D"/>
    <w:rPr>
      <w:b/>
      <w:bCs/>
    </w:rPr>
  </w:style>
  <w:style w:type="paragraph" w:customStyle="1" w:styleId="Znak">
    <w:name w:val="Znak"/>
    <w:basedOn w:val="Normalny"/>
    <w:rsid w:val="00705B07"/>
  </w:style>
  <w:style w:type="paragraph" w:customStyle="1" w:styleId="ZnakZnakZnak1">
    <w:name w:val="Znak Znak Znak1"/>
    <w:basedOn w:val="Normalny"/>
    <w:rsid w:val="006E23F8"/>
  </w:style>
  <w:style w:type="paragraph" w:customStyle="1" w:styleId="ZnakZnakZnak1Znak">
    <w:name w:val="Znak Znak Znak1 Znak"/>
    <w:basedOn w:val="Normalny"/>
    <w:rsid w:val="007430A2"/>
  </w:style>
  <w:style w:type="character" w:styleId="Odwoanieprzypisukocowego">
    <w:name w:val="endnote reference"/>
    <w:semiHidden/>
    <w:rsid w:val="008F1FE0"/>
    <w:rPr>
      <w:vertAlign w:val="superscript"/>
    </w:rPr>
  </w:style>
  <w:style w:type="character" w:customStyle="1" w:styleId="sbold1">
    <w:name w:val="sbold1"/>
    <w:rsid w:val="005E6DF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3F516A"/>
    <w:rPr>
      <w:rFonts w:ascii="Arial" w:hAnsi="Arial"/>
    </w:rPr>
  </w:style>
  <w:style w:type="character" w:customStyle="1" w:styleId="BOBZnak">
    <w:name w:val="BOB Znak"/>
    <w:link w:val="BOB"/>
    <w:rsid w:val="003F516A"/>
    <w:rPr>
      <w:rFonts w:ascii="Arial" w:hAnsi="Arial"/>
      <w:sz w:val="24"/>
      <w:szCs w:val="24"/>
      <w:lang w:val="pl-PL" w:eastAsia="pl-PL" w:bidi="ar-SA"/>
    </w:rPr>
  </w:style>
  <w:style w:type="character" w:customStyle="1" w:styleId="czarny11b1">
    <w:name w:val="czarny_11b1"/>
    <w:rsid w:val="003F516A"/>
    <w:rPr>
      <w:rFonts w:ascii="Verdana" w:hAnsi="Verdana" w:hint="default"/>
      <w:b/>
      <w:bCs/>
      <w:i w:val="0"/>
      <w:iCs w:val="0"/>
      <w:smallCaps w:val="0"/>
      <w:color w:val="000000"/>
      <w:sz w:val="17"/>
      <w:szCs w:val="17"/>
    </w:rPr>
  </w:style>
  <w:style w:type="character" w:customStyle="1" w:styleId="cszary101">
    <w:name w:val="c_szary_101"/>
    <w:rsid w:val="003F516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B58F5"/>
  </w:style>
  <w:style w:type="paragraph" w:customStyle="1" w:styleId="ZnakZnakZnak1ZnakZnakZnakZnak">
    <w:name w:val="Znak Znak Znak1 Znak Znak Znak Znak"/>
    <w:basedOn w:val="Normalny"/>
    <w:rsid w:val="00BD6CDE"/>
  </w:style>
  <w:style w:type="paragraph" w:customStyle="1" w:styleId="ZnakZnakZnak1ZnakZnakZnakZnak1">
    <w:name w:val="Znak Znak Znak1 Znak Znak Znak Znak1"/>
    <w:basedOn w:val="Normalny"/>
    <w:rsid w:val="009907D0"/>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11A72"/>
  </w:style>
  <w:style w:type="paragraph" w:customStyle="1" w:styleId="H4">
    <w:name w:val="H4"/>
    <w:basedOn w:val="Normalny"/>
    <w:next w:val="Normalny"/>
    <w:rsid w:val="001C7BD3"/>
    <w:pPr>
      <w:keepNext/>
      <w:spacing w:before="100" w:after="100"/>
      <w:outlineLvl w:val="4"/>
    </w:pPr>
    <w:rPr>
      <w:b/>
      <w:snapToGrid w:val="0"/>
    </w:rPr>
  </w:style>
  <w:style w:type="paragraph" w:customStyle="1" w:styleId="ZnakZnakZnakZnakZnakZnakZnakZnakZnakZnakZnakZnakZnak">
    <w:name w:val="Znak Znak Znak Znak Znak Znak Znak Znak Znak Znak Znak Znak Znak"/>
    <w:basedOn w:val="Normalny"/>
    <w:rsid w:val="00B662C0"/>
  </w:style>
  <w:style w:type="paragraph" w:customStyle="1" w:styleId="DomylnaczcionkaakapituAkapitZnakZnakZnakZnakZnakZnakZnak">
    <w:name w:val="Domyślna czcionka akapitu Akapit Znak Znak Znak Znak Znak Znak Znak"/>
    <w:basedOn w:val="Normalny"/>
    <w:rsid w:val="00093B78"/>
    <w:pPr>
      <w:framePr w:hSpace="141" w:wrap="around" w:vAnchor="text" w:hAnchor="margin" w:xAlign="center" w:y="1212"/>
      <w:jc w:val="both"/>
    </w:pPr>
  </w:style>
  <w:style w:type="paragraph" w:styleId="Tytu">
    <w:name w:val="Title"/>
    <w:basedOn w:val="Normalny"/>
    <w:link w:val="TytuZnak"/>
    <w:uiPriority w:val="10"/>
    <w:qFormat/>
    <w:rsid w:val="001659DA"/>
    <w:pPr>
      <w:jc w:val="center"/>
    </w:pPr>
    <w:rPr>
      <w:b/>
      <w:sz w:val="28"/>
    </w:rPr>
  </w:style>
  <w:style w:type="paragraph" w:customStyle="1" w:styleId="p3">
    <w:name w:val="p3"/>
    <w:basedOn w:val="Normalny"/>
    <w:rsid w:val="00BB3514"/>
    <w:pPr>
      <w:tabs>
        <w:tab w:val="left" w:pos="720"/>
      </w:tabs>
      <w:spacing w:line="280" w:lineRule="auto"/>
      <w:jc w:val="both"/>
    </w:pPr>
  </w:style>
  <w:style w:type="paragraph" w:customStyle="1" w:styleId="ZnakZnakZnakZnakZnakZnakZnakZnakZnakZnakZnakZnakZnakZnakZnakZnak">
    <w:name w:val="Znak Znak Znak Znak Znak Znak Znak Znak Znak Znak Znak Znak Znak Znak Znak Znak"/>
    <w:basedOn w:val="Normalny"/>
    <w:rsid w:val="000C1E40"/>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A2B93"/>
  </w:style>
  <w:style w:type="paragraph" w:customStyle="1" w:styleId="Char">
    <w:name w:val="Char"/>
    <w:basedOn w:val="Normalny"/>
    <w:rsid w:val="00F37B33"/>
  </w:style>
  <w:style w:type="paragraph" w:customStyle="1" w:styleId="St4-punkt">
    <w:name w:val="St4-punkt"/>
    <w:rsid w:val="008F0E89"/>
    <w:pPr>
      <w:ind w:left="680" w:hanging="340"/>
      <w:jc w:val="both"/>
    </w:pPr>
    <w:rPr>
      <w:lang w:eastAsia="en-US"/>
    </w:rPr>
  </w:style>
  <w:style w:type="paragraph" w:customStyle="1" w:styleId="ZnakZnakZnakZnak">
    <w:name w:val="Znak Znak Znak Znak"/>
    <w:basedOn w:val="Normalny"/>
    <w:rsid w:val="0053022F"/>
  </w:style>
  <w:style w:type="paragraph" w:customStyle="1" w:styleId="Style2">
    <w:name w:val="Style 2"/>
    <w:basedOn w:val="Normalny"/>
    <w:rsid w:val="0053022F"/>
    <w:pPr>
      <w:widowControl w:val="0"/>
      <w:autoSpaceDE w:val="0"/>
      <w:autoSpaceDN w:val="0"/>
      <w:spacing w:line="360" w:lineRule="auto"/>
      <w:ind w:left="360" w:right="72"/>
      <w:jc w:val="both"/>
    </w:pPr>
  </w:style>
  <w:style w:type="paragraph" w:styleId="Tekstkomentarza">
    <w:name w:val="annotation text"/>
    <w:basedOn w:val="Normalny"/>
    <w:link w:val="TekstkomentarzaZnak"/>
    <w:uiPriority w:val="99"/>
    <w:qFormat/>
    <w:rsid w:val="00667FA3"/>
  </w:style>
  <w:style w:type="character" w:styleId="Odwoaniedokomentarza">
    <w:name w:val="annotation reference"/>
    <w:uiPriority w:val="99"/>
    <w:rsid w:val="00667FA3"/>
    <w:rPr>
      <w:sz w:val="16"/>
      <w:szCs w:val="16"/>
    </w:rPr>
  </w:style>
  <w:style w:type="paragraph" w:styleId="Tematkomentarza">
    <w:name w:val="annotation subject"/>
    <w:basedOn w:val="Tekstkomentarza"/>
    <w:next w:val="Tekstkomentarza"/>
    <w:link w:val="TematkomentarzaZnak"/>
    <w:rsid w:val="00667FA3"/>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392212"/>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152D6"/>
  </w:style>
  <w:style w:type="paragraph" w:customStyle="1" w:styleId="ZnakZnakZnakZnakZnakZnakZnakZnakZnakZnakZnakZnakZnakZnakZnakZnakZnakZnakZnakZnakZnakZnak1">
    <w:name w:val="Znak Znak Znak Znak Znak Znak Znak Znak Znak Znak Znak Znak Znak Znak Znak Znak Znak Znak Znak Znak Znak Znak1"/>
    <w:basedOn w:val="Normalny"/>
    <w:rsid w:val="00A36CA7"/>
  </w:style>
  <w:style w:type="paragraph" w:customStyle="1" w:styleId="DomylnaczcionkaakapituAkapitZnak">
    <w:name w:val="Domyślna czcionka akapitu Akapit Znak"/>
    <w:basedOn w:val="Normalny"/>
    <w:rsid w:val="00142C11"/>
  </w:style>
  <w:style w:type="paragraph" w:styleId="NormalnyWeb">
    <w:name w:val="Normal (Web)"/>
    <w:basedOn w:val="Normalny"/>
    <w:uiPriority w:val="99"/>
    <w:rsid w:val="00CE1E7B"/>
    <w:pPr>
      <w:spacing w:before="100" w:beforeAutospacing="1" w:after="100" w:afterAutospacing="1"/>
    </w:pPr>
  </w:style>
  <w:style w:type="paragraph" w:customStyle="1" w:styleId="ZnakZnak2ZnakZnakZnak1ZnakZnakZnak21ZnakZnakZnakZnak">
    <w:name w:val="Znak Znak2 Znak Znak Znak1 Znak Znak Znak21 Znak Znak Znak Znak"/>
    <w:aliases w:val="Znak Znak2 Znak Znak Znak1 Znak Znak Znak1 Znak Znak Znak Znak Znak Znak Znak Znak Znak Znak Znak Znak Znak Znak Znak Znak Znak Znak Znak Znak"/>
    <w:basedOn w:val="Normalny"/>
    <w:rsid w:val="00652E6C"/>
  </w:style>
  <w:style w:type="character" w:styleId="Uwydatnienie">
    <w:name w:val="Emphasis"/>
    <w:uiPriority w:val="20"/>
    <w:qFormat/>
    <w:rsid w:val="00652E6C"/>
    <w:rPr>
      <w:i/>
      <w:iCs/>
    </w:rPr>
  </w:style>
  <w:style w:type="character" w:customStyle="1" w:styleId="TekstkomentarzaZnak">
    <w:name w:val="Tekst komentarza Znak"/>
    <w:link w:val="Tekstkomentarza"/>
    <w:uiPriority w:val="99"/>
    <w:rsid w:val="004F027D"/>
    <w:rPr>
      <w:lang w:val="pl-PL" w:eastAsia="pl-PL" w:bidi="ar-SA"/>
    </w:rPr>
  </w:style>
  <w:style w:type="character" w:customStyle="1" w:styleId="TekstprzypisukocowegoZnak">
    <w:name w:val="Tekst przypisu końcowego Znak"/>
    <w:link w:val="Tekstprzypisukocowego"/>
    <w:rsid w:val="00313BA0"/>
    <w:rPr>
      <w:lang w:val="pl-PL" w:eastAsia="pl-PL" w:bidi="ar-SA"/>
    </w:rPr>
  </w:style>
  <w:style w:type="character" w:customStyle="1" w:styleId="ZnakZnak1">
    <w:name w:val="Znak Znak1"/>
    <w:semiHidden/>
    <w:rsid w:val="00937BD0"/>
    <w:rPr>
      <w:rFonts w:ascii="Calibri" w:eastAsia="Calibri" w:hAnsi="Calibri"/>
      <w:sz w:val="22"/>
      <w:szCs w:val="22"/>
      <w:lang w:val="pl-PL" w:eastAsia="pl-PL" w:bidi="ar-SA"/>
    </w:rPr>
  </w:style>
  <w:style w:type="character" w:customStyle="1" w:styleId="textbold">
    <w:name w:val="text bold"/>
    <w:basedOn w:val="Domylnaczcionkaakapitu"/>
    <w:rsid w:val="007A1147"/>
  </w:style>
  <w:style w:type="character" w:customStyle="1" w:styleId="text">
    <w:name w:val="text"/>
    <w:basedOn w:val="Domylnaczcionkaakapitu"/>
    <w:uiPriority w:val="99"/>
    <w:rsid w:val="007A1147"/>
  </w:style>
  <w:style w:type="paragraph" w:customStyle="1" w:styleId="ZnakZnak2ZnakZnakZnak1ZnakZnakZnak21ZnakZnakZnakZnak1">
    <w:name w:val="Znak Znak2 Znak Znak Znak1 Znak Znak Znak21 Znak Znak Znak Znak1"/>
    <w:aliases w:val=" Znak Znak2 Znak Znak Znak1 Znak Znak Znak1 Znak Znak Znak Znak Znak Znak Znak Znak Znak Znak Znak Znak Znak Znak Znak Znak Znak Znak Znak Znak"/>
    <w:basedOn w:val="Normalny"/>
    <w:rsid w:val="00F95225"/>
  </w:style>
  <w:style w:type="paragraph" w:customStyle="1" w:styleId="ZnakZnakZnak2">
    <w:name w:val="Znak Znak Znak2"/>
    <w:basedOn w:val="Normalny"/>
    <w:rsid w:val="00294F93"/>
  </w:style>
  <w:style w:type="paragraph" w:styleId="Tekstprzypisudolnego">
    <w:name w:val="footnote text"/>
    <w:aliases w:val="Podrozdział,Footnote,Podrozdzia3"/>
    <w:basedOn w:val="Normalny"/>
    <w:link w:val="TekstprzypisudolnegoZnak"/>
    <w:qFormat/>
    <w:rsid w:val="004D1561"/>
  </w:style>
  <w:style w:type="character" w:styleId="Odwoanieprzypisudolnego">
    <w:name w:val="footnote reference"/>
    <w:qFormat/>
    <w:rsid w:val="004D1561"/>
    <w:rPr>
      <w:vertAlign w:val="superscript"/>
    </w:rPr>
  </w:style>
  <w:style w:type="character" w:customStyle="1" w:styleId="apple-style-span">
    <w:name w:val="apple-style-span"/>
    <w:basedOn w:val="Domylnaczcionkaakapitu"/>
    <w:rsid w:val="00C0567B"/>
  </w:style>
  <w:style w:type="character" w:customStyle="1" w:styleId="apple-converted-space">
    <w:name w:val="apple-converted-space"/>
    <w:basedOn w:val="Domylnaczcionkaakapitu"/>
    <w:rsid w:val="00C0567B"/>
  </w:style>
  <w:style w:type="paragraph" w:customStyle="1" w:styleId="Akapitzlist1">
    <w:name w:val="Akapit z listą1"/>
    <w:basedOn w:val="Normalny"/>
    <w:qFormat/>
    <w:rsid w:val="0003132F"/>
    <w:pPr>
      <w:ind w:left="720"/>
    </w:pPr>
    <w:rPr>
      <w:rFonts w:eastAsia="Calibri"/>
    </w:rPr>
  </w:style>
  <w:style w:type="paragraph" w:customStyle="1" w:styleId="Bob0">
    <w:name w:val="Bob"/>
    <w:basedOn w:val="Normalny"/>
    <w:rsid w:val="00C90811"/>
    <w:rPr>
      <w:rFonts w:ascii="Arial" w:hAnsi="Arial"/>
    </w:rPr>
  </w:style>
  <w:style w:type="character" w:styleId="UyteHipercze">
    <w:name w:val="FollowedHyperlink"/>
    <w:rsid w:val="00BB262B"/>
    <w:rPr>
      <w:color w:val="800080"/>
      <w:u w:val="single"/>
    </w:rPr>
  </w:style>
  <w:style w:type="paragraph" w:styleId="Akapitzlist">
    <w:name w:val="List Paragraph"/>
    <w:aliases w:val="L1,Numerowanie,CW_Lista,Preambuła,Akapit z listą5,normalny tekst,Nagłowek 3,Akapit z listą BS,Kolorowa lista — akcent 11,Dot pt,F5 List Paragraph,Recommendation,List Paragraph11,lp1,maz_wyliczenie,opis dzialania,K-P_odwolanie,A_wyliczenie"/>
    <w:basedOn w:val="Normalny"/>
    <w:link w:val="AkapitzlistZnak"/>
    <w:uiPriority w:val="34"/>
    <w:qFormat/>
    <w:rsid w:val="00B23B7B"/>
    <w:pPr>
      <w:ind w:left="708"/>
    </w:pPr>
  </w:style>
  <w:style w:type="character" w:customStyle="1" w:styleId="TekstpodstawowyZnak">
    <w:name w:val="Tekst podstawowy Znak"/>
    <w:aliases w:val="Tekst podstawow.(F2) Znak,(F2) Znak,body text Znak,contents Znak,Szövegtörzs Znak"/>
    <w:link w:val="Tekstpodstawowy"/>
    <w:rsid w:val="00105B91"/>
    <w:rPr>
      <w:sz w:val="24"/>
    </w:rPr>
  </w:style>
  <w:style w:type="paragraph" w:customStyle="1" w:styleId="Tresczkropkadalej">
    <w:name w:val="Tresc z kropka dalej"/>
    <w:basedOn w:val="Normalny"/>
    <w:rsid w:val="003F2881"/>
    <w:pPr>
      <w:tabs>
        <w:tab w:val="num" w:pos="720"/>
      </w:tabs>
      <w:spacing w:after="120" w:line="300" w:lineRule="auto"/>
      <w:ind w:left="360" w:hanging="360"/>
      <w:jc w:val="both"/>
    </w:pPr>
  </w:style>
  <w:style w:type="paragraph" w:styleId="Poprawka">
    <w:name w:val="Revision"/>
    <w:hidden/>
    <w:uiPriority w:val="99"/>
    <w:semiHidden/>
    <w:rsid w:val="00AE0914"/>
  </w:style>
  <w:style w:type="paragraph" w:customStyle="1" w:styleId="Style13">
    <w:name w:val="Style13"/>
    <w:basedOn w:val="Normalny"/>
    <w:uiPriority w:val="99"/>
    <w:rsid w:val="005B0DF5"/>
    <w:pPr>
      <w:widowControl w:val="0"/>
      <w:autoSpaceDE w:val="0"/>
      <w:autoSpaceDN w:val="0"/>
      <w:adjustRightInd w:val="0"/>
      <w:spacing w:line="276" w:lineRule="exact"/>
      <w:ind w:hanging="427"/>
    </w:pPr>
  </w:style>
  <w:style w:type="character" w:customStyle="1" w:styleId="FontStyle32">
    <w:name w:val="Font Style32"/>
    <w:uiPriority w:val="99"/>
    <w:rsid w:val="005B0DF5"/>
    <w:rPr>
      <w:rFonts w:ascii="Times New Roman" w:hAnsi="Times New Roman" w:cs="Times New Roman" w:hint="default"/>
      <w:i/>
      <w:iCs/>
      <w:sz w:val="22"/>
      <w:szCs w:val="22"/>
    </w:rPr>
  </w:style>
  <w:style w:type="character" w:customStyle="1" w:styleId="FontStyle42">
    <w:name w:val="Font Style42"/>
    <w:uiPriority w:val="99"/>
    <w:rsid w:val="0088542F"/>
    <w:rPr>
      <w:rFonts w:ascii="Times New Roman" w:hAnsi="Times New Roman" w:cs="Times New Roman"/>
      <w:sz w:val="22"/>
      <w:szCs w:val="22"/>
    </w:rPr>
  </w:style>
  <w:style w:type="paragraph" w:customStyle="1" w:styleId="Style14">
    <w:name w:val="Style14"/>
    <w:basedOn w:val="Normalny"/>
    <w:rsid w:val="006F1DA1"/>
    <w:pPr>
      <w:widowControl w:val="0"/>
      <w:autoSpaceDE w:val="0"/>
      <w:autoSpaceDN w:val="0"/>
      <w:adjustRightInd w:val="0"/>
      <w:spacing w:line="276" w:lineRule="exact"/>
      <w:ind w:hanging="353"/>
      <w:jc w:val="both"/>
    </w:pPr>
  </w:style>
  <w:style w:type="paragraph" w:customStyle="1" w:styleId="Style5">
    <w:name w:val="Style5"/>
    <w:basedOn w:val="Normalny"/>
    <w:rsid w:val="006F1DA1"/>
    <w:pPr>
      <w:widowControl w:val="0"/>
      <w:autoSpaceDE w:val="0"/>
      <w:autoSpaceDN w:val="0"/>
      <w:adjustRightInd w:val="0"/>
      <w:spacing w:line="280" w:lineRule="exact"/>
      <w:jc w:val="both"/>
    </w:pPr>
  </w:style>
  <w:style w:type="paragraph" w:customStyle="1" w:styleId="Style16">
    <w:name w:val="Style16"/>
    <w:basedOn w:val="Normalny"/>
    <w:uiPriority w:val="99"/>
    <w:rsid w:val="002368EF"/>
    <w:pPr>
      <w:widowControl w:val="0"/>
      <w:autoSpaceDE w:val="0"/>
      <w:autoSpaceDN w:val="0"/>
      <w:adjustRightInd w:val="0"/>
      <w:spacing w:line="287" w:lineRule="exact"/>
      <w:ind w:hanging="394"/>
    </w:pPr>
  </w:style>
  <w:style w:type="paragraph" w:customStyle="1" w:styleId="Style18">
    <w:name w:val="Style18"/>
    <w:basedOn w:val="Normalny"/>
    <w:uiPriority w:val="99"/>
    <w:rsid w:val="002368EF"/>
    <w:pPr>
      <w:widowControl w:val="0"/>
      <w:autoSpaceDE w:val="0"/>
      <w:autoSpaceDN w:val="0"/>
      <w:adjustRightInd w:val="0"/>
      <w:spacing w:line="276" w:lineRule="exact"/>
      <w:ind w:hanging="430"/>
    </w:pPr>
  </w:style>
  <w:style w:type="paragraph" w:styleId="Zwykytekst">
    <w:name w:val="Plain Text"/>
    <w:basedOn w:val="Normalny"/>
    <w:link w:val="ZwykytekstZnak"/>
    <w:unhideWhenUsed/>
    <w:rsid w:val="002368EF"/>
    <w:rPr>
      <w:rFonts w:ascii="Consolas" w:eastAsia="Calibri" w:hAnsi="Consolas"/>
      <w:sz w:val="21"/>
      <w:szCs w:val="21"/>
      <w:lang w:eastAsia="en-US"/>
    </w:rPr>
  </w:style>
  <w:style w:type="character" w:customStyle="1" w:styleId="ZwykytekstZnak">
    <w:name w:val="Zwykły tekst Znak"/>
    <w:link w:val="Zwykytekst"/>
    <w:rsid w:val="002368EF"/>
    <w:rPr>
      <w:rFonts w:ascii="Consolas" w:eastAsia="Calibri" w:hAnsi="Consolas"/>
      <w:sz w:val="21"/>
      <w:szCs w:val="21"/>
      <w:lang w:eastAsia="en-US"/>
    </w:rPr>
  </w:style>
  <w:style w:type="character" w:customStyle="1" w:styleId="TekstprzypisudolnegoZnak">
    <w:name w:val="Tekst przypisu dolnego Znak"/>
    <w:aliases w:val="Podrozdział Znak,Footnote Znak,Podrozdzia3 Znak"/>
    <w:link w:val="Tekstprzypisudolnego"/>
    <w:qFormat/>
    <w:rsid w:val="002368EF"/>
  </w:style>
  <w:style w:type="paragraph" w:customStyle="1" w:styleId="BodyText21">
    <w:name w:val="Body Text 21"/>
    <w:basedOn w:val="Normalny"/>
    <w:rsid w:val="002368EF"/>
    <w:pPr>
      <w:spacing w:line="360" w:lineRule="auto"/>
    </w:pPr>
  </w:style>
  <w:style w:type="character" w:customStyle="1" w:styleId="Nagwek4Znak">
    <w:name w:val="Nagłówek 4 Znak"/>
    <w:link w:val="Nagwek4"/>
    <w:uiPriority w:val="99"/>
    <w:locked/>
    <w:rsid w:val="00FD7933"/>
    <w:rPr>
      <w:b/>
      <w:sz w:val="32"/>
    </w:rPr>
  </w:style>
  <w:style w:type="paragraph" w:customStyle="1" w:styleId="Style6">
    <w:name w:val="Style6"/>
    <w:basedOn w:val="Normalny"/>
    <w:uiPriority w:val="99"/>
    <w:rsid w:val="00B91718"/>
    <w:pPr>
      <w:widowControl w:val="0"/>
      <w:autoSpaceDE w:val="0"/>
      <w:autoSpaceDN w:val="0"/>
      <w:adjustRightInd w:val="0"/>
      <w:spacing w:line="266" w:lineRule="exact"/>
    </w:pPr>
  </w:style>
  <w:style w:type="paragraph" w:customStyle="1" w:styleId="Style8">
    <w:name w:val="Style8"/>
    <w:basedOn w:val="Normalny"/>
    <w:uiPriority w:val="99"/>
    <w:rsid w:val="00B91718"/>
    <w:pPr>
      <w:widowControl w:val="0"/>
      <w:autoSpaceDE w:val="0"/>
      <w:autoSpaceDN w:val="0"/>
      <w:adjustRightInd w:val="0"/>
      <w:spacing w:line="266" w:lineRule="exact"/>
      <w:jc w:val="both"/>
    </w:pPr>
  </w:style>
  <w:style w:type="paragraph" w:customStyle="1" w:styleId="Style9">
    <w:name w:val="Style9"/>
    <w:basedOn w:val="Normalny"/>
    <w:uiPriority w:val="99"/>
    <w:rsid w:val="00B91718"/>
    <w:pPr>
      <w:widowControl w:val="0"/>
      <w:autoSpaceDE w:val="0"/>
      <w:autoSpaceDN w:val="0"/>
      <w:adjustRightInd w:val="0"/>
      <w:spacing w:line="259" w:lineRule="exact"/>
      <w:jc w:val="both"/>
    </w:pPr>
  </w:style>
  <w:style w:type="character" w:customStyle="1" w:styleId="FontStyle57">
    <w:name w:val="Font Style57"/>
    <w:uiPriority w:val="99"/>
    <w:rsid w:val="00B91718"/>
    <w:rPr>
      <w:rFonts w:ascii="Times New Roman" w:hAnsi="Times New Roman" w:cs="Times New Roman"/>
      <w:sz w:val="20"/>
      <w:szCs w:val="20"/>
    </w:rPr>
  </w:style>
  <w:style w:type="character" w:customStyle="1" w:styleId="FontStyle62">
    <w:name w:val="Font Style62"/>
    <w:uiPriority w:val="99"/>
    <w:rsid w:val="00B91718"/>
    <w:rPr>
      <w:rFonts w:ascii="Times New Roman" w:hAnsi="Times New Roman" w:cs="Times New Roman"/>
      <w:b/>
      <w:bCs/>
      <w:sz w:val="20"/>
      <w:szCs w:val="20"/>
    </w:rPr>
  </w:style>
  <w:style w:type="character" w:customStyle="1" w:styleId="TytuZnak">
    <w:name w:val="Tytuł Znak"/>
    <w:link w:val="Tytu"/>
    <w:uiPriority w:val="10"/>
    <w:locked/>
    <w:rsid w:val="00C76F8B"/>
    <w:rPr>
      <w:b/>
      <w:sz w:val="28"/>
    </w:rPr>
  </w:style>
  <w:style w:type="character" w:customStyle="1" w:styleId="FontStyle53">
    <w:name w:val="Font Style53"/>
    <w:uiPriority w:val="99"/>
    <w:rsid w:val="001355B2"/>
    <w:rPr>
      <w:rFonts w:ascii="Times New Roman" w:hAnsi="Times New Roman" w:cs="Times New Roman"/>
      <w:b/>
      <w:bCs/>
      <w:sz w:val="22"/>
      <w:szCs w:val="22"/>
    </w:rPr>
  </w:style>
  <w:style w:type="paragraph" w:customStyle="1" w:styleId="Style11">
    <w:name w:val="Style11"/>
    <w:basedOn w:val="Normalny"/>
    <w:uiPriority w:val="99"/>
    <w:rsid w:val="001355B2"/>
    <w:pPr>
      <w:widowControl w:val="0"/>
      <w:autoSpaceDE w:val="0"/>
      <w:autoSpaceDN w:val="0"/>
      <w:adjustRightInd w:val="0"/>
      <w:spacing w:line="278" w:lineRule="exact"/>
      <w:jc w:val="center"/>
    </w:pPr>
  </w:style>
  <w:style w:type="paragraph" w:customStyle="1" w:styleId="Style10">
    <w:name w:val="Style10"/>
    <w:basedOn w:val="Normalny"/>
    <w:uiPriority w:val="99"/>
    <w:rsid w:val="001355B2"/>
    <w:pPr>
      <w:widowControl w:val="0"/>
      <w:autoSpaceDE w:val="0"/>
      <w:autoSpaceDN w:val="0"/>
      <w:adjustRightInd w:val="0"/>
      <w:spacing w:line="274" w:lineRule="exact"/>
      <w:jc w:val="center"/>
    </w:pPr>
  </w:style>
  <w:style w:type="paragraph" w:customStyle="1" w:styleId="Style20">
    <w:name w:val="Style20"/>
    <w:basedOn w:val="Normalny"/>
    <w:uiPriority w:val="99"/>
    <w:rsid w:val="001355B2"/>
    <w:pPr>
      <w:widowControl w:val="0"/>
      <w:autoSpaceDE w:val="0"/>
      <w:autoSpaceDN w:val="0"/>
      <w:adjustRightInd w:val="0"/>
      <w:spacing w:line="274" w:lineRule="exact"/>
      <w:ind w:hanging="562"/>
      <w:jc w:val="both"/>
    </w:pPr>
  </w:style>
  <w:style w:type="character" w:customStyle="1" w:styleId="FontStyle45">
    <w:name w:val="Font Style45"/>
    <w:uiPriority w:val="99"/>
    <w:rsid w:val="001355B2"/>
    <w:rPr>
      <w:rFonts w:ascii="Times New Roman" w:hAnsi="Times New Roman" w:cs="Times New Roman"/>
      <w:b/>
      <w:bCs/>
      <w:i/>
      <w:iCs/>
      <w:sz w:val="22"/>
      <w:szCs w:val="22"/>
    </w:rPr>
  </w:style>
  <w:style w:type="character" w:customStyle="1" w:styleId="FontStyle56">
    <w:name w:val="Font Style56"/>
    <w:uiPriority w:val="99"/>
    <w:rsid w:val="001355B2"/>
    <w:rPr>
      <w:rFonts w:ascii="Times New Roman" w:hAnsi="Times New Roman" w:cs="Times New Roman"/>
      <w:i/>
      <w:iCs/>
      <w:sz w:val="22"/>
      <w:szCs w:val="22"/>
    </w:rPr>
  </w:style>
  <w:style w:type="character" w:customStyle="1" w:styleId="Nagwek8Znak">
    <w:name w:val="Nagłówek 8 Znak"/>
    <w:aliases w:val="l8 Znak"/>
    <w:link w:val="Nagwek8"/>
    <w:rsid w:val="00481834"/>
    <w:rPr>
      <w:b/>
      <w:sz w:val="24"/>
    </w:rPr>
  </w:style>
  <w:style w:type="character" w:customStyle="1" w:styleId="FontStyle54">
    <w:name w:val="Font Style54"/>
    <w:uiPriority w:val="99"/>
    <w:rsid w:val="00E11757"/>
    <w:rPr>
      <w:rFonts w:ascii="Times New Roman" w:hAnsi="Times New Roman" w:cs="Times New Roman"/>
      <w:sz w:val="22"/>
      <w:szCs w:val="22"/>
    </w:rPr>
  </w:style>
  <w:style w:type="paragraph" w:customStyle="1" w:styleId="Style12">
    <w:name w:val="Style12"/>
    <w:basedOn w:val="Normalny"/>
    <w:uiPriority w:val="99"/>
    <w:rsid w:val="00E11757"/>
    <w:pPr>
      <w:widowControl w:val="0"/>
      <w:autoSpaceDE w:val="0"/>
      <w:autoSpaceDN w:val="0"/>
      <w:adjustRightInd w:val="0"/>
      <w:spacing w:line="276" w:lineRule="exact"/>
      <w:ind w:hanging="355"/>
      <w:jc w:val="both"/>
    </w:pPr>
  </w:style>
  <w:style w:type="character" w:customStyle="1" w:styleId="mprzy">
    <w:name w:val="mprzy"/>
    <w:semiHidden/>
    <w:rsid w:val="00C86F1A"/>
    <w:rPr>
      <w:rFonts w:ascii="Arial" w:hAnsi="Arial" w:cs="Arial"/>
      <w:color w:val="000080"/>
      <w:sz w:val="20"/>
      <w:szCs w:val="20"/>
    </w:rPr>
  </w:style>
  <w:style w:type="character" w:customStyle="1" w:styleId="st">
    <w:name w:val="st"/>
    <w:basedOn w:val="Domylnaczcionkaakapitu"/>
    <w:rsid w:val="00A56463"/>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uiPriority w:val="9"/>
    <w:rsid w:val="00EC39F2"/>
    <w:rPr>
      <w:b/>
      <w:sz w:val="24"/>
    </w:rPr>
  </w:style>
  <w:style w:type="character" w:customStyle="1" w:styleId="StopkaZnak">
    <w:name w:val="Stopka Znak"/>
    <w:link w:val="Stopka"/>
    <w:uiPriority w:val="99"/>
    <w:rsid w:val="00EC39F2"/>
    <w:rPr>
      <w:sz w:val="24"/>
    </w:rPr>
  </w:style>
  <w:style w:type="character" w:customStyle="1" w:styleId="TekstpodstawowywcityZnak">
    <w:name w:val="Tekst podstawowy wcięty Znak"/>
    <w:link w:val="Tekstpodstawowywcity"/>
    <w:rsid w:val="00DF3B2A"/>
    <w:rPr>
      <w:sz w:val="24"/>
    </w:rPr>
  </w:style>
  <w:style w:type="character" w:customStyle="1" w:styleId="Tekstpodstawowywcity2Znak">
    <w:name w:val="Tekst podstawowy wcięty 2 Znak"/>
    <w:link w:val="Tekstpodstawowywcity2"/>
    <w:rsid w:val="00DF3B2A"/>
  </w:style>
  <w:style w:type="character" w:customStyle="1" w:styleId="NagwekZnak">
    <w:name w:val="Nagłówek Znak"/>
    <w:link w:val="Nagwek"/>
    <w:uiPriority w:val="99"/>
    <w:rsid w:val="00DF3B2A"/>
  </w:style>
  <w:style w:type="character" w:customStyle="1" w:styleId="Tekstpodstawowy2Znak">
    <w:name w:val="Tekst podstawowy 2 Znak"/>
    <w:link w:val="Tekstpodstawowy2"/>
    <w:uiPriority w:val="99"/>
    <w:rsid w:val="00DF3B2A"/>
    <w:rPr>
      <w:sz w:val="24"/>
    </w:rPr>
  </w:style>
  <w:style w:type="character" w:customStyle="1" w:styleId="TekstdymkaZnak">
    <w:name w:val="Tekst dymka Znak"/>
    <w:link w:val="Tekstdymka"/>
    <w:semiHidden/>
    <w:rsid w:val="00DF3B2A"/>
    <w:rPr>
      <w:rFonts w:ascii="Tahoma" w:hAnsi="Tahoma" w:cs="Tahoma"/>
      <w:sz w:val="16"/>
      <w:szCs w:val="16"/>
    </w:rPr>
  </w:style>
  <w:style w:type="character" w:customStyle="1" w:styleId="Tekstpodstawowy3Znak">
    <w:name w:val="Tekst podstawowy 3 Znak"/>
    <w:link w:val="Tekstpodstawowy3"/>
    <w:rsid w:val="00DF3B2A"/>
    <w:rPr>
      <w:sz w:val="24"/>
    </w:rPr>
  </w:style>
  <w:style w:type="character" w:customStyle="1" w:styleId="TematkomentarzaZnak">
    <w:name w:val="Temat komentarza Znak"/>
    <w:link w:val="Tematkomentarza"/>
    <w:rsid w:val="00DF3B2A"/>
    <w:rPr>
      <w:b/>
      <w:bCs/>
    </w:rPr>
  </w:style>
  <w:style w:type="paragraph" w:styleId="Mapadokumentu">
    <w:name w:val="Document Map"/>
    <w:basedOn w:val="Normalny"/>
    <w:link w:val="MapadokumentuZnak"/>
    <w:uiPriority w:val="99"/>
    <w:unhideWhenUsed/>
    <w:rsid w:val="00DF3B2A"/>
    <w:rPr>
      <w:rFonts w:ascii="Tahoma" w:hAnsi="Tahoma"/>
      <w:sz w:val="16"/>
      <w:szCs w:val="16"/>
    </w:rPr>
  </w:style>
  <w:style w:type="character" w:customStyle="1" w:styleId="MapadokumentuZnak">
    <w:name w:val="Mapa dokumentu Znak"/>
    <w:link w:val="Mapadokumentu"/>
    <w:uiPriority w:val="99"/>
    <w:rsid w:val="00DF3B2A"/>
    <w:rPr>
      <w:rFonts w:ascii="Tahoma" w:hAnsi="Tahoma"/>
      <w:sz w:val="16"/>
      <w:szCs w:val="16"/>
    </w:rPr>
  </w:style>
  <w:style w:type="paragraph" w:customStyle="1" w:styleId="Style15">
    <w:name w:val="Style15"/>
    <w:basedOn w:val="Normalny"/>
    <w:uiPriority w:val="99"/>
    <w:rsid w:val="00361A8A"/>
    <w:pPr>
      <w:autoSpaceDE w:val="0"/>
      <w:autoSpaceDN w:val="0"/>
      <w:spacing w:line="276" w:lineRule="exact"/>
      <w:ind w:hanging="355"/>
      <w:jc w:val="both"/>
    </w:pPr>
    <w:rPr>
      <w:rFonts w:eastAsia="Calibri"/>
    </w:rPr>
  </w:style>
  <w:style w:type="character" w:customStyle="1" w:styleId="FontStyle51">
    <w:name w:val="Font Style51"/>
    <w:uiPriority w:val="99"/>
    <w:rsid w:val="00361A8A"/>
    <w:rPr>
      <w:rFonts w:ascii="Times New Roman" w:hAnsi="Times New Roman" w:cs="Times New Roman" w:hint="default"/>
      <w:i/>
      <w:iCs/>
    </w:rPr>
  </w:style>
  <w:style w:type="paragraph" w:customStyle="1" w:styleId="Zwykytekst1">
    <w:name w:val="Zwykły tekst1"/>
    <w:basedOn w:val="Normalny"/>
    <w:rsid w:val="00DA3B43"/>
    <w:pPr>
      <w:spacing w:line="360" w:lineRule="auto"/>
    </w:pPr>
    <w:rPr>
      <w:rFonts w:ascii="Courier New" w:hAnsi="Courier New"/>
    </w:rPr>
  </w:style>
  <w:style w:type="paragraph" w:customStyle="1" w:styleId="Tekstpodstawowy32">
    <w:name w:val="Tekst podstawowy 32"/>
    <w:basedOn w:val="Normalny"/>
    <w:rsid w:val="00DA3B43"/>
    <w:pPr>
      <w:tabs>
        <w:tab w:val="left" w:pos="779"/>
        <w:tab w:val="left" w:pos="7583"/>
        <w:tab w:val="left" w:pos="9210"/>
      </w:tabs>
      <w:jc w:val="both"/>
    </w:pPr>
  </w:style>
  <w:style w:type="paragraph" w:customStyle="1" w:styleId="Body">
    <w:name w:val="Body"/>
    <w:basedOn w:val="Normalny"/>
    <w:uiPriority w:val="99"/>
    <w:rsid w:val="00DA3449"/>
    <w:pPr>
      <w:widowControl w:val="0"/>
    </w:pPr>
    <w:rPr>
      <w:sz w:val="22"/>
      <w:szCs w:val="22"/>
      <w:lang w:eastAsia="en-US"/>
    </w:rPr>
  </w:style>
  <w:style w:type="paragraph" w:customStyle="1" w:styleId="TableParagraph">
    <w:name w:val="Table Paragraph"/>
    <w:basedOn w:val="Normalny"/>
    <w:uiPriority w:val="99"/>
    <w:rsid w:val="00DA3449"/>
    <w:pPr>
      <w:widowControl w:val="0"/>
    </w:pPr>
    <w:rPr>
      <w:rFonts w:ascii="Calibri" w:eastAsia="Calibri" w:hAnsi="Calibri"/>
      <w:sz w:val="22"/>
      <w:szCs w:val="22"/>
      <w:lang w:eastAsia="en-US"/>
    </w:rPr>
  </w:style>
  <w:style w:type="paragraph" w:customStyle="1" w:styleId="Style30">
    <w:name w:val="Style30"/>
    <w:basedOn w:val="Normalny"/>
    <w:uiPriority w:val="99"/>
    <w:rsid w:val="00CF1CD3"/>
    <w:pPr>
      <w:widowControl w:val="0"/>
      <w:autoSpaceDE w:val="0"/>
      <w:autoSpaceDN w:val="0"/>
      <w:adjustRightInd w:val="0"/>
    </w:pPr>
  </w:style>
  <w:style w:type="paragraph" w:customStyle="1" w:styleId="Style36">
    <w:name w:val="Style36"/>
    <w:basedOn w:val="Normalny"/>
    <w:uiPriority w:val="99"/>
    <w:rsid w:val="00CF1CD3"/>
    <w:pPr>
      <w:widowControl w:val="0"/>
      <w:autoSpaceDE w:val="0"/>
      <w:autoSpaceDN w:val="0"/>
      <w:adjustRightInd w:val="0"/>
      <w:spacing w:line="341" w:lineRule="exact"/>
      <w:jc w:val="center"/>
    </w:pPr>
  </w:style>
  <w:style w:type="paragraph" w:customStyle="1" w:styleId="Style41">
    <w:name w:val="Style41"/>
    <w:basedOn w:val="Normalny"/>
    <w:uiPriority w:val="99"/>
    <w:rsid w:val="00CF1CD3"/>
    <w:pPr>
      <w:widowControl w:val="0"/>
      <w:autoSpaceDE w:val="0"/>
      <w:autoSpaceDN w:val="0"/>
      <w:adjustRightInd w:val="0"/>
      <w:spacing w:line="269" w:lineRule="exact"/>
      <w:jc w:val="center"/>
    </w:pPr>
  </w:style>
  <w:style w:type="character" w:customStyle="1" w:styleId="FontStyle48">
    <w:name w:val="Font Style48"/>
    <w:uiPriority w:val="99"/>
    <w:rsid w:val="00CF1CD3"/>
    <w:rPr>
      <w:rFonts w:ascii="Times New Roman" w:hAnsi="Times New Roman" w:cs="Times New Roman" w:hint="default"/>
      <w:b/>
      <w:bCs/>
      <w:sz w:val="20"/>
      <w:szCs w:val="20"/>
    </w:rPr>
  </w:style>
  <w:style w:type="character" w:customStyle="1" w:styleId="FontStyle52">
    <w:name w:val="Font Style52"/>
    <w:uiPriority w:val="99"/>
    <w:rsid w:val="00CF1CD3"/>
    <w:rPr>
      <w:rFonts w:ascii="Times New Roman" w:hAnsi="Times New Roman" w:cs="Times New Roman" w:hint="default"/>
      <w:sz w:val="20"/>
      <w:szCs w:val="20"/>
    </w:rPr>
  </w:style>
  <w:style w:type="paragraph" w:customStyle="1" w:styleId="Style26">
    <w:name w:val="Style26"/>
    <w:basedOn w:val="Normalny"/>
    <w:uiPriority w:val="99"/>
    <w:rsid w:val="00CF1CD3"/>
    <w:pPr>
      <w:widowControl w:val="0"/>
      <w:autoSpaceDE w:val="0"/>
      <w:autoSpaceDN w:val="0"/>
      <w:adjustRightInd w:val="0"/>
      <w:spacing w:line="274" w:lineRule="exact"/>
      <w:ind w:hanging="331"/>
      <w:jc w:val="both"/>
    </w:pPr>
  </w:style>
  <w:style w:type="paragraph" w:customStyle="1" w:styleId="ZnakZnakZnakZnakZnakZnakZnakZnakZnakZnakZnakZnakZnakZnakZnakZnakZnakZnakZnakZnakZnakZnakZnakZnakZnakZnakZnakZnak1ZnakZnakZnak1">
    <w:name w:val="Znak Znak Znak Znak Znak Znak Znak Znak Znak Znak Znak Znak Znak Znak Znak Znak Znak Znak Znak Znak Znak Znak Znak Znak Znak Znak Znak Znak1 Znak Znak Znak1"/>
    <w:basedOn w:val="Normalny"/>
    <w:rsid w:val="00CD5D96"/>
  </w:style>
  <w:style w:type="paragraph" w:customStyle="1" w:styleId="Tekstpodstawowy22">
    <w:name w:val="Tekst podstawowy 22"/>
    <w:basedOn w:val="Normalny"/>
    <w:rsid w:val="00CD5D96"/>
    <w:pPr>
      <w:spacing w:line="360" w:lineRule="auto"/>
      <w:ind w:firstLine="708"/>
      <w:jc w:val="both"/>
    </w:pPr>
    <w:rPr>
      <w:kern w:val="36"/>
    </w:rPr>
  </w:style>
  <w:style w:type="paragraph" w:customStyle="1" w:styleId="Style22">
    <w:name w:val="Style22"/>
    <w:basedOn w:val="Normalny"/>
    <w:rsid w:val="007231EA"/>
    <w:pPr>
      <w:widowControl w:val="0"/>
      <w:autoSpaceDE w:val="0"/>
      <w:autoSpaceDN w:val="0"/>
      <w:adjustRightInd w:val="0"/>
    </w:pPr>
  </w:style>
  <w:style w:type="paragraph" w:customStyle="1" w:styleId="Style39">
    <w:name w:val="Style39"/>
    <w:basedOn w:val="Normalny"/>
    <w:uiPriority w:val="99"/>
    <w:rsid w:val="007231EA"/>
    <w:pPr>
      <w:widowControl w:val="0"/>
      <w:autoSpaceDE w:val="0"/>
      <w:autoSpaceDN w:val="0"/>
      <w:adjustRightInd w:val="0"/>
    </w:pPr>
  </w:style>
  <w:style w:type="paragraph" w:customStyle="1" w:styleId="Default">
    <w:name w:val="Default"/>
    <w:rsid w:val="00DC1205"/>
    <w:pPr>
      <w:autoSpaceDE w:val="0"/>
      <w:autoSpaceDN w:val="0"/>
      <w:adjustRightInd w:val="0"/>
    </w:pPr>
    <w:rPr>
      <w:rFonts w:eastAsia="Calibri"/>
      <w:color w:val="000000"/>
      <w:lang w:eastAsia="en-US"/>
    </w:rPr>
  </w:style>
  <w:style w:type="character" w:customStyle="1" w:styleId="FontStyle49">
    <w:name w:val="Font Style49"/>
    <w:uiPriority w:val="99"/>
    <w:rsid w:val="008608A1"/>
    <w:rPr>
      <w:rFonts w:ascii="Times New Roman" w:hAnsi="Times New Roman" w:cs="Times New Roman"/>
      <w:b/>
      <w:bCs/>
      <w:i/>
      <w:iCs/>
      <w:sz w:val="22"/>
      <w:szCs w:val="22"/>
    </w:rPr>
  </w:style>
  <w:style w:type="paragraph" w:customStyle="1" w:styleId="Style21">
    <w:name w:val="Style2"/>
    <w:basedOn w:val="Normalny"/>
    <w:rsid w:val="00FD016B"/>
    <w:pPr>
      <w:widowControl w:val="0"/>
      <w:autoSpaceDE w:val="0"/>
      <w:autoSpaceDN w:val="0"/>
      <w:adjustRightInd w:val="0"/>
      <w:jc w:val="center"/>
    </w:pPr>
  </w:style>
  <w:style w:type="paragraph" w:customStyle="1" w:styleId="Style4">
    <w:name w:val="Style4"/>
    <w:basedOn w:val="Normalny"/>
    <w:rsid w:val="00FD016B"/>
    <w:pPr>
      <w:widowControl w:val="0"/>
      <w:autoSpaceDE w:val="0"/>
      <w:autoSpaceDN w:val="0"/>
      <w:adjustRightInd w:val="0"/>
      <w:spacing w:line="413" w:lineRule="exact"/>
      <w:ind w:hanging="288"/>
    </w:pPr>
  </w:style>
  <w:style w:type="paragraph" w:customStyle="1" w:styleId="Style7">
    <w:name w:val="Style7"/>
    <w:basedOn w:val="Normalny"/>
    <w:rsid w:val="00FD016B"/>
    <w:pPr>
      <w:widowControl w:val="0"/>
      <w:autoSpaceDE w:val="0"/>
      <w:autoSpaceDN w:val="0"/>
      <w:adjustRightInd w:val="0"/>
      <w:spacing w:line="269" w:lineRule="exact"/>
    </w:pPr>
  </w:style>
  <w:style w:type="paragraph" w:customStyle="1" w:styleId="Style33">
    <w:name w:val="Style33"/>
    <w:basedOn w:val="Normalny"/>
    <w:rsid w:val="00FD016B"/>
    <w:pPr>
      <w:widowControl w:val="0"/>
      <w:autoSpaceDE w:val="0"/>
      <w:autoSpaceDN w:val="0"/>
      <w:adjustRightInd w:val="0"/>
      <w:spacing w:line="274" w:lineRule="exact"/>
      <w:ind w:hanging="562"/>
    </w:pPr>
  </w:style>
  <w:style w:type="paragraph" w:customStyle="1" w:styleId="Style38">
    <w:name w:val="Style38"/>
    <w:basedOn w:val="Normalny"/>
    <w:rsid w:val="00FD016B"/>
    <w:pPr>
      <w:widowControl w:val="0"/>
      <w:autoSpaceDE w:val="0"/>
      <w:autoSpaceDN w:val="0"/>
      <w:adjustRightInd w:val="0"/>
    </w:pPr>
  </w:style>
  <w:style w:type="paragraph" w:customStyle="1" w:styleId="Style40">
    <w:name w:val="Style40"/>
    <w:basedOn w:val="Normalny"/>
    <w:uiPriority w:val="99"/>
    <w:rsid w:val="00224C56"/>
    <w:pPr>
      <w:widowControl w:val="0"/>
      <w:autoSpaceDE w:val="0"/>
      <w:autoSpaceDN w:val="0"/>
      <w:adjustRightInd w:val="0"/>
      <w:spacing w:line="275" w:lineRule="exact"/>
      <w:ind w:hanging="418"/>
      <w:jc w:val="both"/>
    </w:pPr>
  </w:style>
  <w:style w:type="character" w:customStyle="1" w:styleId="FontStyle47">
    <w:name w:val="Font Style47"/>
    <w:basedOn w:val="Domylnaczcionkaakapitu"/>
    <w:uiPriority w:val="99"/>
    <w:rsid w:val="00224C56"/>
    <w:rPr>
      <w:rFonts w:ascii="Times New Roman" w:hAnsi="Times New Roman" w:cs="Times New Roman"/>
      <w:i/>
      <w:iCs/>
      <w:sz w:val="22"/>
      <w:szCs w:val="22"/>
    </w:rPr>
  </w:style>
  <w:style w:type="paragraph" w:customStyle="1" w:styleId="arimr">
    <w:name w:val="arimr"/>
    <w:basedOn w:val="Normalny"/>
    <w:rsid w:val="00924994"/>
    <w:pPr>
      <w:widowControl w:val="0"/>
      <w:suppressAutoHyphens/>
      <w:snapToGrid w:val="0"/>
      <w:spacing w:line="360" w:lineRule="auto"/>
    </w:pPr>
    <w:rPr>
      <w:lang w:val="en-US" w:eastAsia="zh-CN"/>
    </w:rPr>
  </w:style>
  <w:style w:type="character" w:customStyle="1" w:styleId="section-info-text">
    <w:name w:val="section-info-text"/>
    <w:basedOn w:val="Domylnaczcionkaakapitu"/>
    <w:rsid w:val="00826638"/>
  </w:style>
  <w:style w:type="character" w:customStyle="1" w:styleId="Nagwek1Znak1">
    <w:name w:val="Nagłówek 1 Znak1"/>
    <w:aliases w:val="Nagłówek 1 Znak Znak,H1 Znak Znak,h1 Znak Znak,II+ Znak Znak,I Znak Znak,Kurstitel Znak Znak,1 ghost Znak Znak,g Znak Znak,ghost Znak Znak,1 h3 Znak Znak,Capitolo Znak Znak,H11 Znak Znak,H12 Znak Znak,H13 Znak Znak,H14 Znak Znak"/>
    <w:basedOn w:val="Domylnaczcionkaakapitu"/>
    <w:link w:val="Nagwek1"/>
    <w:rsid w:val="00266710"/>
    <w:rPr>
      <w:rFonts w:asciiTheme="minorHAnsi" w:hAnsiTheme="minorHAnsi"/>
      <w:b/>
      <w:i/>
      <w:sz w:val="22"/>
      <w:u w:val="single"/>
    </w:rPr>
  </w:style>
  <w:style w:type="character" w:customStyle="1" w:styleId="Nagwek3Znak">
    <w:name w:val="Nagłówek 3 Znak"/>
    <w:basedOn w:val="Domylnaczcionkaakapitu"/>
    <w:link w:val="Nagwek3"/>
    <w:rsid w:val="00114A55"/>
    <w:rPr>
      <w:sz w:val="24"/>
    </w:rPr>
  </w:style>
  <w:style w:type="paragraph" w:customStyle="1" w:styleId="p1">
    <w:name w:val="p1"/>
    <w:basedOn w:val="Normalny"/>
    <w:rsid w:val="00F623D7"/>
    <w:rPr>
      <w:rFonts w:ascii="Helvetica" w:hAnsi="Helvetica"/>
      <w:sz w:val="17"/>
      <w:szCs w:val="17"/>
    </w:rPr>
  </w:style>
  <w:style w:type="character" w:customStyle="1" w:styleId="DeltaViewInsertion">
    <w:name w:val="DeltaView Insertion"/>
    <w:rsid w:val="00F3548E"/>
    <w:rPr>
      <w:b/>
      <w:i/>
      <w:spacing w:val="0"/>
    </w:rPr>
  </w:style>
  <w:style w:type="paragraph" w:customStyle="1" w:styleId="p2">
    <w:name w:val="p2"/>
    <w:basedOn w:val="Normalny"/>
    <w:rsid w:val="002A2682"/>
    <w:rPr>
      <w:sz w:val="17"/>
      <w:szCs w:val="17"/>
    </w:rPr>
  </w:style>
  <w:style w:type="paragraph" w:customStyle="1" w:styleId="p4">
    <w:name w:val="p4"/>
    <w:basedOn w:val="Normalny"/>
    <w:rsid w:val="002A2682"/>
    <w:rPr>
      <w:sz w:val="17"/>
      <w:szCs w:val="17"/>
    </w:rPr>
  </w:style>
  <w:style w:type="paragraph" w:customStyle="1" w:styleId="p5">
    <w:name w:val="p5"/>
    <w:basedOn w:val="Normalny"/>
    <w:rsid w:val="002A2682"/>
    <w:pPr>
      <w:spacing w:after="24"/>
    </w:pPr>
    <w:rPr>
      <w:sz w:val="17"/>
      <w:szCs w:val="17"/>
    </w:rPr>
  </w:style>
  <w:style w:type="paragraph" w:customStyle="1" w:styleId="Tekstpodstawowy23">
    <w:name w:val="Tekst podstawowy 23"/>
    <w:basedOn w:val="Normalny"/>
    <w:rsid w:val="000951A3"/>
    <w:pPr>
      <w:suppressAutoHyphens/>
      <w:overflowPunct w:val="0"/>
      <w:autoSpaceDE w:val="0"/>
      <w:ind w:right="-46"/>
      <w:textAlignment w:val="baseline"/>
    </w:pPr>
    <w:rPr>
      <w:spacing w:val="-3"/>
      <w:szCs w:val="20"/>
      <w:lang w:eastAsia="zh-CN"/>
    </w:rPr>
  </w:style>
  <w:style w:type="paragraph" w:styleId="Bezodstpw">
    <w:name w:val="No Spacing"/>
    <w:uiPriority w:val="1"/>
    <w:qFormat/>
    <w:rsid w:val="00FF23CB"/>
    <w:rPr>
      <w:rFonts w:asciiTheme="minorHAnsi" w:eastAsiaTheme="minorHAnsi" w:hAnsiTheme="minorHAnsi" w:cstheme="minorBidi"/>
      <w:sz w:val="22"/>
      <w:szCs w:val="22"/>
      <w:lang w:eastAsia="en-US"/>
    </w:rPr>
  </w:style>
  <w:style w:type="character" w:customStyle="1" w:styleId="gwp3b1975d2gwpf1c07fe1colour">
    <w:name w:val="gwp3b1975d2_gwpf1c07fe1_colour"/>
    <w:basedOn w:val="Domylnaczcionkaakapitu"/>
    <w:rsid w:val="005519E3"/>
  </w:style>
  <w:style w:type="character" w:customStyle="1" w:styleId="gwp3b1975d2gwpf1c07fe1font">
    <w:name w:val="gwp3b1975d2_gwpf1c07fe1_font"/>
    <w:basedOn w:val="Domylnaczcionkaakapitu"/>
    <w:rsid w:val="005519E3"/>
  </w:style>
  <w:style w:type="character" w:customStyle="1" w:styleId="AkapitzlistZnak">
    <w:name w:val="Akapit z listą Znak"/>
    <w:aliases w:val="L1 Znak,Numerowanie Znak,CW_Lista Znak,Preambuła Znak,Akapit z listą5 Znak,normalny tekst Znak,Nagłowek 3 Znak,Akapit z listą BS Znak,Kolorowa lista — akcent 11 Znak,Dot pt Znak,F5 List Paragraph Znak,Recommendation Znak,lp1 Znak"/>
    <w:link w:val="Akapitzlist"/>
    <w:uiPriority w:val="34"/>
    <w:qFormat/>
    <w:locked/>
    <w:rsid w:val="00752B35"/>
  </w:style>
  <w:style w:type="character" w:customStyle="1" w:styleId="Nierozpoznanawzmianka1">
    <w:name w:val="Nierozpoznana wzmianka1"/>
    <w:basedOn w:val="Domylnaczcionkaakapitu"/>
    <w:uiPriority w:val="99"/>
    <w:semiHidden/>
    <w:unhideWhenUsed/>
    <w:rsid w:val="00D1612E"/>
    <w:rPr>
      <w:color w:val="605E5C"/>
      <w:shd w:val="clear" w:color="auto" w:fill="E1DFDD"/>
    </w:rPr>
  </w:style>
  <w:style w:type="paragraph" w:customStyle="1" w:styleId="paragraph">
    <w:name w:val="paragraph"/>
    <w:basedOn w:val="Normalny"/>
    <w:rsid w:val="00E211DF"/>
    <w:pPr>
      <w:spacing w:before="100" w:beforeAutospacing="1" w:after="100" w:afterAutospacing="1"/>
    </w:pPr>
  </w:style>
  <w:style w:type="character" w:customStyle="1" w:styleId="normaltextrun">
    <w:name w:val="normaltextrun"/>
    <w:basedOn w:val="Domylnaczcionkaakapitu"/>
    <w:rsid w:val="00E211DF"/>
  </w:style>
  <w:style w:type="character" w:customStyle="1" w:styleId="eop">
    <w:name w:val="eop"/>
    <w:basedOn w:val="Domylnaczcionkaakapitu"/>
    <w:rsid w:val="00E211DF"/>
  </w:style>
  <w:style w:type="character" w:customStyle="1" w:styleId="spellingerror">
    <w:name w:val="spellingerror"/>
    <w:basedOn w:val="Domylnaczcionkaakapitu"/>
    <w:rsid w:val="00E211DF"/>
  </w:style>
  <w:style w:type="paragraph" w:styleId="Listapunktowana">
    <w:name w:val="List Bullet"/>
    <w:basedOn w:val="Normalny"/>
    <w:unhideWhenUsed/>
    <w:rsid w:val="00606E98"/>
    <w:pPr>
      <w:numPr>
        <w:numId w:val="20"/>
      </w:numPr>
      <w:contextualSpacing/>
    </w:pPr>
  </w:style>
  <w:style w:type="character" w:customStyle="1" w:styleId="Nierozpoznanawzmianka2">
    <w:name w:val="Nierozpoznana wzmianka2"/>
    <w:basedOn w:val="Domylnaczcionkaakapitu"/>
    <w:uiPriority w:val="99"/>
    <w:semiHidden/>
    <w:unhideWhenUsed/>
    <w:rsid w:val="003A3D03"/>
    <w:rPr>
      <w:color w:val="605E5C"/>
      <w:shd w:val="clear" w:color="auto" w:fill="E1DFDD"/>
    </w:rPr>
  </w:style>
  <w:style w:type="character" w:customStyle="1" w:styleId="Nierozpoznanawzmianka3">
    <w:name w:val="Nierozpoznana wzmianka3"/>
    <w:basedOn w:val="Domylnaczcionkaakapitu"/>
    <w:uiPriority w:val="99"/>
    <w:semiHidden/>
    <w:unhideWhenUsed/>
    <w:rsid w:val="0018590A"/>
    <w:rPr>
      <w:color w:val="605E5C"/>
      <w:shd w:val="clear" w:color="auto" w:fill="E1DFDD"/>
    </w:rPr>
  </w:style>
  <w:style w:type="paragraph" w:customStyle="1" w:styleId="ZnakZnakZnakZnak0">
    <w:name w:val="Znak Znak Znak Znak"/>
    <w:basedOn w:val="Normalny"/>
    <w:rsid w:val="00F51EEF"/>
    <w:pPr>
      <w:spacing w:line="360" w:lineRule="atLeast"/>
      <w:jc w:val="both"/>
    </w:pPr>
    <w:rPr>
      <w:szCs w:val="20"/>
    </w:rPr>
  </w:style>
  <w:style w:type="character" w:customStyle="1" w:styleId="markedcontent">
    <w:name w:val="markedcontent"/>
    <w:rsid w:val="00A93992"/>
  </w:style>
  <w:style w:type="character" w:customStyle="1" w:styleId="Nierozpoznanawzmianka4">
    <w:name w:val="Nierozpoznana wzmianka4"/>
    <w:basedOn w:val="Domylnaczcionkaakapitu"/>
    <w:uiPriority w:val="99"/>
    <w:semiHidden/>
    <w:unhideWhenUsed/>
    <w:rsid w:val="00563604"/>
    <w:rPr>
      <w:color w:val="605E5C"/>
      <w:shd w:val="clear" w:color="auto" w:fill="E1DFDD"/>
    </w:rPr>
  </w:style>
  <w:style w:type="character" w:customStyle="1" w:styleId="Stopka0">
    <w:name w:val="Stopka_"/>
    <w:basedOn w:val="Domylnaczcionkaakapitu"/>
    <w:link w:val="Stopka1"/>
    <w:rsid w:val="00A735CB"/>
    <w:rPr>
      <w:rFonts w:ascii="Arial" w:eastAsia="Arial" w:hAnsi="Arial" w:cs="Arial"/>
      <w:sz w:val="18"/>
      <w:szCs w:val="18"/>
      <w:shd w:val="clear" w:color="auto" w:fill="FFFFFF"/>
    </w:rPr>
  </w:style>
  <w:style w:type="paragraph" w:customStyle="1" w:styleId="Stopka1">
    <w:name w:val="Stopka1"/>
    <w:basedOn w:val="Normalny"/>
    <w:link w:val="Stopka0"/>
    <w:rsid w:val="00A735CB"/>
    <w:pPr>
      <w:widowControl w:val="0"/>
      <w:shd w:val="clear" w:color="auto" w:fill="FFFFFF"/>
    </w:pPr>
    <w:rPr>
      <w:rFonts w:ascii="Arial" w:eastAsia="Arial" w:hAnsi="Arial" w:cs="Arial"/>
      <w:sz w:val="18"/>
      <w:szCs w:val="18"/>
    </w:rPr>
  </w:style>
  <w:style w:type="paragraph" w:customStyle="1" w:styleId="Text1">
    <w:name w:val="Text 1"/>
    <w:basedOn w:val="Normalny"/>
    <w:rsid w:val="00461258"/>
    <w:pPr>
      <w:spacing w:before="120" w:after="120"/>
      <w:ind w:left="850"/>
      <w:jc w:val="both"/>
    </w:pPr>
    <w:rPr>
      <w:rFonts w:eastAsia="Calibri"/>
      <w:szCs w:val="22"/>
      <w:lang w:eastAsia="en-GB"/>
    </w:rPr>
  </w:style>
  <w:style w:type="paragraph" w:customStyle="1" w:styleId="NumPar1">
    <w:name w:val="NumPar 1"/>
    <w:basedOn w:val="Normalny"/>
    <w:next w:val="Text1"/>
    <w:rsid w:val="00461258"/>
    <w:pPr>
      <w:numPr>
        <w:numId w:val="29"/>
      </w:numPr>
      <w:spacing w:before="120" w:after="120"/>
      <w:jc w:val="both"/>
    </w:pPr>
    <w:rPr>
      <w:rFonts w:eastAsia="Calibri"/>
      <w:szCs w:val="22"/>
      <w:lang w:eastAsia="en-GB"/>
    </w:rPr>
  </w:style>
  <w:style w:type="paragraph" w:customStyle="1" w:styleId="NumPar2">
    <w:name w:val="NumPar 2"/>
    <w:basedOn w:val="Normalny"/>
    <w:next w:val="Text1"/>
    <w:rsid w:val="00461258"/>
    <w:pPr>
      <w:numPr>
        <w:ilvl w:val="1"/>
        <w:numId w:val="29"/>
      </w:numPr>
      <w:spacing w:before="120" w:after="120"/>
      <w:jc w:val="both"/>
    </w:pPr>
    <w:rPr>
      <w:rFonts w:eastAsia="Calibri"/>
      <w:szCs w:val="22"/>
      <w:lang w:eastAsia="en-GB"/>
    </w:rPr>
  </w:style>
  <w:style w:type="paragraph" w:customStyle="1" w:styleId="NumPar3">
    <w:name w:val="NumPar 3"/>
    <w:basedOn w:val="Normalny"/>
    <w:next w:val="Text1"/>
    <w:rsid w:val="00461258"/>
    <w:pPr>
      <w:numPr>
        <w:ilvl w:val="2"/>
        <w:numId w:val="29"/>
      </w:numPr>
      <w:spacing w:before="120" w:after="120"/>
      <w:jc w:val="both"/>
    </w:pPr>
    <w:rPr>
      <w:rFonts w:eastAsia="Calibri"/>
      <w:szCs w:val="22"/>
      <w:lang w:eastAsia="en-GB"/>
    </w:rPr>
  </w:style>
  <w:style w:type="paragraph" w:customStyle="1" w:styleId="NumPar4">
    <w:name w:val="NumPar 4"/>
    <w:basedOn w:val="Normalny"/>
    <w:next w:val="Text1"/>
    <w:rsid w:val="00461258"/>
    <w:pPr>
      <w:numPr>
        <w:ilvl w:val="3"/>
        <w:numId w:val="29"/>
      </w:numPr>
      <w:spacing w:before="120" w:after="120"/>
      <w:jc w:val="both"/>
    </w:pPr>
    <w:rPr>
      <w:rFonts w:eastAsia="Calibri"/>
      <w:szCs w:val="22"/>
      <w:lang w:eastAsia="en-GB"/>
    </w:rPr>
  </w:style>
  <w:style w:type="character" w:styleId="Tekstzastpczy">
    <w:name w:val="Placeholder Text"/>
    <w:basedOn w:val="Domylnaczcionkaakapitu"/>
    <w:uiPriority w:val="99"/>
    <w:semiHidden/>
    <w:rsid w:val="00BD5AB9"/>
    <w:rPr>
      <w:color w:val="808080"/>
    </w:rPr>
  </w:style>
  <w:style w:type="paragraph" w:customStyle="1" w:styleId="ZnakZnakZnakZnak1">
    <w:name w:val="Znak Znak Znak Znak"/>
    <w:basedOn w:val="Normalny"/>
    <w:rsid w:val="00112D85"/>
    <w:pPr>
      <w:spacing w:line="360" w:lineRule="atLeast"/>
      <w:jc w:val="both"/>
    </w:pPr>
    <w:rPr>
      <w:szCs w:val="20"/>
    </w:rPr>
  </w:style>
  <w:style w:type="paragraph" w:customStyle="1" w:styleId="Rozdzia">
    <w:name w:val="Rozdział"/>
    <w:basedOn w:val="Normalny"/>
    <w:qFormat/>
    <w:rsid w:val="00266710"/>
    <w:pPr>
      <w:numPr>
        <w:ilvl w:val="12"/>
      </w:numPr>
      <w:jc w:val="center"/>
    </w:pPr>
    <w:rPr>
      <w:rFonts w:asciiTheme="minorHAnsi" w:hAnsiTheme="minorHAnsi" w:cstheme="minorHAnsi"/>
      <w:b/>
      <w:i/>
      <w:sz w:val="22"/>
      <w:szCs w:val="22"/>
      <w:u w:val="single"/>
    </w:rPr>
  </w:style>
  <w:style w:type="paragraph" w:styleId="Nagwekspisutreci">
    <w:name w:val="TOC Heading"/>
    <w:basedOn w:val="Nagwek1"/>
    <w:next w:val="Normalny"/>
    <w:uiPriority w:val="39"/>
    <w:unhideWhenUsed/>
    <w:qFormat/>
    <w:rsid w:val="003F763E"/>
    <w:pPr>
      <w:keepLines/>
      <w:spacing w:before="240" w:line="259" w:lineRule="auto"/>
      <w:jc w:val="left"/>
      <w:outlineLvl w:val="9"/>
    </w:pPr>
    <w:rPr>
      <w:rFonts w:asciiTheme="majorHAnsi" w:eastAsiaTheme="majorEastAsia" w:hAnsiTheme="majorHAnsi" w:cstheme="majorBidi"/>
      <w:b w:val="0"/>
      <w:i w:val="0"/>
      <w:color w:val="365F91" w:themeColor="accent1" w:themeShade="BF"/>
      <w:sz w:val="32"/>
      <w:szCs w:val="32"/>
      <w:u w:val="none"/>
    </w:rPr>
  </w:style>
  <w:style w:type="paragraph" w:styleId="Spistreci2">
    <w:name w:val="toc 2"/>
    <w:basedOn w:val="Normalny"/>
    <w:next w:val="Normalny"/>
    <w:autoRedefine/>
    <w:uiPriority w:val="39"/>
    <w:unhideWhenUsed/>
    <w:rsid w:val="003F763E"/>
    <w:pPr>
      <w:ind w:left="240"/>
    </w:pPr>
    <w:rPr>
      <w:rFonts w:asciiTheme="minorHAnsi" w:hAnsiTheme="minorHAnsi" w:cstheme="minorHAnsi"/>
      <w:smallCaps/>
      <w:sz w:val="20"/>
      <w:szCs w:val="20"/>
    </w:rPr>
  </w:style>
  <w:style w:type="paragraph" w:styleId="Spistreci1">
    <w:name w:val="toc 1"/>
    <w:basedOn w:val="Normalny"/>
    <w:next w:val="Normalny"/>
    <w:autoRedefine/>
    <w:uiPriority w:val="39"/>
    <w:unhideWhenUsed/>
    <w:rsid w:val="003F7E5E"/>
    <w:pPr>
      <w:spacing w:before="120" w:after="120"/>
    </w:pPr>
    <w:rPr>
      <w:rFonts w:asciiTheme="minorHAnsi" w:hAnsiTheme="minorHAnsi" w:cstheme="minorHAnsi"/>
      <w:bCs/>
      <w:sz w:val="20"/>
      <w:szCs w:val="20"/>
    </w:rPr>
  </w:style>
  <w:style w:type="paragraph" w:styleId="Spistreci3">
    <w:name w:val="toc 3"/>
    <w:basedOn w:val="Normalny"/>
    <w:next w:val="Normalny"/>
    <w:autoRedefine/>
    <w:uiPriority w:val="39"/>
    <w:unhideWhenUsed/>
    <w:rsid w:val="003F763E"/>
    <w:pPr>
      <w:ind w:left="480"/>
    </w:pPr>
    <w:rPr>
      <w:rFonts w:asciiTheme="minorHAnsi" w:hAnsiTheme="minorHAnsi" w:cstheme="minorHAnsi"/>
      <w:i/>
      <w:iCs/>
      <w:sz w:val="20"/>
      <w:szCs w:val="20"/>
    </w:rPr>
  </w:style>
  <w:style w:type="paragraph" w:styleId="Spistreci4">
    <w:name w:val="toc 4"/>
    <w:basedOn w:val="Normalny"/>
    <w:next w:val="Normalny"/>
    <w:autoRedefine/>
    <w:unhideWhenUsed/>
    <w:rsid w:val="00EF3A0C"/>
    <w:pPr>
      <w:ind w:left="720"/>
    </w:pPr>
    <w:rPr>
      <w:rFonts w:asciiTheme="minorHAnsi" w:hAnsiTheme="minorHAnsi" w:cstheme="minorHAnsi"/>
      <w:sz w:val="18"/>
      <w:szCs w:val="18"/>
    </w:rPr>
  </w:style>
  <w:style w:type="paragraph" w:styleId="Spistreci5">
    <w:name w:val="toc 5"/>
    <w:basedOn w:val="Normalny"/>
    <w:next w:val="Normalny"/>
    <w:autoRedefine/>
    <w:unhideWhenUsed/>
    <w:rsid w:val="00EF3A0C"/>
    <w:pPr>
      <w:ind w:left="960"/>
    </w:pPr>
    <w:rPr>
      <w:rFonts w:asciiTheme="minorHAnsi" w:hAnsiTheme="minorHAnsi" w:cstheme="minorHAnsi"/>
      <w:sz w:val="18"/>
      <w:szCs w:val="18"/>
    </w:rPr>
  </w:style>
  <w:style w:type="paragraph" w:styleId="Spistreci6">
    <w:name w:val="toc 6"/>
    <w:basedOn w:val="Normalny"/>
    <w:next w:val="Normalny"/>
    <w:autoRedefine/>
    <w:unhideWhenUsed/>
    <w:rsid w:val="00EF3A0C"/>
    <w:pPr>
      <w:ind w:left="1200"/>
    </w:pPr>
    <w:rPr>
      <w:rFonts w:asciiTheme="minorHAnsi" w:hAnsiTheme="minorHAnsi" w:cstheme="minorHAnsi"/>
      <w:sz w:val="18"/>
      <w:szCs w:val="18"/>
    </w:rPr>
  </w:style>
  <w:style w:type="paragraph" w:styleId="Spistreci7">
    <w:name w:val="toc 7"/>
    <w:basedOn w:val="Normalny"/>
    <w:next w:val="Normalny"/>
    <w:autoRedefine/>
    <w:unhideWhenUsed/>
    <w:rsid w:val="00EF3A0C"/>
    <w:pPr>
      <w:ind w:left="1440"/>
    </w:pPr>
    <w:rPr>
      <w:rFonts w:asciiTheme="minorHAnsi" w:hAnsiTheme="minorHAnsi" w:cstheme="minorHAnsi"/>
      <w:sz w:val="18"/>
      <w:szCs w:val="18"/>
    </w:rPr>
  </w:style>
  <w:style w:type="paragraph" w:styleId="Spistreci8">
    <w:name w:val="toc 8"/>
    <w:basedOn w:val="Normalny"/>
    <w:next w:val="Normalny"/>
    <w:autoRedefine/>
    <w:unhideWhenUsed/>
    <w:rsid w:val="00EF3A0C"/>
    <w:pPr>
      <w:ind w:left="1680"/>
    </w:pPr>
    <w:rPr>
      <w:rFonts w:asciiTheme="minorHAnsi" w:hAnsiTheme="minorHAnsi" w:cstheme="minorHAnsi"/>
      <w:sz w:val="18"/>
      <w:szCs w:val="18"/>
    </w:rPr>
  </w:style>
  <w:style w:type="paragraph" w:styleId="Spistreci9">
    <w:name w:val="toc 9"/>
    <w:basedOn w:val="Normalny"/>
    <w:next w:val="Normalny"/>
    <w:autoRedefine/>
    <w:unhideWhenUsed/>
    <w:rsid w:val="00EF3A0C"/>
    <w:pPr>
      <w:ind w:left="1920"/>
    </w:pPr>
    <w:rPr>
      <w:rFonts w:asciiTheme="minorHAnsi" w:hAnsiTheme="minorHAnsi" w:cstheme="minorHAnsi"/>
      <w:sz w:val="18"/>
      <w:szCs w:val="18"/>
    </w:rPr>
  </w:style>
  <w:style w:type="character" w:customStyle="1" w:styleId="Nierozpoznanawzmianka5">
    <w:name w:val="Nierozpoznana wzmianka5"/>
    <w:basedOn w:val="Domylnaczcionkaakapitu"/>
    <w:uiPriority w:val="99"/>
    <w:semiHidden/>
    <w:unhideWhenUsed/>
    <w:rsid w:val="002C0D58"/>
    <w:rPr>
      <w:color w:val="605E5C"/>
      <w:shd w:val="clear" w:color="auto" w:fill="E1DFDD"/>
    </w:rPr>
  </w:style>
  <w:style w:type="character" w:customStyle="1" w:styleId="Nierozpoznanawzmianka6">
    <w:name w:val="Nierozpoznana wzmianka6"/>
    <w:basedOn w:val="Domylnaczcionkaakapitu"/>
    <w:uiPriority w:val="99"/>
    <w:semiHidden/>
    <w:unhideWhenUsed/>
    <w:rsid w:val="008F1B74"/>
    <w:rPr>
      <w:color w:val="605E5C"/>
      <w:shd w:val="clear" w:color="auto" w:fill="E1DFDD"/>
    </w:rPr>
  </w:style>
  <w:style w:type="character" w:customStyle="1" w:styleId="Nierozpoznanawzmianka7">
    <w:name w:val="Nierozpoznana wzmianka7"/>
    <w:basedOn w:val="Domylnaczcionkaakapitu"/>
    <w:uiPriority w:val="99"/>
    <w:semiHidden/>
    <w:unhideWhenUsed/>
    <w:rsid w:val="00330F2D"/>
    <w:rPr>
      <w:color w:val="605E5C"/>
      <w:shd w:val="clear" w:color="auto" w:fill="E1DFDD"/>
    </w:rPr>
  </w:style>
  <w:style w:type="character" w:customStyle="1" w:styleId="Nierozpoznanawzmianka8">
    <w:name w:val="Nierozpoznana wzmianka8"/>
    <w:basedOn w:val="Domylnaczcionkaakapitu"/>
    <w:uiPriority w:val="99"/>
    <w:semiHidden/>
    <w:unhideWhenUsed/>
    <w:rsid w:val="00E0495E"/>
    <w:rPr>
      <w:color w:val="605E5C"/>
      <w:shd w:val="clear" w:color="auto" w:fill="E1DFDD"/>
    </w:rPr>
  </w:style>
  <w:style w:type="character" w:customStyle="1" w:styleId="Nierozpoznanawzmianka9">
    <w:name w:val="Nierozpoznana wzmianka9"/>
    <w:basedOn w:val="Domylnaczcionkaakapitu"/>
    <w:uiPriority w:val="99"/>
    <w:semiHidden/>
    <w:unhideWhenUsed/>
    <w:rsid w:val="00D0584E"/>
    <w:rPr>
      <w:color w:val="605E5C"/>
      <w:shd w:val="clear" w:color="auto" w:fill="E1DFDD"/>
    </w:rPr>
  </w:style>
  <w:style w:type="character" w:styleId="Nierozpoznanawzmianka">
    <w:name w:val="Unresolved Mention"/>
    <w:basedOn w:val="Domylnaczcionkaakapitu"/>
    <w:uiPriority w:val="99"/>
    <w:semiHidden/>
    <w:unhideWhenUsed/>
    <w:rsid w:val="00AF3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6852">
      <w:bodyDiv w:val="1"/>
      <w:marLeft w:val="0"/>
      <w:marRight w:val="0"/>
      <w:marTop w:val="0"/>
      <w:marBottom w:val="0"/>
      <w:divBdr>
        <w:top w:val="none" w:sz="0" w:space="0" w:color="auto"/>
        <w:left w:val="none" w:sz="0" w:space="0" w:color="auto"/>
        <w:bottom w:val="none" w:sz="0" w:space="0" w:color="auto"/>
        <w:right w:val="none" w:sz="0" w:space="0" w:color="auto"/>
      </w:divBdr>
    </w:div>
    <w:div w:id="82606893">
      <w:bodyDiv w:val="1"/>
      <w:marLeft w:val="0"/>
      <w:marRight w:val="0"/>
      <w:marTop w:val="0"/>
      <w:marBottom w:val="0"/>
      <w:divBdr>
        <w:top w:val="none" w:sz="0" w:space="0" w:color="auto"/>
        <w:left w:val="none" w:sz="0" w:space="0" w:color="auto"/>
        <w:bottom w:val="none" w:sz="0" w:space="0" w:color="auto"/>
        <w:right w:val="none" w:sz="0" w:space="0" w:color="auto"/>
      </w:divBdr>
    </w:div>
    <w:div w:id="90709705">
      <w:bodyDiv w:val="1"/>
      <w:marLeft w:val="0"/>
      <w:marRight w:val="0"/>
      <w:marTop w:val="0"/>
      <w:marBottom w:val="0"/>
      <w:divBdr>
        <w:top w:val="none" w:sz="0" w:space="0" w:color="auto"/>
        <w:left w:val="none" w:sz="0" w:space="0" w:color="auto"/>
        <w:bottom w:val="none" w:sz="0" w:space="0" w:color="auto"/>
        <w:right w:val="none" w:sz="0" w:space="0" w:color="auto"/>
      </w:divBdr>
    </w:div>
    <w:div w:id="111828980">
      <w:bodyDiv w:val="1"/>
      <w:marLeft w:val="0"/>
      <w:marRight w:val="0"/>
      <w:marTop w:val="0"/>
      <w:marBottom w:val="0"/>
      <w:divBdr>
        <w:top w:val="none" w:sz="0" w:space="0" w:color="auto"/>
        <w:left w:val="none" w:sz="0" w:space="0" w:color="auto"/>
        <w:bottom w:val="none" w:sz="0" w:space="0" w:color="auto"/>
        <w:right w:val="none" w:sz="0" w:space="0" w:color="auto"/>
      </w:divBdr>
    </w:div>
    <w:div w:id="127823618">
      <w:bodyDiv w:val="1"/>
      <w:marLeft w:val="0"/>
      <w:marRight w:val="0"/>
      <w:marTop w:val="0"/>
      <w:marBottom w:val="0"/>
      <w:divBdr>
        <w:top w:val="none" w:sz="0" w:space="0" w:color="auto"/>
        <w:left w:val="none" w:sz="0" w:space="0" w:color="auto"/>
        <w:bottom w:val="none" w:sz="0" w:space="0" w:color="auto"/>
        <w:right w:val="none" w:sz="0" w:space="0" w:color="auto"/>
      </w:divBdr>
    </w:div>
    <w:div w:id="157888718">
      <w:bodyDiv w:val="1"/>
      <w:marLeft w:val="0"/>
      <w:marRight w:val="0"/>
      <w:marTop w:val="0"/>
      <w:marBottom w:val="0"/>
      <w:divBdr>
        <w:top w:val="none" w:sz="0" w:space="0" w:color="auto"/>
        <w:left w:val="none" w:sz="0" w:space="0" w:color="auto"/>
        <w:bottom w:val="none" w:sz="0" w:space="0" w:color="auto"/>
        <w:right w:val="none" w:sz="0" w:space="0" w:color="auto"/>
      </w:divBdr>
    </w:div>
    <w:div w:id="206257560">
      <w:bodyDiv w:val="1"/>
      <w:marLeft w:val="0"/>
      <w:marRight w:val="0"/>
      <w:marTop w:val="0"/>
      <w:marBottom w:val="0"/>
      <w:divBdr>
        <w:top w:val="none" w:sz="0" w:space="0" w:color="auto"/>
        <w:left w:val="none" w:sz="0" w:space="0" w:color="auto"/>
        <w:bottom w:val="none" w:sz="0" w:space="0" w:color="auto"/>
        <w:right w:val="none" w:sz="0" w:space="0" w:color="auto"/>
      </w:divBdr>
    </w:div>
    <w:div w:id="219899041">
      <w:bodyDiv w:val="1"/>
      <w:marLeft w:val="0"/>
      <w:marRight w:val="0"/>
      <w:marTop w:val="0"/>
      <w:marBottom w:val="0"/>
      <w:divBdr>
        <w:top w:val="none" w:sz="0" w:space="0" w:color="auto"/>
        <w:left w:val="none" w:sz="0" w:space="0" w:color="auto"/>
        <w:bottom w:val="none" w:sz="0" w:space="0" w:color="auto"/>
        <w:right w:val="none" w:sz="0" w:space="0" w:color="auto"/>
      </w:divBdr>
    </w:div>
    <w:div w:id="316152690">
      <w:bodyDiv w:val="1"/>
      <w:marLeft w:val="0"/>
      <w:marRight w:val="0"/>
      <w:marTop w:val="0"/>
      <w:marBottom w:val="0"/>
      <w:divBdr>
        <w:top w:val="none" w:sz="0" w:space="0" w:color="auto"/>
        <w:left w:val="none" w:sz="0" w:space="0" w:color="auto"/>
        <w:bottom w:val="none" w:sz="0" w:space="0" w:color="auto"/>
        <w:right w:val="none" w:sz="0" w:space="0" w:color="auto"/>
      </w:divBdr>
    </w:div>
    <w:div w:id="336225729">
      <w:bodyDiv w:val="1"/>
      <w:marLeft w:val="0"/>
      <w:marRight w:val="0"/>
      <w:marTop w:val="0"/>
      <w:marBottom w:val="0"/>
      <w:divBdr>
        <w:top w:val="none" w:sz="0" w:space="0" w:color="auto"/>
        <w:left w:val="none" w:sz="0" w:space="0" w:color="auto"/>
        <w:bottom w:val="none" w:sz="0" w:space="0" w:color="auto"/>
        <w:right w:val="none" w:sz="0" w:space="0" w:color="auto"/>
      </w:divBdr>
    </w:div>
    <w:div w:id="364647640">
      <w:bodyDiv w:val="1"/>
      <w:marLeft w:val="0"/>
      <w:marRight w:val="0"/>
      <w:marTop w:val="0"/>
      <w:marBottom w:val="0"/>
      <w:divBdr>
        <w:top w:val="none" w:sz="0" w:space="0" w:color="auto"/>
        <w:left w:val="none" w:sz="0" w:space="0" w:color="auto"/>
        <w:bottom w:val="none" w:sz="0" w:space="0" w:color="auto"/>
        <w:right w:val="none" w:sz="0" w:space="0" w:color="auto"/>
      </w:divBdr>
    </w:div>
    <w:div w:id="442844598">
      <w:bodyDiv w:val="1"/>
      <w:marLeft w:val="0"/>
      <w:marRight w:val="0"/>
      <w:marTop w:val="0"/>
      <w:marBottom w:val="0"/>
      <w:divBdr>
        <w:top w:val="none" w:sz="0" w:space="0" w:color="auto"/>
        <w:left w:val="none" w:sz="0" w:space="0" w:color="auto"/>
        <w:bottom w:val="none" w:sz="0" w:space="0" w:color="auto"/>
        <w:right w:val="none" w:sz="0" w:space="0" w:color="auto"/>
      </w:divBdr>
    </w:div>
    <w:div w:id="452403934">
      <w:bodyDiv w:val="1"/>
      <w:marLeft w:val="0"/>
      <w:marRight w:val="0"/>
      <w:marTop w:val="0"/>
      <w:marBottom w:val="0"/>
      <w:divBdr>
        <w:top w:val="none" w:sz="0" w:space="0" w:color="auto"/>
        <w:left w:val="none" w:sz="0" w:space="0" w:color="auto"/>
        <w:bottom w:val="none" w:sz="0" w:space="0" w:color="auto"/>
        <w:right w:val="none" w:sz="0" w:space="0" w:color="auto"/>
      </w:divBdr>
      <w:divsChild>
        <w:div w:id="230042056">
          <w:marLeft w:val="0"/>
          <w:marRight w:val="0"/>
          <w:marTop w:val="0"/>
          <w:marBottom w:val="0"/>
          <w:divBdr>
            <w:top w:val="none" w:sz="0" w:space="0" w:color="auto"/>
            <w:left w:val="none" w:sz="0" w:space="0" w:color="auto"/>
            <w:bottom w:val="none" w:sz="0" w:space="0" w:color="auto"/>
            <w:right w:val="none" w:sz="0" w:space="0" w:color="auto"/>
          </w:divBdr>
        </w:div>
        <w:div w:id="1991135328">
          <w:marLeft w:val="0"/>
          <w:marRight w:val="0"/>
          <w:marTop w:val="0"/>
          <w:marBottom w:val="0"/>
          <w:divBdr>
            <w:top w:val="none" w:sz="0" w:space="0" w:color="auto"/>
            <w:left w:val="none" w:sz="0" w:space="0" w:color="auto"/>
            <w:bottom w:val="none" w:sz="0" w:space="0" w:color="auto"/>
            <w:right w:val="none" w:sz="0" w:space="0" w:color="auto"/>
          </w:divBdr>
        </w:div>
      </w:divsChild>
    </w:div>
    <w:div w:id="471794127">
      <w:bodyDiv w:val="1"/>
      <w:marLeft w:val="0"/>
      <w:marRight w:val="0"/>
      <w:marTop w:val="0"/>
      <w:marBottom w:val="0"/>
      <w:divBdr>
        <w:top w:val="none" w:sz="0" w:space="0" w:color="auto"/>
        <w:left w:val="none" w:sz="0" w:space="0" w:color="auto"/>
        <w:bottom w:val="none" w:sz="0" w:space="0" w:color="auto"/>
        <w:right w:val="none" w:sz="0" w:space="0" w:color="auto"/>
      </w:divBdr>
    </w:div>
    <w:div w:id="518473941">
      <w:bodyDiv w:val="1"/>
      <w:marLeft w:val="0"/>
      <w:marRight w:val="0"/>
      <w:marTop w:val="0"/>
      <w:marBottom w:val="0"/>
      <w:divBdr>
        <w:top w:val="none" w:sz="0" w:space="0" w:color="auto"/>
        <w:left w:val="none" w:sz="0" w:space="0" w:color="auto"/>
        <w:bottom w:val="none" w:sz="0" w:space="0" w:color="auto"/>
        <w:right w:val="none" w:sz="0" w:space="0" w:color="auto"/>
      </w:divBdr>
    </w:div>
    <w:div w:id="519508906">
      <w:bodyDiv w:val="1"/>
      <w:marLeft w:val="0"/>
      <w:marRight w:val="0"/>
      <w:marTop w:val="0"/>
      <w:marBottom w:val="0"/>
      <w:divBdr>
        <w:top w:val="none" w:sz="0" w:space="0" w:color="auto"/>
        <w:left w:val="none" w:sz="0" w:space="0" w:color="auto"/>
        <w:bottom w:val="none" w:sz="0" w:space="0" w:color="auto"/>
        <w:right w:val="none" w:sz="0" w:space="0" w:color="auto"/>
      </w:divBdr>
    </w:div>
    <w:div w:id="562377636">
      <w:bodyDiv w:val="1"/>
      <w:marLeft w:val="0"/>
      <w:marRight w:val="0"/>
      <w:marTop w:val="0"/>
      <w:marBottom w:val="0"/>
      <w:divBdr>
        <w:top w:val="none" w:sz="0" w:space="0" w:color="auto"/>
        <w:left w:val="none" w:sz="0" w:space="0" w:color="auto"/>
        <w:bottom w:val="none" w:sz="0" w:space="0" w:color="auto"/>
        <w:right w:val="none" w:sz="0" w:space="0" w:color="auto"/>
      </w:divBdr>
    </w:div>
    <w:div w:id="576744948">
      <w:bodyDiv w:val="1"/>
      <w:marLeft w:val="0"/>
      <w:marRight w:val="0"/>
      <w:marTop w:val="0"/>
      <w:marBottom w:val="0"/>
      <w:divBdr>
        <w:top w:val="none" w:sz="0" w:space="0" w:color="auto"/>
        <w:left w:val="none" w:sz="0" w:space="0" w:color="auto"/>
        <w:bottom w:val="none" w:sz="0" w:space="0" w:color="auto"/>
        <w:right w:val="none" w:sz="0" w:space="0" w:color="auto"/>
      </w:divBdr>
    </w:div>
    <w:div w:id="580798261">
      <w:bodyDiv w:val="1"/>
      <w:marLeft w:val="0"/>
      <w:marRight w:val="0"/>
      <w:marTop w:val="0"/>
      <w:marBottom w:val="0"/>
      <w:divBdr>
        <w:top w:val="none" w:sz="0" w:space="0" w:color="auto"/>
        <w:left w:val="none" w:sz="0" w:space="0" w:color="auto"/>
        <w:bottom w:val="none" w:sz="0" w:space="0" w:color="auto"/>
        <w:right w:val="none" w:sz="0" w:space="0" w:color="auto"/>
      </w:divBdr>
    </w:div>
    <w:div w:id="610356556">
      <w:bodyDiv w:val="1"/>
      <w:marLeft w:val="0"/>
      <w:marRight w:val="0"/>
      <w:marTop w:val="0"/>
      <w:marBottom w:val="0"/>
      <w:divBdr>
        <w:top w:val="none" w:sz="0" w:space="0" w:color="auto"/>
        <w:left w:val="none" w:sz="0" w:space="0" w:color="auto"/>
        <w:bottom w:val="none" w:sz="0" w:space="0" w:color="auto"/>
        <w:right w:val="none" w:sz="0" w:space="0" w:color="auto"/>
      </w:divBdr>
    </w:div>
    <w:div w:id="631789642">
      <w:bodyDiv w:val="1"/>
      <w:marLeft w:val="0"/>
      <w:marRight w:val="0"/>
      <w:marTop w:val="0"/>
      <w:marBottom w:val="0"/>
      <w:divBdr>
        <w:top w:val="none" w:sz="0" w:space="0" w:color="auto"/>
        <w:left w:val="none" w:sz="0" w:space="0" w:color="auto"/>
        <w:bottom w:val="none" w:sz="0" w:space="0" w:color="auto"/>
        <w:right w:val="none" w:sz="0" w:space="0" w:color="auto"/>
      </w:divBdr>
    </w:div>
    <w:div w:id="633370163">
      <w:bodyDiv w:val="1"/>
      <w:marLeft w:val="0"/>
      <w:marRight w:val="0"/>
      <w:marTop w:val="0"/>
      <w:marBottom w:val="0"/>
      <w:divBdr>
        <w:top w:val="none" w:sz="0" w:space="0" w:color="auto"/>
        <w:left w:val="none" w:sz="0" w:space="0" w:color="auto"/>
        <w:bottom w:val="none" w:sz="0" w:space="0" w:color="auto"/>
        <w:right w:val="none" w:sz="0" w:space="0" w:color="auto"/>
      </w:divBdr>
      <w:divsChild>
        <w:div w:id="8143140">
          <w:marLeft w:val="0"/>
          <w:marRight w:val="0"/>
          <w:marTop w:val="0"/>
          <w:marBottom w:val="0"/>
          <w:divBdr>
            <w:top w:val="none" w:sz="0" w:space="0" w:color="auto"/>
            <w:left w:val="none" w:sz="0" w:space="0" w:color="auto"/>
            <w:bottom w:val="none" w:sz="0" w:space="0" w:color="auto"/>
            <w:right w:val="none" w:sz="0" w:space="0" w:color="auto"/>
          </w:divBdr>
        </w:div>
        <w:div w:id="231043467">
          <w:marLeft w:val="0"/>
          <w:marRight w:val="0"/>
          <w:marTop w:val="0"/>
          <w:marBottom w:val="0"/>
          <w:divBdr>
            <w:top w:val="none" w:sz="0" w:space="0" w:color="auto"/>
            <w:left w:val="none" w:sz="0" w:space="0" w:color="auto"/>
            <w:bottom w:val="none" w:sz="0" w:space="0" w:color="auto"/>
            <w:right w:val="none" w:sz="0" w:space="0" w:color="auto"/>
          </w:divBdr>
        </w:div>
        <w:div w:id="276109605">
          <w:marLeft w:val="0"/>
          <w:marRight w:val="0"/>
          <w:marTop w:val="0"/>
          <w:marBottom w:val="0"/>
          <w:divBdr>
            <w:top w:val="none" w:sz="0" w:space="0" w:color="auto"/>
            <w:left w:val="none" w:sz="0" w:space="0" w:color="auto"/>
            <w:bottom w:val="none" w:sz="0" w:space="0" w:color="auto"/>
            <w:right w:val="none" w:sz="0" w:space="0" w:color="auto"/>
          </w:divBdr>
        </w:div>
        <w:div w:id="280385924">
          <w:marLeft w:val="0"/>
          <w:marRight w:val="0"/>
          <w:marTop w:val="0"/>
          <w:marBottom w:val="0"/>
          <w:divBdr>
            <w:top w:val="none" w:sz="0" w:space="0" w:color="auto"/>
            <w:left w:val="none" w:sz="0" w:space="0" w:color="auto"/>
            <w:bottom w:val="none" w:sz="0" w:space="0" w:color="auto"/>
            <w:right w:val="none" w:sz="0" w:space="0" w:color="auto"/>
          </w:divBdr>
        </w:div>
        <w:div w:id="334921617">
          <w:marLeft w:val="0"/>
          <w:marRight w:val="0"/>
          <w:marTop w:val="0"/>
          <w:marBottom w:val="0"/>
          <w:divBdr>
            <w:top w:val="none" w:sz="0" w:space="0" w:color="auto"/>
            <w:left w:val="none" w:sz="0" w:space="0" w:color="auto"/>
            <w:bottom w:val="none" w:sz="0" w:space="0" w:color="auto"/>
            <w:right w:val="none" w:sz="0" w:space="0" w:color="auto"/>
          </w:divBdr>
        </w:div>
        <w:div w:id="582177826">
          <w:marLeft w:val="0"/>
          <w:marRight w:val="0"/>
          <w:marTop w:val="0"/>
          <w:marBottom w:val="0"/>
          <w:divBdr>
            <w:top w:val="none" w:sz="0" w:space="0" w:color="auto"/>
            <w:left w:val="none" w:sz="0" w:space="0" w:color="auto"/>
            <w:bottom w:val="none" w:sz="0" w:space="0" w:color="auto"/>
            <w:right w:val="none" w:sz="0" w:space="0" w:color="auto"/>
          </w:divBdr>
        </w:div>
        <w:div w:id="716512241">
          <w:marLeft w:val="0"/>
          <w:marRight w:val="0"/>
          <w:marTop w:val="0"/>
          <w:marBottom w:val="0"/>
          <w:divBdr>
            <w:top w:val="none" w:sz="0" w:space="0" w:color="auto"/>
            <w:left w:val="none" w:sz="0" w:space="0" w:color="auto"/>
            <w:bottom w:val="none" w:sz="0" w:space="0" w:color="auto"/>
            <w:right w:val="none" w:sz="0" w:space="0" w:color="auto"/>
          </w:divBdr>
        </w:div>
        <w:div w:id="760294591">
          <w:marLeft w:val="0"/>
          <w:marRight w:val="0"/>
          <w:marTop w:val="0"/>
          <w:marBottom w:val="0"/>
          <w:divBdr>
            <w:top w:val="none" w:sz="0" w:space="0" w:color="auto"/>
            <w:left w:val="none" w:sz="0" w:space="0" w:color="auto"/>
            <w:bottom w:val="none" w:sz="0" w:space="0" w:color="auto"/>
            <w:right w:val="none" w:sz="0" w:space="0" w:color="auto"/>
          </w:divBdr>
        </w:div>
        <w:div w:id="817306811">
          <w:marLeft w:val="0"/>
          <w:marRight w:val="0"/>
          <w:marTop w:val="0"/>
          <w:marBottom w:val="0"/>
          <w:divBdr>
            <w:top w:val="none" w:sz="0" w:space="0" w:color="auto"/>
            <w:left w:val="none" w:sz="0" w:space="0" w:color="auto"/>
            <w:bottom w:val="none" w:sz="0" w:space="0" w:color="auto"/>
            <w:right w:val="none" w:sz="0" w:space="0" w:color="auto"/>
          </w:divBdr>
        </w:div>
        <w:div w:id="915481310">
          <w:marLeft w:val="0"/>
          <w:marRight w:val="0"/>
          <w:marTop w:val="0"/>
          <w:marBottom w:val="0"/>
          <w:divBdr>
            <w:top w:val="none" w:sz="0" w:space="0" w:color="auto"/>
            <w:left w:val="none" w:sz="0" w:space="0" w:color="auto"/>
            <w:bottom w:val="none" w:sz="0" w:space="0" w:color="auto"/>
            <w:right w:val="none" w:sz="0" w:space="0" w:color="auto"/>
          </w:divBdr>
        </w:div>
        <w:div w:id="926041262">
          <w:marLeft w:val="0"/>
          <w:marRight w:val="0"/>
          <w:marTop w:val="0"/>
          <w:marBottom w:val="0"/>
          <w:divBdr>
            <w:top w:val="none" w:sz="0" w:space="0" w:color="auto"/>
            <w:left w:val="none" w:sz="0" w:space="0" w:color="auto"/>
            <w:bottom w:val="none" w:sz="0" w:space="0" w:color="auto"/>
            <w:right w:val="none" w:sz="0" w:space="0" w:color="auto"/>
          </w:divBdr>
        </w:div>
        <w:div w:id="936064078">
          <w:marLeft w:val="0"/>
          <w:marRight w:val="0"/>
          <w:marTop w:val="0"/>
          <w:marBottom w:val="0"/>
          <w:divBdr>
            <w:top w:val="none" w:sz="0" w:space="0" w:color="auto"/>
            <w:left w:val="none" w:sz="0" w:space="0" w:color="auto"/>
            <w:bottom w:val="none" w:sz="0" w:space="0" w:color="auto"/>
            <w:right w:val="none" w:sz="0" w:space="0" w:color="auto"/>
          </w:divBdr>
        </w:div>
        <w:div w:id="1066952713">
          <w:marLeft w:val="0"/>
          <w:marRight w:val="0"/>
          <w:marTop w:val="0"/>
          <w:marBottom w:val="0"/>
          <w:divBdr>
            <w:top w:val="none" w:sz="0" w:space="0" w:color="auto"/>
            <w:left w:val="none" w:sz="0" w:space="0" w:color="auto"/>
            <w:bottom w:val="none" w:sz="0" w:space="0" w:color="auto"/>
            <w:right w:val="none" w:sz="0" w:space="0" w:color="auto"/>
          </w:divBdr>
        </w:div>
        <w:div w:id="1108040728">
          <w:marLeft w:val="0"/>
          <w:marRight w:val="0"/>
          <w:marTop w:val="0"/>
          <w:marBottom w:val="0"/>
          <w:divBdr>
            <w:top w:val="none" w:sz="0" w:space="0" w:color="auto"/>
            <w:left w:val="none" w:sz="0" w:space="0" w:color="auto"/>
            <w:bottom w:val="none" w:sz="0" w:space="0" w:color="auto"/>
            <w:right w:val="none" w:sz="0" w:space="0" w:color="auto"/>
          </w:divBdr>
        </w:div>
        <w:div w:id="1426850013">
          <w:marLeft w:val="0"/>
          <w:marRight w:val="0"/>
          <w:marTop w:val="0"/>
          <w:marBottom w:val="0"/>
          <w:divBdr>
            <w:top w:val="none" w:sz="0" w:space="0" w:color="auto"/>
            <w:left w:val="none" w:sz="0" w:space="0" w:color="auto"/>
            <w:bottom w:val="none" w:sz="0" w:space="0" w:color="auto"/>
            <w:right w:val="none" w:sz="0" w:space="0" w:color="auto"/>
          </w:divBdr>
        </w:div>
        <w:div w:id="1456413234">
          <w:marLeft w:val="0"/>
          <w:marRight w:val="0"/>
          <w:marTop w:val="0"/>
          <w:marBottom w:val="0"/>
          <w:divBdr>
            <w:top w:val="none" w:sz="0" w:space="0" w:color="auto"/>
            <w:left w:val="none" w:sz="0" w:space="0" w:color="auto"/>
            <w:bottom w:val="none" w:sz="0" w:space="0" w:color="auto"/>
            <w:right w:val="none" w:sz="0" w:space="0" w:color="auto"/>
          </w:divBdr>
        </w:div>
        <w:div w:id="1677070510">
          <w:marLeft w:val="0"/>
          <w:marRight w:val="0"/>
          <w:marTop w:val="0"/>
          <w:marBottom w:val="0"/>
          <w:divBdr>
            <w:top w:val="none" w:sz="0" w:space="0" w:color="auto"/>
            <w:left w:val="none" w:sz="0" w:space="0" w:color="auto"/>
            <w:bottom w:val="none" w:sz="0" w:space="0" w:color="auto"/>
            <w:right w:val="none" w:sz="0" w:space="0" w:color="auto"/>
          </w:divBdr>
        </w:div>
        <w:div w:id="1898540857">
          <w:marLeft w:val="0"/>
          <w:marRight w:val="0"/>
          <w:marTop w:val="0"/>
          <w:marBottom w:val="0"/>
          <w:divBdr>
            <w:top w:val="none" w:sz="0" w:space="0" w:color="auto"/>
            <w:left w:val="none" w:sz="0" w:space="0" w:color="auto"/>
            <w:bottom w:val="none" w:sz="0" w:space="0" w:color="auto"/>
            <w:right w:val="none" w:sz="0" w:space="0" w:color="auto"/>
          </w:divBdr>
        </w:div>
        <w:div w:id="2126078431">
          <w:marLeft w:val="0"/>
          <w:marRight w:val="0"/>
          <w:marTop w:val="0"/>
          <w:marBottom w:val="0"/>
          <w:divBdr>
            <w:top w:val="none" w:sz="0" w:space="0" w:color="auto"/>
            <w:left w:val="none" w:sz="0" w:space="0" w:color="auto"/>
            <w:bottom w:val="none" w:sz="0" w:space="0" w:color="auto"/>
            <w:right w:val="none" w:sz="0" w:space="0" w:color="auto"/>
          </w:divBdr>
        </w:div>
        <w:div w:id="2138721795">
          <w:marLeft w:val="0"/>
          <w:marRight w:val="0"/>
          <w:marTop w:val="0"/>
          <w:marBottom w:val="0"/>
          <w:divBdr>
            <w:top w:val="none" w:sz="0" w:space="0" w:color="auto"/>
            <w:left w:val="none" w:sz="0" w:space="0" w:color="auto"/>
            <w:bottom w:val="none" w:sz="0" w:space="0" w:color="auto"/>
            <w:right w:val="none" w:sz="0" w:space="0" w:color="auto"/>
          </w:divBdr>
        </w:div>
      </w:divsChild>
    </w:div>
    <w:div w:id="642781531">
      <w:bodyDiv w:val="1"/>
      <w:marLeft w:val="0"/>
      <w:marRight w:val="0"/>
      <w:marTop w:val="0"/>
      <w:marBottom w:val="0"/>
      <w:divBdr>
        <w:top w:val="none" w:sz="0" w:space="0" w:color="auto"/>
        <w:left w:val="none" w:sz="0" w:space="0" w:color="auto"/>
        <w:bottom w:val="none" w:sz="0" w:space="0" w:color="auto"/>
        <w:right w:val="none" w:sz="0" w:space="0" w:color="auto"/>
      </w:divBdr>
    </w:div>
    <w:div w:id="652023550">
      <w:bodyDiv w:val="1"/>
      <w:marLeft w:val="0"/>
      <w:marRight w:val="0"/>
      <w:marTop w:val="0"/>
      <w:marBottom w:val="0"/>
      <w:divBdr>
        <w:top w:val="none" w:sz="0" w:space="0" w:color="auto"/>
        <w:left w:val="none" w:sz="0" w:space="0" w:color="auto"/>
        <w:bottom w:val="none" w:sz="0" w:space="0" w:color="auto"/>
        <w:right w:val="none" w:sz="0" w:space="0" w:color="auto"/>
      </w:divBdr>
    </w:div>
    <w:div w:id="715588327">
      <w:bodyDiv w:val="1"/>
      <w:marLeft w:val="0"/>
      <w:marRight w:val="0"/>
      <w:marTop w:val="0"/>
      <w:marBottom w:val="0"/>
      <w:divBdr>
        <w:top w:val="none" w:sz="0" w:space="0" w:color="auto"/>
        <w:left w:val="none" w:sz="0" w:space="0" w:color="auto"/>
        <w:bottom w:val="none" w:sz="0" w:space="0" w:color="auto"/>
        <w:right w:val="none" w:sz="0" w:space="0" w:color="auto"/>
      </w:divBdr>
    </w:div>
    <w:div w:id="727850019">
      <w:bodyDiv w:val="1"/>
      <w:marLeft w:val="0"/>
      <w:marRight w:val="0"/>
      <w:marTop w:val="0"/>
      <w:marBottom w:val="0"/>
      <w:divBdr>
        <w:top w:val="none" w:sz="0" w:space="0" w:color="auto"/>
        <w:left w:val="none" w:sz="0" w:space="0" w:color="auto"/>
        <w:bottom w:val="none" w:sz="0" w:space="0" w:color="auto"/>
        <w:right w:val="none" w:sz="0" w:space="0" w:color="auto"/>
      </w:divBdr>
    </w:div>
    <w:div w:id="729764598">
      <w:bodyDiv w:val="1"/>
      <w:marLeft w:val="0"/>
      <w:marRight w:val="0"/>
      <w:marTop w:val="0"/>
      <w:marBottom w:val="0"/>
      <w:divBdr>
        <w:top w:val="none" w:sz="0" w:space="0" w:color="auto"/>
        <w:left w:val="none" w:sz="0" w:space="0" w:color="auto"/>
        <w:bottom w:val="none" w:sz="0" w:space="0" w:color="auto"/>
        <w:right w:val="none" w:sz="0" w:space="0" w:color="auto"/>
      </w:divBdr>
      <w:divsChild>
        <w:div w:id="9308037">
          <w:marLeft w:val="0"/>
          <w:marRight w:val="0"/>
          <w:marTop w:val="0"/>
          <w:marBottom w:val="0"/>
          <w:divBdr>
            <w:top w:val="none" w:sz="0" w:space="0" w:color="auto"/>
            <w:left w:val="none" w:sz="0" w:space="0" w:color="auto"/>
            <w:bottom w:val="none" w:sz="0" w:space="0" w:color="auto"/>
            <w:right w:val="none" w:sz="0" w:space="0" w:color="auto"/>
          </w:divBdr>
        </w:div>
        <w:div w:id="12609237">
          <w:marLeft w:val="0"/>
          <w:marRight w:val="0"/>
          <w:marTop w:val="0"/>
          <w:marBottom w:val="0"/>
          <w:divBdr>
            <w:top w:val="none" w:sz="0" w:space="0" w:color="auto"/>
            <w:left w:val="none" w:sz="0" w:space="0" w:color="auto"/>
            <w:bottom w:val="none" w:sz="0" w:space="0" w:color="auto"/>
            <w:right w:val="none" w:sz="0" w:space="0" w:color="auto"/>
          </w:divBdr>
        </w:div>
        <w:div w:id="13921417">
          <w:marLeft w:val="0"/>
          <w:marRight w:val="0"/>
          <w:marTop w:val="0"/>
          <w:marBottom w:val="0"/>
          <w:divBdr>
            <w:top w:val="none" w:sz="0" w:space="0" w:color="auto"/>
            <w:left w:val="none" w:sz="0" w:space="0" w:color="auto"/>
            <w:bottom w:val="none" w:sz="0" w:space="0" w:color="auto"/>
            <w:right w:val="none" w:sz="0" w:space="0" w:color="auto"/>
          </w:divBdr>
        </w:div>
        <w:div w:id="30348722">
          <w:marLeft w:val="0"/>
          <w:marRight w:val="0"/>
          <w:marTop w:val="0"/>
          <w:marBottom w:val="0"/>
          <w:divBdr>
            <w:top w:val="none" w:sz="0" w:space="0" w:color="auto"/>
            <w:left w:val="none" w:sz="0" w:space="0" w:color="auto"/>
            <w:bottom w:val="none" w:sz="0" w:space="0" w:color="auto"/>
            <w:right w:val="none" w:sz="0" w:space="0" w:color="auto"/>
          </w:divBdr>
        </w:div>
        <w:div w:id="88551473">
          <w:marLeft w:val="0"/>
          <w:marRight w:val="0"/>
          <w:marTop w:val="0"/>
          <w:marBottom w:val="0"/>
          <w:divBdr>
            <w:top w:val="none" w:sz="0" w:space="0" w:color="auto"/>
            <w:left w:val="none" w:sz="0" w:space="0" w:color="auto"/>
            <w:bottom w:val="none" w:sz="0" w:space="0" w:color="auto"/>
            <w:right w:val="none" w:sz="0" w:space="0" w:color="auto"/>
          </w:divBdr>
        </w:div>
        <w:div w:id="98768237">
          <w:marLeft w:val="0"/>
          <w:marRight w:val="0"/>
          <w:marTop w:val="0"/>
          <w:marBottom w:val="0"/>
          <w:divBdr>
            <w:top w:val="none" w:sz="0" w:space="0" w:color="auto"/>
            <w:left w:val="none" w:sz="0" w:space="0" w:color="auto"/>
            <w:bottom w:val="none" w:sz="0" w:space="0" w:color="auto"/>
            <w:right w:val="none" w:sz="0" w:space="0" w:color="auto"/>
          </w:divBdr>
        </w:div>
        <w:div w:id="139469798">
          <w:marLeft w:val="0"/>
          <w:marRight w:val="0"/>
          <w:marTop w:val="0"/>
          <w:marBottom w:val="0"/>
          <w:divBdr>
            <w:top w:val="none" w:sz="0" w:space="0" w:color="auto"/>
            <w:left w:val="none" w:sz="0" w:space="0" w:color="auto"/>
            <w:bottom w:val="none" w:sz="0" w:space="0" w:color="auto"/>
            <w:right w:val="none" w:sz="0" w:space="0" w:color="auto"/>
          </w:divBdr>
        </w:div>
        <w:div w:id="172963148">
          <w:marLeft w:val="0"/>
          <w:marRight w:val="0"/>
          <w:marTop w:val="0"/>
          <w:marBottom w:val="0"/>
          <w:divBdr>
            <w:top w:val="none" w:sz="0" w:space="0" w:color="auto"/>
            <w:left w:val="none" w:sz="0" w:space="0" w:color="auto"/>
            <w:bottom w:val="none" w:sz="0" w:space="0" w:color="auto"/>
            <w:right w:val="none" w:sz="0" w:space="0" w:color="auto"/>
          </w:divBdr>
        </w:div>
        <w:div w:id="195703782">
          <w:marLeft w:val="0"/>
          <w:marRight w:val="0"/>
          <w:marTop w:val="0"/>
          <w:marBottom w:val="0"/>
          <w:divBdr>
            <w:top w:val="none" w:sz="0" w:space="0" w:color="auto"/>
            <w:left w:val="none" w:sz="0" w:space="0" w:color="auto"/>
            <w:bottom w:val="none" w:sz="0" w:space="0" w:color="auto"/>
            <w:right w:val="none" w:sz="0" w:space="0" w:color="auto"/>
          </w:divBdr>
        </w:div>
        <w:div w:id="222565420">
          <w:marLeft w:val="0"/>
          <w:marRight w:val="0"/>
          <w:marTop w:val="0"/>
          <w:marBottom w:val="0"/>
          <w:divBdr>
            <w:top w:val="none" w:sz="0" w:space="0" w:color="auto"/>
            <w:left w:val="none" w:sz="0" w:space="0" w:color="auto"/>
            <w:bottom w:val="none" w:sz="0" w:space="0" w:color="auto"/>
            <w:right w:val="none" w:sz="0" w:space="0" w:color="auto"/>
          </w:divBdr>
        </w:div>
        <w:div w:id="233707361">
          <w:marLeft w:val="0"/>
          <w:marRight w:val="0"/>
          <w:marTop w:val="0"/>
          <w:marBottom w:val="0"/>
          <w:divBdr>
            <w:top w:val="none" w:sz="0" w:space="0" w:color="auto"/>
            <w:left w:val="none" w:sz="0" w:space="0" w:color="auto"/>
            <w:bottom w:val="none" w:sz="0" w:space="0" w:color="auto"/>
            <w:right w:val="none" w:sz="0" w:space="0" w:color="auto"/>
          </w:divBdr>
        </w:div>
        <w:div w:id="260113373">
          <w:marLeft w:val="0"/>
          <w:marRight w:val="0"/>
          <w:marTop w:val="0"/>
          <w:marBottom w:val="0"/>
          <w:divBdr>
            <w:top w:val="none" w:sz="0" w:space="0" w:color="auto"/>
            <w:left w:val="none" w:sz="0" w:space="0" w:color="auto"/>
            <w:bottom w:val="none" w:sz="0" w:space="0" w:color="auto"/>
            <w:right w:val="none" w:sz="0" w:space="0" w:color="auto"/>
          </w:divBdr>
        </w:div>
        <w:div w:id="356320695">
          <w:marLeft w:val="0"/>
          <w:marRight w:val="0"/>
          <w:marTop w:val="0"/>
          <w:marBottom w:val="0"/>
          <w:divBdr>
            <w:top w:val="none" w:sz="0" w:space="0" w:color="auto"/>
            <w:left w:val="none" w:sz="0" w:space="0" w:color="auto"/>
            <w:bottom w:val="none" w:sz="0" w:space="0" w:color="auto"/>
            <w:right w:val="none" w:sz="0" w:space="0" w:color="auto"/>
          </w:divBdr>
        </w:div>
        <w:div w:id="378751704">
          <w:marLeft w:val="0"/>
          <w:marRight w:val="0"/>
          <w:marTop w:val="0"/>
          <w:marBottom w:val="0"/>
          <w:divBdr>
            <w:top w:val="none" w:sz="0" w:space="0" w:color="auto"/>
            <w:left w:val="none" w:sz="0" w:space="0" w:color="auto"/>
            <w:bottom w:val="none" w:sz="0" w:space="0" w:color="auto"/>
            <w:right w:val="none" w:sz="0" w:space="0" w:color="auto"/>
          </w:divBdr>
        </w:div>
        <w:div w:id="424883315">
          <w:marLeft w:val="0"/>
          <w:marRight w:val="0"/>
          <w:marTop w:val="0"/>
          <w:marBottom w:val="0"/>
          <w:divBdr>
            <w:top w:val="none" w:sz="0" w:space="0" w:color="auto"/>
            <w:left w:val="none" w:sz="0" w:space="0" w:color="auto"/>
            <w:bottom w:val="none" w:sz="0" w:space="0" w:color="auto"/>
            <w:right w:val="none" w:sz="0" w:space="0" w:color="auto"/>
          </w:divBdr>
        </w:div>
        <w:div w:id="493572808">
          <w:marLeft w:val="0"/>
          <w:marRight w:val="0"/>
          <w:marTop w:val="0"/>
          <w:marBottom w:val="0"/>
          <w:divBdr>
            <w:top w:val="none" w:sz="0" w:space="0" w:color="auto"/>
            <w:left w:val="none" w:sz="0" w:space="0" w:color="auto"/>
            <w:bottom w:val="none" w:sz="0" w:space="0" w:color="auto"/>
            <w:right w:val="none" w:sz="0" w:space="0" w:color="auto"/>
          </w:divBdr>
        </w:div>
        <w:div w:id="497233019">
          <w:marLeft w:val="0"/>
          <w:marRight w:val="0"/>
          <w:marTop w:val="0"/>
          <w:marBottom w:val="0"/>
          <w:divBdr>
            <w:top w:val="none" w:sz="0" w:space="0" w:color="auto"/>
            <w:left w:val="none" w:sz="0" w:space="0" w:color="auto"/>
            <w:bottom w:val="none" w:sz="0" w:space="0" w:color="auto"/>
            <w:right w:val="none" w:sz="0" w:space="0" w:color="auto"/>
          </w:divBdr>
        </w:div>
        <w:div w:id="498497761">
          <w:marLeft w:val="0"/>
          <w:marRight w:val="0"/>
          <w:marTop w:val="0"/>
          <w:marBottom w:val="0"/>
          <w:divBdr>
            <w:top w:val="none" w:sz="0" w:space="0" w:color="auto"/>
            <w:left w:val="none" w:sz="0" w:space="0" w:color="auto"/>
            <w:bottom w:val="none" w:sz="0" w:space="0" w:color="auto"/>
            <w:right w:val="none" w:sz="0" w:space="0" w:color="auto"/>
          </w:divBdr>
        </w:div>
        <w:div w:id="512426136">
          <w:marLeft w:val="0"/>
          <w:marRight w:val="0"/>
          <w:marTop w:val="0"/>
          <w:marBottom w:val="0"/>
          <w:divBdr>
            <w:top w:val="none" w:sz="0" w:space="0" w:color="auto"/>
            <w:left w:val="none" w:sz="0" w:space="0" w:color="auto"/>
            <w:bottom w:val="none" w:sz="0" w:space="0" w:color="auto"/>
            <w:right w:val="none" w:sz="0" w:space="0" w:color="auto"/>
          </w:divBdr>
        </w:div>
        <w:div w:id="608896656">
          <w:marLeft w:val="0"/>
          <w:marRight w:val="0"/>
          <w:marTop w:val="0"/>
          <w:marBottom w:val="0"/>
          <w:divBdr>
            <w:top w:val="none" w:sz="0" w:space="0" w:color="auto"/>
            <w:left w:val="none" w:sz="0" w:space="0" w:color="auto"/>
            <w:bottom w:val="none" w:sz="0" w:space="0" w:color="auto"/>
            <w:right w:val="none" w:sz="0" w:space="0" w:color="auto"/>
          </w:divBdr>
        </w:div>
        <w:div w:id="613443319">
          <w:marLeft w:val="0"/>
          <w:marRight w:val="0"/>
          <w:marTop w:val="0"/>
          <w:marBottom w:val="0"/>
          <w:divBdr>
            <w:top w:val="none" w:sz="0" w:space="0" w:color="auto"/>
            <w:left w:val="none" w:sz="0" w:space="0" w:color="auto"/>
            <w:bottom w:val="none" w:sz="0" w:space="0" w:color="auto"/>
            <w:right w:val="none" w:sz="0" w:space="0" w:color="auto"/>
          </w:divBdr>
        </w:div>
        <w:div w:id="621231966">
          <w:marLeft w:val="0"/>
          <w:marRight w:val="0"/>
          <w:marTop w:val="0"/>
          <w:marBottom w:val="0"/>
          <w:divBdr>
            <w:top w:val="none" w:sz="0" w:space="0" w:color="auto"/>
            <w:left w:val="none" w:sz="0" w:space="0" w:color="auto"/>
            <w:bottom w:val="none" w:sz="0" w:space="0" w:color="auto"/>
            <w:right w:val="none" w:sz="0" w:space="0" w:color="auto"/>
          </w:divBdr>
        </w:div>
        <w:div w:id="636885395">
          <w:marLeft w:val="0"/>
          <w:marRight w:val="0"/>
          <w:marTop w:val="0"/>
          <w:marBottom w:val="0"/>
          <w:divBdr>
            <w:top w:val="none" w:sz="0" w:space="0" w:color="auto"/>
            <w:left w:val="none" w:sz="0" w:space="0" w:color="auto"/>
            <w:bottom w:val="none" w:sz="0" w:space="0" w:color="auto"/>
            <w:right w:val="none" w:sz="0" w:space="0" w:color="auto"/>
          </w:divBdr>
        </w:div>
        <w:div w:id="676618365">
          <w:marLeft w:val="0"/>
          <w:marRight w:val="0"/>
          <w:marTop w:val="0"/>
          <w:marBottom w:val="0"/>
          <w:divBdr>
            <w:top w:val="none" w:sz="0" w:space="0" w:color="auto"/>
            <w:left w:val="none" w:sz="0" w:space="0" w:color="auto"/>
            <w:bottom w:val="none" w:sz="0" w:space="0" w:color="auto"/>
            <w:right w:val="none" w:sz="0" w:space="0" w:color="auto"/>
          </w:divBdr>
        </w:div>
        <w:div w:id="687684184">
          <w:marLeft w:val="0"/>
          <w:marRight w:val="0"/>
          <w:marTop w:val="0"/>
          <w:marBottom w:val="0"/>
          <w:divBdr>
            <w:top w:val="none" w:sz="0" w:space="0" w:color="auto"/>
            <w:left w:val="none" w:sz="0" w:space="0" w:color="auto"/>
            <w:bottom w:val="none" w:sz="0" w:space="0" w:color="auto"/>
            <w:right w:val="none" w:sz="0" w:space="0" w:color="auto"/>
          </w:divBdr>
        </w:div>
        <w:div w:id="704065132">
          <w:marLeft w:val="0"/>
          <w:marRight w:val="0"/>
          <w:marTop w:val="0"/>
          <w:marBottom w:val="0"/>
          <w:divBdr>
            <w:top w:val="none" w:sz="0" w:space="0" w:color="auto"/>
            <w:left w:val="none" w:sz="0" w:space="0" w:color="auto"/>
            <w:bottom w:val="none" w:sz="0" w:space="0" w:color="auto"/>
            <w:right w:val="none" w:sz="0" w:space="0" w:color="auto"/>
          </w:divBdr>
        </w:div>
        <w:div w:id="741568118">
          <w:marLeft w:val="0"/>
          <w:marRight w:val="0"/>
          <w:marTop w:val="0"/>
          <w:marBottom w:val="0"/>
          <w:divBdr>
            <w:top w:val="none" w:sz="0" w:space="0" w:color="auto"/>
            <w:left w:val="none" w:sz="0" w:space="0" w:color="auto"/>
            <w:bottom w:val="none" w:sz="0" w:space="0" w:color="auto"/>
            <w:right w:val="none" w:sz="0" w:space="0" w:color="auto"/>
          </w:divBdr>
        </w:div>
        <w:div w:id="751895039">
          <w:marLeft w:val="0"/>
          <w:marRight w:val="0"/>
          <w:marTop w:val="0"/>
          <w:marBottom w:val="0"/>
          <w:divBdr>
            <w:top w:val="none" w:sz="0" w:space="0" w:color="auto"/>
            <w:left w:val="none" w:sz="0" w:space="0" w:color="auto"/>
            <w:bottom w:val="none" w:sz="0" w:space="0" w:color="auto"/>
            <w:right w:val="none" w:sz="0" w:space="0" w:color="auto"/>
          </w:divBdr>
        </w:div>
        <w:div w:id="791434873">
          <w:marLeft w:val="0"/>
          <w:marRight w:val="0"/>
          <w:marTop w:val="0"/>
          <w:marBottom w:val="0"/>
          <w:divBdr>
            <w:top w:val="none" w:sz="0" w:space="0" w:color="auto"/>
            <w:left w:val="none" w:sz="0" w:space="0" w:color="auto"/>
            <w:bottom w:val="none" w:sz="0" w:space="0" w:color="auto"/>
            <w:right w:val="none" w:sz="0" w:space="0" w:color="auto"/>
          </w:divBdr>
        </w:div>
        <w:div w:id="814562564">
          <w:marLeft w:val="0"/>
          <w:marRight w:val="0"/>
          <w:marTop w:val="0"/>
          <w:marBottom w:val="0"/>
          <w:divBdr>
            <w:top w:val="none" w:sz="0" w:space="0" w:color="auto"/>
            <w:left w:val="none" w:sz="0" w:space="0" w:color="auto"/>
            <w:bottom w:val="none" w:sz="0" w:space="0" w:color="auto"/>
            <w:right w:val="none" w:sz="0" w:space="0" w:color="auto"/>
          </w:divBdr>
        </w:div>
        <w:div w:id="870413159">
          <w:marLeft w:val="0"/>
          <w:marRight w:val="0"/>
          <w:marTop w:val="0"/>
          <w:marBottom w:val="0"/>
          <w:divBdr>
            <w:top w:val="none" w:sz="0" w:space="0" w:color="auto"/>
            <w:left w:val="none" w:sz="0" w:space="0" w:color="auto"/>
            <w:bottom w:val="none" w:sz="0" w:space="0" w:color="auto"/>
            <w:right w:val="none" w:sz="0" w:space="0" w:color="auto"/>
          </w:divBdr>
        </w:div>
        <w:div w:id="880945276">
          <w:marLeft w:val="0"/>
          <w:marRight w:val="0"/>
          <w:marTop w:val="0"/>
          <w:marBottom w:val="0"/>
          <w:divBdr>
            <w:top w:val="none" w:sz="0" w:space="0" w:color="auto"/>
            <w:left w:val="none" w:sz="0" w:space="0" w:color="auto"/>
            <w:bottom w:val="none" w:sz="0" w:space="0" w:color="auto"/>
            <w:right w:val="none" w:sz="0" w:space="0" w:color="auto"/>
          </w:divBdr>
        </w:div>
        <w:div w:id="903874971">
          <w:marLeft w:val="0"/>
          <w:marRight w:val="0"/>
          <w:marTop w:val="0"/>
          <w:marBottom w:val="0"/>
          <w:divBdr>
            <w:top w:val="none" w:sz="0" w:space="0" w:color="auto"/>
            <w:left w:val="none" w:sz="0" w:space="0" w:color="auto"/>
            <w:bottom w:val="none" w:sz="0" w:space="0" w:color="auto"/>
            <w:right w:val="none" w:sz="0" w:space="0" w:color="auto"/>
          </w:divBdr>
        </w:div>
        <w:div w:id="905922815">
          <w:marLeft w:val="0"/>
          <w:marRight w:val="0"/>
          <w:marTop w:val="0"/>
          <w:marBottom w:val="0"/>
          <w:divBdr>
            <w:top w:val="none" w:sz="0" w:space="0" w:color="auto"/>
            <w:left w:val="none" w:sz="0" w:space="0" w:color="auto"/>
            <w:bottom w:val="none" w:sz="0" w:space="0" w:color="auto"/>
            <w:right w:val="none" w:sz="0" w:space="0" w:color="auto"/>
          </w:divBdr>
        </w:div>
        <w:div w:id="925647832">
          <w:marLeft w:val="0"/>
          <w:marRight w:val="0"/>
          <w:marTop w:val="0"/>
          <w:marBottom w:val="0"/>
          <w:divBdr>
            <w:top w:val="none" w:sz="0" w:space="0" w:color="auto"/>
            <w:left w:val="none" w:sz="0" w:space="0" w:color="auto"/>
            <w:bottom w:val="none" w:sz="0" w:space="0" w:color="auto"/>
            <w:right w:val="none" w:sz="0" w:space="0" w:color="auto"/>
          </w:divBdr>
        </w:div>
        <w:div w:id="929117243">
          <w:marLeft w:val="0"/>
          <w:marRight w:val="0"/>
          <w:marTop w:val="0"/>
          <w:marBottom w:val="0"/>
          <w:divBdr>
            <w:top w:val="none" w:sz="0" w:space="0" w:color="auto"/>
            <w:left w:val="none" w:sz="0" w:space="0" w:color="auto"/>
            <w:bottom w:val="none" w:sz="0" w:space="0" w:color="auto"/>
            <w:right w:val="none" w:sz="0" w:space="0" w:color="auto"/>
          </w:divBdr>
        </w:div>
        <w:div w:id="984314924">
          <w:marLeft w:val="0"/>
          <w:marRight w:val="0"/>
          <w:marTop w:val="0"/>
          <w:marBottom w:val="0"/>
          <w:divBdr>
            <w:top w:val="none" w:sz="0" w:space="0" w:color="auto"/>
            <w:left w:val="none" w:sz="0" w:space="0" w:color="auto"/>
            <w:bottom w:val="none" w:sz="0" w:space="0" w:color="auto"/>
            <w:right w:val="none" w:sz="0" w:space="0" w:color="auto"/>
          </w:divBdr>
        </w:div>
        <w:div w:id="1012535317">
          <w:marLeft w:val="0"/>
          <w:marRight w:val="0"/>
          <w:marTop w:val="0"/>
          <w:marBottom w:val="0"/>
          <w:divBdr>
            <w:top w:val="none" w:sz="0" w:space="0" w:color="auto"/>
            <w:left w:val="none" w:sz="0" w:space="0" w:color="auto"/>
            <w:bottom w:val="none" w:sz="0" w:space="0" w:color="auto"/>
            <w:right w:val="none" w:sz="0" w:space="0" w:color="auto"/>
          </w:divBdr>
        </w:div>
        <w:div w:id="1035539145">
          <w:marLeft w:val="0"/>
          <w:marRight w:val="0"/>
          <w:marTop w:val="0"/>
          <w:marBottom w:val="0"/>
          <w:divBdr>
            <w:top w:val="none" w:sz="0" w:space="0" w:color="auto"/>
            <w:left w:val="none" w:sz="0" w:space="0" w:color="auto"/>
            <w:bottom w:val="none" w:sz="0" w:space="0" w:color="auto"/>
            <w:right w:val="none" w:sz="0" w:space="0" w:color="auto"/>
          </w:divBdr>
        </w:div>
        <w:div w:id="1036539649">
          <w:marLeft w:val="0"/>
          <w:marRight w:val="0"/>
          <w:marTop w:val="0"/>
          <w:marBottom w:val="0"/>
          <w:divBdr>
            <w:top w:val="none" w:sz="0" w:space="0" w:color="auto"/>
            <w:left w:val="none" w:sz="0" w:space="0" w:color="auto"/>
            <w:bottom w:val="none" w:sz="0" w:space="0" w:color="auto"/>
            <w:right w:val="none" w:sz="0" w:space="0" w:color="auto"/>
          </w:divBdr>
        </w:div>
        <w:div w:id="1049837514">
          <w:marLeft w:val="0"/>
          <w:marRight w:val="0"/>
          <w:marTop w:val="0"/>
          <w:marBottom w:val="0"/>
          <w:divBdr>
            <w:top w:val="none" w:sz="0" w:space="0" w:color="auto"/>
            <w:left w:val="none" w:sz="0" w:space="0" w:color="auto"/>
            <w:bottom w:val="none" w:sz="0" w:space="0" w:color="auto"/>
            <w:right w:val="none" w:sz="0" w:space="0" w:color="auto"/>
          </w:divBdr>
        </w:div>
        <w:div w:id="1068651209">
          <w:marLeft w:val="0"/>
          <w:marRight w:val="0"/>
          <w:marTop w:val="0"/>
          <w:marBottom w:val="0"/>
          <w:divBdr>
            <w:top w:val="none" w:sz="0" w:space="0" w:color="auto"/>
            <w:left w:val="none" w:sz="0" w:space="0" w:color="auto"/>
            <w:bottom w:val="none" w:sz="0" w:space="0" w:color="auto"/>
            <w:right w:val="none" w:sz="0" w:space="0" w:color="auto"/>
          </w:divBdr>
        </w:div>
        <w:div w:id="1098869810">
          <w:marLeft w:val="0"/>
          <w:marRight w:val="0"/>
          <w:marTop w:val="0"/>
          <w:marBottom w:val="0"/>
          <w:divBdr>
            <w:top w:val="none" w:sz="0" w:space="0" w:color="auto"/>
            <w:left w:val="none" w:sz="0" w:space="0" w:color="auto"/>
            <w:bottom w:val="none" w:sz="0" w:space="0" w:color="auto"/>
            <w:right w:val="none" w:sz="0" w:space="0" w:color="auto"/>
          </w:divBdr>
        </w:div>
        <w:div w:id="1119488979">
          <w:marLeft w:val="0"/>
          <w:marRight w:val="0"/>
          <w:marTop w:val="0"/>
          <w:marBottom w:val="0"/>
          <w:divBdr>
            <w:top w:val="none" w:sz="0" w:space="0" w:color="auto"/>
            <w:left w:val="none" w:sz="0" w:space="0" w:color="auto"/>
            <w:bottom w:val="none" w:sz="0" w:space="0" w:color="auto"/>
            <w:right w:val="none" w:sz="0" w:space="0" w:color="auto"/>
          </w:divBdr>
        </w:div>
        <w:div w:id="1129474770">
          <w:marLeft w:val="0"/>
          <w:marRight w:val="0"/>
          <w:marTop w:val="0"/>
          <w:marBottom w:val="0"/>
          <w:divBdr>
            <w:top w:val="none" w:sz="0" w:space="0" w:color="auto"/>
            <w:left w:val="none" w:sz="0" w:space="0" w:color="auto"/>
            <w:bottom w:val="none" w:sz="0" w:space="0" w:color="auto"/>
            <w:right w:val="none" w:sz="0" w:space="0" w:color="auto"/>
          </w:divBdr>
        </w:div>
        <w:div w:id="1135179639">
          <w:marLeft w:val="0"/>
          <w:marRight w:val="0"/>
          <w:marTop w:val="0"/>
          <w:marBottom w:val="0"/>
          <w:divBdr>
            <w:top w:val="none" w:sz="0" w:space="0" w:color="auto"/>
            <w:left w:val="none" w:sz="0" w:space="0" w:color="auto"/>
            <w:bottom w:val="none" w:sz="0" w:space="0" w:color="auto"/>
            <w:right w:val="none" w:sz="0" w:space="0" w:color="auto"/>
          </w:divBdr>
        </w:div>
        <w:div w:id="1183739326">
          <w:marLeft w:val="0"/>
          <w:marRight w:val="0"/>
          <w:marTop w:val="0"/>
          <w:marBottom w:val="0"/>
          <w:divBdr>
            <w:top w:val="none" w:sz="0" w:space="0" w:color="auto"/>
            <w:left w:val="none" w:sz="0" w:space="0" w:color="auto"/>
            <w:bottom w:val="none" w:sz="0" w:space="0" w:color="auto"/>
            <w:right w:val="none" w:sz="0" w:space="0" w:color="auto"/>
          </w:divBdr>
        </w:div>
        <w:div w:id="1218515638">
          <w:marLeft w:val="0"/>
          <w:marRight w:val="0"/>
          <w:marTop w:val="0"/>
          <w:marBottom w:val="0"/>
          <w:divBdr>
            <w:top w:val="none" w:sz="0" w:space="0" w:color="auto"/>
            <w:left w:val="none" w:sz="0" w:space="0" w:color="auto"/>
            <w:bottom w:val="none" w:sz="0" w:space="0" w:color="auto"/>
            <w:right w:val="none" w:sz="0" w:space="0" w:color="auto"/>
          </w:divBdr>
        </w:div>
        <w:div w:id="1251893966">
          <w:marLeft w:val="0"/>
          <w:marRight w:val="0"/>
          <w:marTop w:val="0"/>
          <w:marBottom w:val="0"/>
          <w:divBdr>
            <w:top w:val="none" w:sz="0" w:space="0" w:color="auto"/>
            <w:left w:val="none" w:sz="0" w:space="0" w:color="auto"/>
            <w:bottom w:val="none" w:sz="0" w:space="0" w:color="auto"/>
            <w:right w:val="none" w:sz="0" w:space="0" w:color="auto"/>
          </w:divBdr>
        </w:div>
        <w:div w:id="1286086995">
          <w:marLeft w:val="0"/>
          <w:marRight w:val="0"/>
          <w:marTop w:val="0"/>
          <w:marBottom w:val="0"/>
          <w:divBdr>
            <w:top w:val="none" w:sz="0" w:space="0" w:color="auto"/>
            <w:left w:val="none" w:sz="0" w:space="0" w:color="auto"/>
            <w:bottom w:val="none" w:sz="0" w:space="0" w:color="auto"/>
            <w:right w:val="none" w:sz="0" w:space="0" w:color="auto"/>
          </w:divBdr>
        </w:div>
        <w:div w:id="1314455579">
          <w:marLeft w:val="0"/>
          <w:marRight w:val="0"/>
          <w:marTop w:val="0"/>
          <w:marBottom w:val="0"/>
          <w:divBdr>
            <w:top w:val="none" w:sz="0" w:space="0" w:color="auto"/>
            <w:left w:val="none" w:sz="0" w:space="0" w:color="auto"/>
            <w:bottom w:val="none" w:sz="0" w:space="0" w:color="auto"/>
            <w:right w:val="none" w:sz="0" w:space="0" w:color="auto"/>
          </w:divBdr>
        </w:div>
        <w:div w:id="1315454911">
          <w:marLeft w:val="0"/>
          <w:marRight w:val="0"/>
          <w:marTop w:val="0"/>
          <w:marBottom w:val="0"/>
          <w:divBdr>
            <w:top w:val="none" w:sz="0" w:space="0" w:color="auto"/>
            <w:left w:val="none" w:sz="0" w:space="0" w:color="auto"/>
            <w:bottom w:val="none" w:sz="0" w:space="0" w:color="auto"/>
            <w:right w:val="none" w:sz="0" w:space="0" w:color="auto"/>
          </w:divBdr>
        </w:div>
        <w:div w:id="1318606004">
          <w:marLeft w:val="0"/>
          <w:marRight w:val="0"/>
          <w:marTop w:val="0"/>
          <w:marBottom w:val="0"/>
          <w:divBdr>
            <w:top w:val="none" w:sz="0" w:space="0" w:color="auto"/>
            <w:left w:val="none" w:sz="0" w:space="0" w:color="auto"/>
            <w:bottom w:val="none" w:sz="0" w:space="0" w:color="auto"/>
            <w:right w:val="none" w:sz="0" w:space="0" w:color="auto"/>
          </w:divBdr>
        </w:div>
        <w:div w:id="1327979163">
          <w:marLeft w:val="0"/>
          <w:marRight w:val="0"/>
          <w:marTop w:val="0"/>
          <w:marBottom w:val="0"/>
          <w:divBdr>
            <w:top w:val="none" w:sz="0" w:space="0" w:color="auto"/>
            <w:left w:val="none" w:sz="0" w:space="0" w:color="auto"/>
            <w:bottom w:val="none" w:sz="0" w:space="0" w:color="auto"/>
            <w:right w:val="none" w:sz="0" w:space="0" w:color="auto"/>
          </w:divBdr>
        </w:div>
        <w:div w:id="1345942276">
          <w:marLeft w:val="0"/>
          <w:marRight w:val="0"/>
          <w:marTop w:val="0"/>
          <w:marBottom w:val="0"/>
          <w:divBdr>
            <w:top w:val="none" w:sz="0" w:space="0" w:color="auto"/>
            <w:left w:val="none" w:sz="0" w:space="0" w:color="auto"/>
            <w:bottom w:val="none" w:sz="0" w:space="0" w:color="auto"/>
            <w:right w:val="none" w:sz="0" w:space="0" w:color="auto"/>
          </w:divBdr>
        </w:div>
        <w:div w:id="1384603082">
          <w:marLeft w:val="0"/>
          <w:marRight w:val="0"/>
          <w:marTop w:val="0"/>
          <w:marBottom w:val="0"/>
          <w:divBdr>
            <w:top w:val="none" w:sz="0" w:space="0" w:color="auto"/>
            <w:left w:val="none" w:sz="0" w:space="0" w:color="auto"/>
            <w:bottom w:val="none" w:sz="0" w:space="0" w:color="auto"/>
            <w:right w:val="none" w:sz="0" w:space="0" w:color="auto"/>
          </w:divBdr>
        </w:div>
        <w:div w:id="1433864753">
          <w:marLeft w:val="0"/>
          <w:marRight w:val="0"/>
          <w:marTop w:val="0"/>
          <w:marBottom w:val="0"/>
          <w:divBdr>
            <w:top w:val="none" w:sz="0" w:space="0" w:color="auto"/>
            <w:left w:val="none" w:sz="0" w:space="0" w:color="auto"/>
            <w:bottom w:val="none" w:sz="0" w:space="0" w:color="auto"/>
            <w:right w:val="none" w:sz="0" w:space="0" w:color="auto"/>
          </w:divBdr>
        </w:div>
        <w:div w:id="1436636737">
          <w:marLeft w:val="0"/>
          <w:marRight w:val="0"/>
          <w:marTop w:val="0"/>
          <w:marBottom w:val="0"/>
          <w:divBdr>
            <w:top w:val="none" w:sz="0" w:space="0" w:color="auto"/>
            <w:left w:val="none" w:sz="0" w:space="0" w:color="auto"/>
            <w:bottom w:val="none" w:sz="0" w:space="0" w:color="auto"/>
            <w:right w:val="none" w:sz="0" w:space="0" w:color="auto"/>
          </w:divBdr>
        </w:div>
        <w:div w:id="1460221602">
          <w:marLeft w:val="0"/>
          <w:marRight w:val="0"/>
          <w:marTop w:val="0"/>
          <w:marBottom w:val="0"/>
          <w:divBdr>
            <w:top w:val="none" w:sz="0" w:space="0" w:color="auto"/>
            <w:left w:val="none" w:sz="0" w:space="0" w:color="auto"/>
            <w:bottom w:val="none" w:sz="0" w:space="0" w:color="auto"/>
            <w:right w:val="none" w:sz="0" w:space="0" w:color="auto"/>
          </w:divBdr>
        </w:div>
        <w:div w:id="1508594544">
          <w:marLeft w:val="0"/>
          <w:marRight w:val="0"/>
          <w:marTop w:val="0"/>
          <w:marBottom w:val="0"/>
          <w:divBdr>
            <w:top w:val="none" w:sz="0" w:space="0" w:color="auto"/>
            <w:left w:val="none" w:sz="0" w:space="0" w:color="auto"/>
            <w:bottom w:val="none" w:sz="0" w:space="0" w:color="auto"/>
            <w:right w:val="none" w:sz="0" w:space="0" w:color="auto"/>
          </w:divBdr>
        </w:div>
        <w:div w:id="1545947433">
          <w:marLeft w:val="0"/>
          <w:marRight w:val="0"/>
          <w:marTop w:val="0"/>
          <w:marBottom w:val="0"/>
          <w:divBdr>
            <w:top w:val="none" w:sz="0" w:space="0" w:color="auto"/>
            <w:left w:val="none" w:sz="0" w:space="0" w:color="auto"/>
            <w:bottom w:val="none" w:sz="0" w:space="0" w:color="auto"/>
            <w:right w:val="none" w:sz="0" w:space="0" w:color="auto"/>
          </w:divBdr>
        </w:div>
        <w:div w:id="1568222758">
          <w:marLeft w:val="0"/>
          <w:marRight w:val="0"/>
          <w:marTop w:val="0"/>
          <w:marBottom w:val="0"/>
          <w:divBdr>
            <w:top w:val="none" w:sz="0" w:space="0" w:color="auto"/>
            <w:left w:val="none" w:sz="0" w:space="0" w:color="auto"/>
            <w:bottom w:val="none" w:sz="0" w:space="0" w:color="auto"/>
            <w:right w:val="none" w:sz="0" w:space="0" w:color="auto"/>
          </w:divBdr>
        </w:div>
        <w:div w:id="1573656514">
          <w:marLeft w:val="0"/>
          <w:marRight w:val="0"/>
          <w:marTop w:val="0"/>
          <w:marBottom w:val="0"/>
          <w:divBdr>
            <w:top w:val="none" w:sz="0" w:space="0" w:color="auto"/>
            <w:left w:val="none" w:sz="0" w:space="0" w:color="auto"/>
            <w:bottom w:val="none" w:sz="0" w:space="0" w:color="auto"/>
            <w:right w:val="none" w:sz="0" w:space="0" w:color="auto"/>
          </w:divBdr>
        </w:div>
        <w:div w:id="1586185359">
          <w:marLeft w:val="0"/>
          <w:marRight w:val="0"/>
          <w:marTop w:val="0"/>
          <w:marBottom w:val="0"/>
          <w:divBdr>
            <w:top w:val="none" w:sz="0" w:space="0" w:color="auto"/>
            <w:left w:val="none" w:sz="0" w:space="0" w:color="auto"/>
            <w:bottom w:val="none" w:sz="0" w:space="0" w:color="auto"/>
            <w:right w:val="none" w:sz="0" w:space="0" w:color="auto"/>
          </w:divBdr>
        </w:div>
        <w:div w:id="1652640131">
          <w:marLeft w:val="0"/>
          <w:marRight w:val="0"/>
          <w:marTop w:val="0"/>
          <w:marBottom w:val="0"/>
          <w:divBdr>
            <w:top w:val="none" w:sz="0" w:space="0" w:color="auto"/>
            <w:left w:val="none" w:sz="0" w:space="0" w:color="auto"/>
            <w:bottom w:val="none" w:sz="0" w:space="0" w:color="auto"/>
            <w:right w:val="none" w:sz="0" w:space="0" w:color="auto"/>
          </w:divBdr>
        </w:div>
        <w:div w:id="1666009847">
          <w:marLeft w:val="0"/>
          <w:marRight w:val="0"/>
          <w:marTop w:val="0"/>
          <w:marBottom w:val="0"/>
          <w:divBdr>
            <w:top w:val="none" w:sz="0" w:space="0" w:color="auto"/>
            <w:left w:val="none" w:sz="0" w:space="0" w:color="auto"/>
            <w:bottom w:val="none" w:sz="0" w:space="0" w:color="auto"/>
            <w:right w:val="none" w:sz="0" w:space="0" w:color="auto"/>
          </w:divBdr>
        </w:div>
        <w:div w:id="1701852764">
          <w:marLeft w:val="0"/>
          <w:marRight w:val="0"/>
          <w:marTop w:val="0"/>
          <w:marBottom w:val="0"/>
          <w:divBdr>
            <w:top w:val="none" w:sz="0" w:space="0" w:color="auto"/>
            <w:left w:val="none" w:sz="0" w:space="0" w:color="auto"/>
            <w:bottom w:val="none" w:sz="0" w:space="0" w:color="auto"/>
            <w:right w:val="none" w:sz="0" w:space="0" w:color="auto"/>
          </w:divBdr>
        </w:div>
        <w:div w:id="1765375133">
          <w:marLeft w:val="0"/>
          <w:marRight w:val="0"/>
          <w:marTop w:val="0"/>
          <w:marBottom w:val="0"/>
          <w:divBdr>
            <w:top w:val="none" w:sz="0" w:space="0" w:color="auto"/>
            <w:left w:val="none" w:sz="0" w:space="0" w:color="auto"/>
            <w:bottom w:val="none" w:sz="0" w:space="0" w:color="auto"/>
            <w:right w:val="none" w:sz="0" w:space="0" w:color="auto"/>
          </w:divBdr>
        </w:div>
        <w:div w:id="1793010147">
          <w:marLeft w:val="0"/>
          <w:marRight w:val="0"/>
          <w:marTop w:val="0"/>
          <w:marBottom w:val="0"/>
          <w:divBdr>
            <w:top w:val="none" w:sz="0" w:space="0" w:color="auto"/>
            <w:left w:val="none" w:sz="0" w:space="0" w:color="auto"/>
            <w:bottom w:val="none" w:sz="0" w:space="0" w:color="auto"/>
            <w:right w:val="none" w:sz="0" w:space="0" w:color="auto"/>
          </w:divBdr>
        </w:div>
        <w:div w:id="1802534050">
          <w:marLeft w:val="0"/>
          <w:marRight w:val="0"/>
          <w:marTop w:val="0"/>
          <w:marBottom w:val="0"/>
          <w:divBdr>
            <w:top w:val="none" w:sz="0" w:space="0" w:color="auto"/>
            <w:left w:val="none" w:sz="0" w:space="0" w:color="auto"/>
            <w:bottom w:val="none" w:sz="0" w:space="0" w:color="auto"/>
            <w:right w:val="none" w:sz="0" w:space="0" w:color="auto"/>
          </w:divBdr>
        </w:div>
        <w:div w:id="1811094973">
          <w:marLeft w:val="0"/>
          <w:marRight w:val="0"/>
          <w:marTop w:val="0"/>
          <w:marBottom w:val="0"/>
          <w:divBdr>
            <w:top w:val="none" w:sz="0" w:space="0" w:color="auto"/>
            <w:left w:val="none" w:sz="0" w:space="0" w:color="auto"/>
            <w:bottom w:val="none" w:sz="0" w:space="0" w:color="auto"/>
            <w:right w:val="none" w:sz="0" w:space="0" w:color="auto"/>
          </w:divBdr>
        </w:div>
        <w:div w:id="1843818071">
          <w:marLeft w:val="0"/>
          <w:marRight w:val="0"/>
          <w:marTop w:val="0"/>
          <w:marBottom w:val="0"/>
          <w:divBdr>
            <w:top w:val="none" w:sz="0" w:space="0" w:color="auto"/>
            <w:left w:val="none" w:sz="0" w:space="0" w:color="auto"/>
            <w:bottom w:val="none" w:sz="0" w:space="0" w:color="auto"/>
            <w:right w:val="none" w:sz="0" w:space="0" w:color="auto"/>
          </w:divBdr>
        </w:div>
        <w:div w:id="1896820584">
          <w:marLeft w:val="0"/>
          <w:marRight w:val="0"/>
          <w:marTop w:val="0"/>
          <w:marBottom w:val="0"/>
          <w:divBdr>
            <w:top w:val="none" w:sz="0" w:space="0" w:color="auto"/>
            <w:left w:val="none" w:sz="0" w:space="0" w:color="auto"/>
            <w:bottom w:val="none" w:sz="0" w:space="0" w:color="auto"/>
            <w:right w:val="none" w:sz="0" w:space="0" w:color="auto"/>
          </w:divBdr>
        </w:div>
        <w:div w:id="1937399686">
          <w:marLeft w:val="0"/>
          <w:marRight w:val="0"/>
          <w:marTop w:val="0"/>
          <w:marBottom w:val="0"/>
          <w:divBdr>
            <w:top w:val="none" w:sz="0" w:space="0" w:color="auto"/>
            <w:left w:val="none" w:sz="0" w:space="0" w:color="auto"/>
            <w:bottom w:val="none" w:sz="0" w:space="0" w:color="auto"/>
            <w:right w:val="none" w:sz="0" w:space="0" w:color="auto"/>
          </w:divBdr>
        </w:div>
        <w:div w:id="1940789406">
          <w:marLeft w:val="0"/>
          <w:marRight w:val="0"/>
          <w:marTop w:val="0"/>
          <w:marBottom w:val="0"/>
          <w:divBdr>
            <w:top w:val="none" w:sz="0" w:space="0" w:color="auto"/>
            <w:left w:val="none" w:sz="0" w:space="0" w:color="auto"/>
            <w:bottom w:val="none" w:sz="0" w:space="0" w:color="auto"/>
            <w:right w:val="none" w:sz="0" w:space="0" w:color="auto"/>
          </w:divBdr>
        </w:div>
        <w:div w:id="1965383605">
          <w:marLeft w:val="0"/>
          <w:marRight w:val="0"/>
          <w:marTop w:val="0"/>
          <w:marBottom w:val="0"/>
          <w:divBdr>
            <w:top w:val="none" w:sz="0" w:space="0" w:color="auto"/>
            <w:left w:val="none" w:sz="0" w:space="0" w:color="auto"/>
            <w:bottom w:val="none" w:sz="0" w:space="0" w:color="auto"/>
            <w:right w:val="none" w:sz="0" w:space="0" w:color="auto"/>
          </w:divBdr>
        </w:div>
        <w:div w:id="1972325958">
          <w:marLeft w:val="0"/>
          <w:marRight w:val="0"/>
          <w:marTop w:val="0"/>
          <w:marBottom w:val="0"/>
          <w:divBdr>
            <w:top w:val="none" w:sz="0" w:space="0" w:color="auto"/>
            <w:left w:val="none" w:sz="0" w:space="0" w:color="auto"/>
            <w:bottom w:val="none" w:sz="0" w:space="0" w:color="auto"/>
            <w:right w:val="none" w:sz="0" w:space="0" w:color="auto"/>
          </w:divBdr>
        </w:div>
        <w:div w:id="1973290495">
          <w:marLeft w:val="0"/>
          <w:marRight w:val="0"/>
          <w:marTop w:val="0"/>
          <w:marBottom w:val="0"/>
          <w:divBdr>
            <w:top w:val="none" w:sz="0" w:space="0" w:color="auto"/>
            <w:left w:val="none" w:sz="0" w:space="0" w:color="auto"/>
            <w:bottom w:val="none" w:sz="0" w:space="0" w:color="auto"/>
            <w:right w:val="none" w:sz="0" w:space="0" w:color="auto"/>
          </w:divBdr>
        </w:div>
        <w:div w:id="1976836335">
          <w:marLeft w:val="0"/>
          <w:marRight w:val="0"/>
          <w:marTop w:val="0"/>
          <w:marBottom w:val="0"/>
          <w:divBdr>
            <w:top w:val="none" w:sz="0" w:space="0" w:color="auto"/>
            <w:left w:val="none" w:sz="0" w:space="0" w:color="auto"/>
            <w:bottom w:val="none" w:sz="0" w:space="0" w:color="auto"/>
            <w:right w:val="none" w:sz="0" w:space="0" w:color="auto"/>
          </w:divBdr>
        </w:div>
        <w:div w:id="1978878697">
          <w:marLeft w:val="0"/>
          <w:marRight w:val="0"/>
          <w:marTop w:val="0"/>
          <w:marBottom w:val="0"/>
          <w:divBdr>
            <w:top w:val="none" w:sz="0" w:space="0" w:color="auto"/>
            <w:left w:val="none" w:sz="0" w:space="0" w:color="auto"/>
            <w:bottom w:val="none" w:sz="0" w:space="0" w:color="auto"/>
            <w:right w:val="none" w:sz="0" w:space="0" w:color="auto"/>
          </w:divBdr>
        </w:div>
        <w:div w:id="1989312076">
          <w:marLeft w:val="0"/>
          <w:marRight w:val="0"/>
          <w:marTop w:val="0"/>
          <w:marBottom w:val="0"/>
          <w:divBdr>
            <w:top w:val="none" w:sz="0" w:space="0" w:color="auto"/>
            <w:left w:val="none" w:sz="0" w:space="0" w:color="auto"/>
            <w:bottom w:val="none" w:sz="0" w:space="0" w:color="auto"/>
            <w:right w:val="none" w:sz="0" w:space="0" w:color="auto"/>
          </w:divBdr>
        </w:div>
        <w:div w:id="1999335516">
          <w:marLeft w:val="0"/>
          <w:marRight w:val="0"/>
          <w:marTop w:val="0"/>
          <w:marBottom w:val="0"/>
          <w:divBdr>
            <w:top w:val="none" w:sz="0" w:space="0" w:color="auto"/>
            <w:left w:val="none" w:sz="0" w:space="0" w:color="auto"/>
            <w:bottom w:val="none" w:sz="0" w:space="0" w:color="auto"/>
            <w:right w:val="none" w:sz="0" w:space="0" w:color="auto"/>
          </w:divBdr>
        </w:div>
        <w:div w:id="2005158604">
          <w:marLeft w:val="0"/>
          <w:marRight w:val="0"/>
          <w:marTop w:val="0"/>
          <w:marBottom w:val="0"/>
          <w:divBdr>
            <w:top w:val="none" w:sz="0" w:space="0" w:color="auto"/>
            <w:left w:val="none" w:sz="0" w:space="0" w:color="auto"/>
            <w:bottom w:val="none" w:sz="0" w:space="0" w:color="auto"/>
            <w:right w:val="none" w:sz="0" w:space="0" w:color="auto"/>
          </w:divBdr>
        </w:div>
        <w:div w:id="2011979123">
          <w:marLeft w:val="0"/>
          <w:marRight w:val="0"/>
          <w:marTop w:val="0"/>
          <w:marBottom w:val="0"/>
          <w:divBdr>
            <w:top w:val="none" w:sz="0" w:space="0" w:color="auto"/>
            <w:left w:val="none" w:sz="0" w:space="0" w:color="auto"/>
            <w:bottom w:val="none" w:sz="0" w:space="0" w:color="auto"/>
            <w:right w:val="none" w:sz="0" w:space="0" w:color="auto"/>
          </w:divBdr>
        </w:div>
        <w:div w:id="2073043304">
          <w:marLeft w:val="0"/>
          <w:marRight w:val="0"/>
          <w:marTop w:val="0"/>
          <w:marBottom w:val="0"/>
          <w:divBdr>
            <w:top w:val="none" w:sz="0" w:space="0" w:color="auto"/>
            <w:left w:val="none" w:sz="0" w:space="0" w:color="auto"/>
            <w:bottom w:val="none" w:sz="0" w:space="0" w:color="auto"/>
            <w:right w:val="none" w:sz="0" w:space="0" w:color="auto"/>
          </w:divBdr>
        </w:div>
        <w:div w:id="2076855190">
          <w:marLeft w:val="0"/>
          <w:marRight w:val="0"/>
          <w:marTop w:val="0"/>
          <w:marBottom w:val="0"/>
          <w:divBdr>
            <w:top w:val="none" w:sz="0" w:space="0" w:color="auto"/>
            <w:left w:val="none" w:sz="0" w:space="0" w:color="auto"/>
            <w:bottom w:val="none" w:sz="0" w:space="0" w:color="auto"/>
            <w:right w:val="none" w:sz="0" w:space="0" w:color="auto"/>
          </w:divBdr>
        </w:div>
        <w:div w:id="2111658939">
          <w:marLeft w:val="0"/>
          <w:marRight w:val="0"/>
          <w:marTop w:val="0"/>
          <w:marBottom w:val="0"/>
          <w:divBdr>
            <w:top w:val="none" w:sz="0" w:space="0" w:color="auto"/>
            <w:left w:val="none" w:sz="0" w:space="0" w:color="auto"/>
            <w:bottom w:val="none" w:sz="0" w:space="0" w:color="auto"/>
            <w:right w:val="none" w:sz="0" w:space="0" w:color="auto"/>
          </w:divBdr>
        </w:div>
        <w:div w:id="2127575856">
          <w:marLeft w:val="0"/>
          <w:marRight w:val="0"/>
          <w:marTop w:val="0"/>
          <w:marBottom w:val="0"/>
          <w:divBdr>
            <w:top w:val="none" w:sz="0" w:space="0" w:color="auto"/>
            <w:left w:val="none" w:sz="0" w:space="0" w:color="auto"/>
            <w:bottom w:val="none" w:sz="0" w:space="0" w:color="auto"/>
            <w:right w:val="none" w:sz="0" w:space="0" w:color="auto"/>
          </w:divBdr>
        </w:div>
      </w:divsChild>
    </w:div>
    <w:div w:id="768895794">
      <w:bodyDiv w:val="1"/>
      <w:marLeft w:val="0"/>
      <w:marRight w:val="0"/>
      <w:marTop w:val="0"/>
      <w:marBottom w:val="0"/>
      <w:divBdr>
        <w:top w:val="none" w:sz="0" w:space="0" w:color="auto"/>
        <w:left w:val="none" w:sz="0" w:space="0" w:color="auto"/>
        <w:bottom w:val="none" w:sz="0" w:space="0" w:color="auto"/>
        <w:right w:val="none" w:sz="0" w:space="0" w:color="auto"/>
      </w:divBdr>
    </w:div>
    <w:div w:id="777331375">
      <w:bodyDiv w:val="1"/>
      <w:marLeft w:val="0"/>
      <w:marRight w:val="0"/>
      <w:marTop w:val="0"/>
      <w:marBottom w:val="0"/>
      <w:divBdr>
        <w:top w:val="none" w:sz="0" w:space="0" w:color="auto"/>
        <w:left w:val="none" w:sz="0" w:space="0" w:color="auto"/>
        <w:bottom w:val="none" w:sz="0" w:space="0" w:color="auto"/>
        <w:right w:val="none" w:sz="0" w:space="0" w:color="auto"/>
      </w:divBdr>
    </w:div>
    <w:div w:id="783429713">
      <w:bodyDiv w:val="1"/>
      <w:marLeft w:val="0"/>
      <w:marRight w:val="0"/>
      <w:marTop w:val="0"/>
      <w:marBottom w:val="0"/>
      <w:divBdr>
        <w:top w:val="none" w:sz="0" w:space="0" w:color="auto"/>
        <w:left w:val="none" w:sz="0" w:space="0" w:color="auto"/>
        <w:bottom w:val="none" w:sz="0" w:space="0" w:color="auto"/>
        <w:right w:val="none" w:sz="0" w:space="0" w:color="auto"/>
      </w:divBdr>
      <w:divsChild>
        <w:div w:id="1076320997">
          <w:marLeft w:val="0"/>
          <w:marRight w:val="0"/>
          <w:marTop w:val="0"/>
          <w:marBottom w:val="0"/>
          <w:divBdr>
            <w:top w:val="none" w:sz="0" w:space="0" w:color="auto"/>
            <w:left w:val="none" w:sz="0" w:space="0" w:color="auto"/>
            <w:bottom w:val="none" w:sz="0" w:space="0" w:color="auto"/>
            <w:right w:val="none" w:sz="0" w:space="0" w:color="auto"/>
          </w:divBdr>
        </w:div>
        <w:div w:id="375663046">
          <w:marLeft w:val="0"/>
          <w:marRight w:val="0"/>
          <w:marTop w:val="0"/>
          <w:marBottom w:val="0"/>
          <w:divBdr>
            <w:top w:val="none" w:sz="0" w:space="0" w:color="auto"/>
            <w:left w:val="none" w:sz="0" w:space="0" w:color="auto"/>
            <w:bottom w:val="none" w:sz="0" w:space="0" w:color="auto"/>
            <w:right w:val="none" w:sz="0" w:space="0" w:color="auto"/>
          </w:divBdr>
        </w:div>
      </w:divsChild>
    </w:div>
    <w:div w:id="785662794">
      <w:bodyDiv w:val="1"/>
      <w:marLeft w:val="0"/>
      <w:marRight w:val="0"/>
      <w:marTop w:val="0"/>
      <w:marBottom w:val="0"/>
      <w:divBdr>
        <w:top w:val="none" w:sz="0" w:space="0" w:color="auto"/>
        <w:left w:val="none" w:sz="0" w:space="0" w:color="auto"/>
        <w:bottom w:val="none" w:sz="0" w:space="0" w:color="auto"/>
        <w:right w:val="none" w:sz="0" w:space="0" w:color="auto"/>
      </w:divBdr>
    </w:div>
    <w:div w:id="794837726">
      <w:bodyDiv w:val="1"/>
      <w:marLeft w:val="0"/>
      <w:marRight w:val="0"/>
      <w:marTop w:val="0"/>
      <w:marBottom w:val="0"/>
      <w:divBdr>
        <w:top w:val="none" w:sz="0" w:space="0" w:color="auto"/>
        <w:left w:val="none" w:sz="0" w:space="0" w:color="auto"/>
        <w:bottom w:val="none" w:sz="0" w:space="0" w:color="auto"/>
        <w:right w:val="none" w:sz="0" w:space="0" w:color="auto"/>
      </w:divBdr>
    </w:div>
    <w:div w:id="818350772">
      <w:bodyDiv w:val="1"/>
      <w:marLeft w:val="0"/>
      <w:marRight w:val="0"/>
      <w:marTop w:val="0"/>
      <w:marBottom w:val="0"/>
      <w:divBdr>
        <w:top w:val="none" w:sz="0" w:space="0" w:color="auto"/>
        <w:left w:val="none" w:sz="0" w:space="0" w:color="auto"/>
        <w:bottom w:val="none" w:sz="0" w:space="0" w:color="auto"/>
        <w:right w:val="none" w:sz="0" w:space="0" w:color="auto"/>
      </w:divBdr>
    </w:div>
    <w:div w:id="830099252">
      <w:bodyDiv w:val="1"/>
      <w:marLeft w:val="0"/>
      <w:marRight w:val="0"/>
      <w:marTop w:val="0"/>
      <w:marBottom w:val="0"/>
      <w:divBdr>
        <w:top w:val="none" w:sz="0" w:space="0" w:color="auto"/>
        <w:left w:val="none" w:sz="0" w:space="0" w:color="auto"/>
        <w:bottom w:val="none" w:sz="0" w:space="0" w:color="auto"/>
        <w:right w:val="none" w:sz="0" w:space="0" w:color="auto"/>
      </w:divBdr>
    </w:div>
    <w:div w:id="951865395">
      <w:bodyDiv w:val="1"/>
      <w:marLeft w:val="0"/>
      <w:marRight w:val="0"/>
      <w:marTop w:val="0"/>
      <w:marBottom w:val="0"/>
      <w:divBdr>
        <w:top w:val="none" w:sz="0" w:space="0" w:color="auto"/>
        <w:left w:val="none" w:sz="0" w:space="0" w:color="auto"/>
        <w:bottom w:val="none" w:sz="0" w:space="0" w:color="auto"/>
        <w:right w:val="none" w:sz="0" w:space="0" w:color="auto"/>
      </w:divBdr>
    </w:div>
    <w:div w:id="980843308">
      <w:bodyDiv w:val="1"/>
      <w:marLeft w:val="0"/>
      <w:marRight w:val="0"/>
      <w:marTop w:val="0"/>
      <w:marBottom w:val="0"/>
      <w:divBdr>
        <w:top w:val="none" w:sz="0" w:space="0" w:color="auto"/>
        <w:left w:val="none" w:sz="0" w:space="0" w:color="auto"/>
        <w:bottom w:val="none" w:sz="0" w:space="0" w:color="auto"/>
        <w:right w:val="none" w:sz="0" w:space="0" w:color="auto"/>
      </w:divBdr>
    </w:div>
    <w:div w:id="986057820">
      <w:bodyDiv w:val="1"/>
      <w:marLeft w:val="0"/>
      <w:marRight w:val="0"/>
      <w:marTop w:val="0"/>
      <w:marBottom w:val="0"/>
      <w:divBdr>
        <w:top w:val="none" w:sz="0" w:space="0" w:color="auto"/>
        <w:left w:val="none" w:sz="0" w:space="0" w:color="auto"/>
        <w:bottom w:val="none" w:sz="0" w:space="0" w:color="auto"/>
        <w:right w:val="none" w:sz="0" w:space="0" w:color="auto"/>
      </w:divBdr>
    </w:div>
    <w:div w:id="1022393969">
      <w:bodyDiv w:val="1"/>
      <w:marLeft w:val="0"/>
      <w:marRight w:val="0"/>
      <w:marTop w:val="0"/>
      <w:marBottom w:val="0"/>
      <w:divBdr>
        <w:top w:val="none" w:sz="0" w:space="0" w:color="auto"/>
        <w:left w:val="none" w:sz="0" w:space="0" w:color="auto"/>
        <w:bottom w:val="none" w:sz="0" w:space="0" w:color="auto"/>
        <w:right w:val="none" w:sz="0" w:space="0" w:color="auto"/>
      </w:divBdr>
    </w:div>
    <w:div w:id="1032153274">
      <w:bodyDiv w:val="1"/>
      <w:marLeft w:val="0"/>
      <w:marRight w:val="0"/>
      <w:marTop w:val="0"/>
      <w:marBottom w:val="0"/>
      <w:divBdr>
        <w:top w:val="none" w:sz="0" w:space="0" w:color="auto"/>
        <w:left w:val="none" w:sz="0" w:space="0" w:color="auto"/>
        <w:bottom w:val="none" w:sz="0" w:space="0" w:color="auto"/>
        <w:right w:val="none" w:sz="0" w:space="0" w:color="auto"/>
      </w:divBdr>
    </w:div>
    <w:div w:id="1130973782">
      <w:bodyDiv w:val="1"/>
      <w:marLeft w:val="0"/>
      <w:marRight w:val="0"/>
      <w:marTop w:val="0"/>
      <w:marBottom w:val="0"/>
      <w:divBdr>
        <w:top w:val="none" w:sz="0" w:space="0" w:color="auto"/>
        <w:left w:val="none" w:sz="0" w:space="0" w:color="auto"/>
        <w:bottom w:val="none" w:sz="0" w:space="0" w:color="auto"/>
        <w:right w:val="none" w:sz="0" w:space="0" w:color="auto"/>
      </w:divBdr>
    </w:div>
    <w:div w:id="1147626738">
      <w:bodyDiv w:val="1"/>
      <w:marLeft w:val="0"/>
      <w:marRight w:val="0"/>
      <w:marTop w:val="0"/>
      <w:marBottom w:val="0"/>
      <w:divBdr>
        <w:top w:val="none" w:sz="0" w:space="0" w:color="auto"/>
        <w:left w:val="none" w:sz="0" w:space="0" w:color="auto"/>
        <w:bottom w:val="none" w:sz="0" w:space="0" w:color="auto"/>
        <w:right w:val="none" w:sz="0" w:space="0" w:color="auto"/>
      </w:divBdr>
    </w:div>
    <w:div w:id="1209345078">
      <w:bodyDiv w:val="1"/>
      <w:marLeft w:val="0"/>
      <w:marRight w:val="0"/>
      <w:marTop w:val="0"/>
      <w:marBottom w:val="0"/>
      <w:divBdr>
        <w:top w:val="none" w:sz="0" w:space="0" w:color="auto"/>
        <w:left w:val="none" w:sz="0" w:space="0" w:color="auto"/>
        <w:bottom w:val="none" w:sz="0" w:space="0" w:color="auto"/>
        <w:right w:val="none" w:sz="0" w:space="0" w:color="auto"/>
      </w:divBdr>
    </w:div>
    <w:div w:id="1222711436">
      <w:bodyDiv w:val="1"/>
      <w:marLeft w:val="0"/>
      <w:marRight w:val="0"/>
      <w:marTop w:val="0"/>
      <w:marBottom w:val="0"/>
      <w:divBdr>
        <w:top w:val="none" w:sz="0" w:space="0" w:color="auto"/>
        <w:left w:val="none" w:sz="0" w:space="0" w:color="auto"/>
        <w:bottom w:val="none" w:sz="0" w:space="0" w:color="auto"/>
        <w:right w:val="none" w:sz="0" w:space="0" w:color="auto"/>
      </w:divBdr>
    </w:div>
    <w:div w:id="1275289856">
      <w:bodyDiv w:val="1"/>
      <w:marLeft w:val="0"/>
      <w:marRight w:val="0"/>
      <w:marTop w:val="0"/>
      <w:marBottom w:val="0"/>
      <w:divBdr>
        <w:top w:val="none" w:sz="0" w:space="0" w:color="auto"/>
        <w:left w:val="none" w:sz="0" w:space="0" w:color="auto"/>
        <w:bottom w:val="none" w:sz="0" w:space="0" w:color="auto"/>
        <w:right w:val="none" w:sz="0" w:space="0" w:color="auto"/>
      </w:divBdr>
    </w:div>
    <w:div w:id="1305500069">
      <w:bodyDiv w:val="1"/>
      <w:marLeft w:val="0"/>
      <w:marRight w:val="0"/>
      <w:marTop w:val="0"/>
      <w:marBottom w:val="0"/>
      <w:divBdr>
        <w:top w:val="none" w:sz="0" w:space="0" w:color="auto"/>
        <w:left w:val="none" w:sz="0" w:space="0" w:color="auto"/>
        <w:bottom w:val="none" w:sz="0" w:space="0" w:color="auto"/>
        <w:right w:val="none" w:sz="0" w:space="0" w:color="auto"/>
      </w:divBdr>
    </w:div>
    <w:div w:id="1325428342">
      <w:bodyDiv w:val="1"/>
      <w:marLeft w:val="0"/>
      <w:marRight w:val="0"/>
      <w:marTop w:val="0"/>
      <w:marBottom w:val="0"/>
      <w:divBdr>
        <w:top w:val="none" w:sz="0" w:space="0" w:color="auto"/>
        <w:left w:val="none" w:sz="0" w:space="0" w:color="auto"/>
        <w:bottom w:val="none" w:sz="0" w:space="0" w:color="auto"/>
        <w:right w:val="none" w:sz="0" w:space="0" w:color="auto"/>
      </w:divBdr>
    </w:div>
    <w:div w:id="1334381361">
      <w:bodyDiv w:val="1"/>
      <w:marLeft w:val="0"/>
      <w:marRight w:val="0"/>
      <w:marTop w:val="0"/>
      <w:marBottom w:val="0"/>
      <w:divBdr>
        <w:top w:val="none" w:sz="0" w:space="0" w:color="auto"/>
        <w:left w:val="none" w:sz="0" w:space="0" w:color="auto"/>
        <w:bottom w:val="none" w:sz="0" w:space="0" w:color="auto"/>
        <w:right w:val="none" w:sz="0" w:space="0" w:color="auto"/>
      </w:divBdr>
    </w:div>
    <w:div w:id="1417240943">
      <w:bodyDiv w:val="1"/>
      <w:marLeft w:val="0"/>
      <w:marRight w:val="0"/>
      <w:marTop w:val="0"/>
      <w:marBottom w:val="0"/>
      <w:divBdr>
        <w:top w:val="none" w:sz="0" w:space="0" w:color="auto"/>
        <w:left w:val="none" w:sz="0" w:space="0" w:color="auto"/>
        <w:bottom w:val="none" w:sz="0" w:space="0" w:color="auto"/>
        <w:right w:val="none" w:sz="0" w:space="0" w:color="auto"/>
      </w:divBdr>
    </w:div>
    <w:div w:id="1422490847">
      <w:bodyDiv w:val="1"/>
      <w:marLeft w:val="0"/>
      <w:marRight w:val="0"/>
      <w:marTop w:val="0"/>
      <w:marBottom w:val="0"/>
      <w:divBdr>
        <w:top w:val="none" w:sz="0" w:space="0" w:color="auto"/>
        <w:left w:val="none" w:sz="0" w:space="0" w:color="auto"/>
        <w:bottom w:val="none" w:sz="0" w:space="0" w:color="auto"/>
        <w:right w:val="none" w:sz="0" w:space="0" w:color="auto"/>
      </w:divBdr>
    </w:div>
    <w:div w:id="1467628196">
      <w:bodyDiv w:val="1"/>
      <w:marLeft w:val="0"/>
      <w:marRight w:val="0"/>
      <w:marTop w:val="0"/>
      <w:marBottom w:val="0"/>
      <w:divBdr>
        <w:top w:val="none" w:sz="0" w:space="0" w:color="auto"/>
        <w:left w:val="none" w:sz="0" w:space="0" w:color="auto"/>
        <w:bottom w:val="none" w:sz="0" w:space="0" w:color="auto"/>
        <w:right w:val="none" w:sz="0" w:space="0" w:color="auto"/>
      </w:divBdr>
      <w:divsChild>
        <w:div w:id="1970895426">
          <w:marLeft w:val="0"/>
          <w:marRight w:val="0"/>
          <w:marTop w:val="0"/>
          <w:marBottom w:val="0"/>
          <w:divBdr>
            <w:top w:val="none" w:sz="0" w:space="0" w:color="auto"/>
            <w:left w:val="none" w:sz="0" w:space="0" w:color="auto"/>
            <w:bottom w:val="none" w:sz="0" w:space="0" w:color="auto"/>
            <w:right w:val="none" w:sz="0" w:space="0" w:color="auto"/>
          </w:divBdr>
          <w:divsChild>
            <w:div w:id="1052579367">
              <w:marLeft w:val="0"/>
              <w:marRight w:val="0"/>
              <w:marTop w:val="0"/>
              <w:marBottom w:val="0"/>
              <w:divBdr>
                <w:top w:val="none" w:sz="0" w:space="0" w:color="auto"/>
                <w:left w:val="none" w:sz="0" w:space="0" w:color="auto"/>
                <w:bottom w:val="none" w:sz="0" w:space="0" w:color="auto"/>
                <w:right w:val="none" w:sz="0" w:space="0" w:color="auto"/>
              </w:divBdr>
            </w:div>
            <w:div w:id="1717699462">
              <w:marLeft w:val="0"/>
              <w:marRight w:val="0"/>
              <w:marTop w:val="0"/>
              <w:marBottom w:val="0"/>
              <w:divBdr>
                <w:top w:val="none" w:sz="0" w:space="0" w:color="auto"/>
                <w:left w:val="none" w:sz="0" w:space="0" w:color="auto"/>
                <w:bottom w:val="none" w:sz="0" w:space="0" w:color="auto"/>
                <w:right w:val="none" w:sz="0" w:space="0" w:color="auto"/>
              </w:divBdr>
            </w:div>
          </w:divsChild>
        </w:div>
        <w:div w:id="2057192737">
          <w:marLeft w:val="0"/>
          <w:marRight w:val="0"/>
          <w:marTop w:val="0"/>
          <w:marBottom w:val="0"/>
          <w:divBdr>
            <w:top w:val="none" w:sz="0" w:space="0" w:color="auto"/>
            <w:left w:val="none" w:sz="0" w:space="0" w:color="auto"/>
            <w:bottom w:val="none" w:sz="0" w:space="0" w:color="auto"/>
            <w:right w:val="none" w:sz="0" w:space="0" w:color="auto"/>
          </w:divBdr>
          <w:divsChild>
            <w:div w:id="778527300">
              <w:marLeft w:val="0"/>
              <w:marRight w:val="0"/>
              <w:marTop w:val="0"/>
              <w:marBottom w:val="0"/>
              <w:divBdr>
                <w:top w:val="none" w:sz="0" w:space="0" w:color="auto"/>
                <w:left w:val="none" w:sz="0" w:space="0" w:color="auto"/>
                <w:bottom w:val="none" w:sz="0" w:space="0" w:color="auto"/>
                <w:right w:val="none" w:sz="0" w:space="0" w:color="auto"/>
              </w:divBdr>
            </w:div>
            <w:div w:id="951395500">
              <w:marLeft w:val="0"/>
              <w:marRight w:val="0"/>
              <w:marTop w:val="0"/>
              <w:marBottom w:val="0"/>
              <w:divBdr>
                <w:top w:val="none" w:sz="0" w:space="0" w:color="auto"/>
                <w:left w:val="none" w:sz="0" w:space="0" w:color="auto"/>
                <w:bottom w:val="none" w:sz="0" w:space="0" w:color="auto"/>
                <w:right w:val="none" w:sz="0" w:space="0" w:color="auto"/>
              </w:divBdr>
            </w:div>
            <w:div w:id="1595630019">
              <w:marLeft w:val="0"/>
              <w:marRight w:val="0"/>
              <w:marTop w:val="0"/>
              <w:marBottom w:val="0"/>
              <w:divBdr>
                <w:top w:val="none" w:sz="0" w:space="0" w:color="auto"/>
                <w:left w:val="none" w:sz="0" w:space="0" w:color="auto"/>
                <w:bottom w:val="none" w:sz="0" w:space="0" w:color="auto"/>
                <w:right w:val="none" w:sz="0" w:space="0" w:color="auto"/>
              </w:divBdr>
            </w:div>
            <w:div w:id="1837719535">
              <w:marLeft w:val="0"/>
              <w:marRight w:val="0"/>
              <w:marTop w:val="0"/>
              <w:marBottom w:val="0"/>
              <w:divBdr>
                <w:top w:val="none" w:sz="0" w:space="0" w:color="auto"/>
                <w:left w:val="none" w:sz="0" w:space="0" w:color="auto"/>
                <w:bottom w:val="none" w:sz="0" w:space="0" w:color="auto"/>
                <w:right w:val="none" w:sz="0" w:space="0" w:color="auto"/>
              </w:divBdr>
            </w:div>
            <w:div w:id="213047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5825">
      <w:bodyDiv w:val="1"/>
      <w:marLeft w:val="0"/>
      <w:marRight w:val="0"/>
      <w:marTop w:val="0"/>
      <w:marBottom w:val="0"/>
      <w:divBdr>
        <w:top w:val="none" w:sz="0" w:space="0" w:color="auto"/>
        <w:left w:val="none" w:sz="0" w:space="0" w:color="auto"/>
        <w:bottom w:val="none" w:sz="0" w:space="0" w:color="auto"/>
        <w:right w:val="none" w:sz="0" w:space="0" w:color="auto"/>
      </w:divBdr>
    </w:div>
    <w:div w:id="1525362836">
      <w:bodyDiv w:val="1"/>
      <w:marLeft w:val="0"/>
      <w:marRight w:val="0"/>
      <w:marTop w:val="0"/>
      <w:marBottom w:val="0"/>
      <w:divBdr>
        <w:top w:val="none" w:sz="0" w:space="0" w:color="auto"/>
        <w:left w:val="none" w:sz="0" w:space="0" w:color="auto"/>
        <w:bottom w:val="none" w:sz="0" w:space="0" w:color="auto"/>
        <w:right w:val="none" w:sz="0" w:space="0" w:color="auto"/>
      </w:divBdr>
    </w:div>
    <w:div w:id="1603953252">
      <w:bodyDiv w:val="1"/>
      <w:marLeft w:val="0"/>
      <w:marRight w:val="0"/>
      <w:marTop w:val="0"/>
      <w:marBottom w:val="0"/>
      <w:divBdr>
        <w:top w:val="none" w:sz="0" w:space="0" w:color="auto"/>
        <w:left w:val="none" w:sz="0" w:space="0" w:color="auto"/>
        <w:bottom w:val="none" w:sz="0" w:space="0" w:color="auto"/>
        <w:right w:val="none" w:sz="0" w:space="0" w:color="auto"/>
      </w:divBdr>
    </w:div>
    <w:div w:id="1609392048">
      <w:bodyDiv w:val="1"/>
      <w:marLeft w:val="0"/>
      <w:marRight w:val="0"/>
      <w:marTop w:val="0"/>
      <w:marBottom w:val="0"/>
      <w:divBdr>
        <w:top w:val="none" w:sz="0" w:space="0" w:color="auto"/>
        <w:left w:val="none" w:sz="0" w:space="0" w:color="auto"/>
        <w:bottom w:val="none" w:sz="0" w:space="0" w:color="auto"/>
        <w:right w:val="none" w:sz="0" w:space="0" w:color="auto"/>
      </w:divBdr>
    </w:div>
    <w:div w:id="1612282054">
      <w:bodyDiv w:val="1"/>
      <w:marLeft w:val="0"/>
      <w:marRight w:val="0"/>
      <w:marTop w:val="0"/>
      <w:marBottom w:val="0"/>
      <w:divBdr>
        <w:top w:val="none" w:sz="0" w:space="0" w:color="auto"/>
        <w:left w:val="none" w:sz="0" w:space="0" w:color="auto"/>
        <w:bottom w:val="none" w:sz="0" w:space="0" w:color="auto"/>
        <w:right w:val="none" w:sz="0" w:space="0" w:color="auto"/>
      </w:divBdr>
    </w:div>
    <w:div w:id="1648051130">
      <w:bodyDiv w:val="1"/>
      <w:marLeft w:val="0"/>
      <w:marRight w:val="0"/>
      <w:marTop w:val="0"/>
      <w:marBottom w:val="0"/>
      <w:divBdr>
        <w:top w:val="none" w:sz="0" w:space="0" w:color="auto"/>
        <w:left w:val="none" w:sz="0" w:space="0" w:color="auto"/>
        <w:bottom w:val="none" w:sz="0" w:space="0" w:color="auto"/>
        <w:right w:val="none" w:sz="0" w:space="0" w:color="auto"/>
      </w:divBdr>
    </w:div>
    <w:div w:id="1648970920">
      <w:bodyDiv w:val="1"/>
      <w:marLeft w:val="0"/>
      <w:marRight w:val="0"/>
      <w:marTop w:val="0"/>
      <w:marBottom w:val="0"/>
      <w:divBdr>
        <w:top w:val="none" w:sz="0" w:space="0" w:color="auto"/>
        <w:left w:val="none" w:sz="0" w:space="0" w:color="auto"/>
        <w:bottom w:val="none" w:sz="0" w:space="0" w:color="auto"/>
        <w:right w:val="none" w:sz="0" w:space="0" w:color="auto"/>
      </w:divBdr>
    </w:div>
    <w:div w:id="1689677893">
      <w:bodyDiv w:val="1"/>
      <w:marLeft w:val="0"/>
      <w:marRight w:val="0"/>
      <w:marTop w:val="0"/>
      <w:marBottom w:val="0"/>
      <w:divBdr>
        <w:top w:val="none" w:sz="0" w:space="0" w:color="auto"/>
        <w:left w:val="none" w:sz="0" w:space="0" w:color="auto"/>
        <w:bottom w:val="none" w:sz="0" w:space="0" w:color="auto"/>
        <w:right w:val="none" w:sz="0" w:space="0" w:color="auto"/>
      </w:divBdr>
    </w:div>
    <w:div w:id="1694530522">
      <w:bodyDiv w:val="1"/>
      <w:marLeft w:val="0"/>
      <w:marRight w:val="0"/>
      <w:marTop w:val="0"/>
      <w:marBottom w:val="0"/>
      <w:divBdr>
        <w:top w:val="none" w:sz="0" w:space="0" w:color="auto"/>
        <w:left w:val="none" w:sz="0" w:space="0" w:color="auto"/>
        <w:bottom w:val="none" w:sz="0" w:space="0" w:color="auto"/>
        <w:right w:val="none" w:sz="0" w:space="0" w:color="auto"/>
      </w:divBdr>
    </w:div>
    <w:div w:id="1736079426">
      <w:bodyDiv w:val="1"/>
      <w:marLeft w:val="0"/>
      <w:marRight w:val="0"/>
      <w:marTop w:val="0"/>
      <w:marBottom w:val="0"/>
      <w:divBdr>
        <w:top w:val="none" w:sz="0" w:space="0" w:color="auto"/>
        <w:left w:val="none" w:sz="0" w:space="0" w:color="auto"/>
        <w:bottom w:val="none" w:sz="0" w:space="0" w:color="auto"/>
        <w:right w:val="none" w:sz="0" w:space="0" w:color="auto"/>
      </w:divBdr>
    </w:div>
    <w:div w:id="1750617605">
      <w:bodyDiv w:val="1"/>
      <w:marLeft w:val="0"/>
      <w:marRight w:val="0"/>
      <w:marTop w:val="0"/>
      <w:marBottom w:val="0"/>
      <w:divBdr>
        <w:top w:val="none" w:sz="0" w:space="0" w:color="auto"/>
        <w:left w:val="none" w:sz="0" w:space="0" w:color="auto"/>
        <w:bottom w:val="none" w:sz="0" w:space="0" w:color="auto"/>
        <w:right w:val="none" w:sz="0" w:space="0" w:color="auto"/>
      </w:divBdr>
    </w:div>
    <w:div w:id="1826584376">
      <w:bodyDiv w:val="1"/>
      <w:marLeft w:val="0"/>
      <w:marRight w:val="0"/>
      <w:marTop w:val="0"/>
      <w:marBottom w:val="0"/>
      <w:divBdr>
        <w:top w:val="none" w:sz="0" w:space="0" w:color="auto"/>
        <w:left w:val="none" w:sz="0" w:space="0" w:color="auto"/>
        <w:bottom w:val="none" w:sz="0" w:space="0" w:color="auto"/>
        <w:right w:val="none" w:sz="0" w:space="0" w:color="auto"/>
      </w:divBdr>
    </w:div>
    <w:div w:id="1842155231">
      <w:bodyDiv w:val="1"/>
      <w:marLeft w:val="0"/>
      <w:marRight w:val="0"/>
      <w:marTop w:val="0"/>
      <w:marBottom w:val="0"/>
      <w:divBdr>
        <w:top w:val="none" w:sz="0" w:space="0" w:color="auto"/>
        <w:left w:val="none" w:sz="0" w:space="0" w:color="auto"/>
        <w:bottom w:val="none" w:sz="0" w:space="0" w:color="auto"/>
        <w:right w:val="none" w:sz="0" w:space="0" w:color="auto"/>
      </w:divBdr>
    </w:div>
    <w:div w:id="1848247674">
      <w:bodyDiv w:val="1"/>
      <w:marLeft w:val="0"/>
      <w:marRight w:val="0"/>
      <w:marTop w:val="0"/>
      <w:marBottom w:val="0"/>
      <w:divBdr>
        <w:top w:val="none" w:sz="0" w:space="0" w:color="auto"/>
        <w:left w:val="none" w:sz="0" w:space="0" w:color="auto"/>
        <w:bottom w:val="none" w:sz="0" w:space="0" w:color="auto"/>
        <w:right w:val="none" w:sz="0" w:space="0" w:color="auto"/>
      </w:divBdr>
    </w:div>
    <w:div w:id="1854226770">
      <w:bodyDiv w:val="1"/>
      <w:marLeft w:val="0"/>
      <w:marRight w:val="0"/>
      <w:marTop w:val="0"/>
      <w:marBottom w:val="0"/>
      <w:divBdr>
        <w:top w:val="none" w:sz="0" w:space="0" w:color="auto"/>
        <w:left w:val="none" w:sz="0" w:space="0" w:color="auto"/>
        <w:bottom w:val="none" w:sz="0" w:space="0" w:color="auto"/>
        <w:right w:val="none" w:sz="0" w:space="0" w:color="auto"/>
      </w:divBdr>
    </w:div>
    <w:div w:id="1902904189">
      <w:bodyDiv w:val="1"/>
      <w:marLeft w:val="0"/>
      <w:marRight w:val="0"/>
      <w:marTop w:val="0"/>
      <w:marBottom w:val="0"/>
      <w:divBdr>
        <w:top w:val="none" w:sz="0" w:space="0" w:color="auto"/>
        <w:left w:val="none" w:sz="0" w:space="0" w:color="auto"/>
        <w:bottom w:val="none" w:sz="0" w:space="0" w:color="auto"/>
        <w:right w:val="none" w:sz="0" w:space="0" w:color="auto"/>
      </w:divBdr>
    </w:div>
    <w:div w:id="2053770913">
      <w:bodyDiv w:val="1"/>
      <w:marLeft w:val="0"/>
      <w:marRight w:val="0"/>
      <w:marTop w:val="0"/>
      <w:marBottom w:val="0"/>
      <w:divBdr>
        <w:top w:val="none" w:sz="0" w:space="0" w:color="auto"/>
        <w:left w:val="none" w:sz="0" w:space="0" w:color="auto"/>
        <w:bottom w:val="none" w:sz="0" w:space="0" w:color="auto"/>
        <w:right w:val="none" w:sz="0" w:space="0" w:color="auto"/>
      </w:divBdr>
    </w:div>
    <w:div w:id="2093772782">
      <w:bodyDiv w:val="1"/>
      <w:marLeft w:val="0"/>
      <w:marRight w:val="0"/>
      <w:marTop w:val="0"/>
      <w:marBottom w:val="0"/>
      <w:divBdr>
        <w:top w:val="none" w:sz="0" w:space="0" w:color="auto"/>
        <w:left w:val="none" w:sz="0" w:space="0" w:color="auto"/>
        <w:bottom w:val="none" w:sz="0" w:space="0" w:color="auto"/>
        <w:right w:val="none" w:sz="0" w:space="0" w:color="auto"/>
      </w:divBdr>
      <w:divsChild>
        <w:div w:id="594746126">
          <w:marLeft w:val="0"/>
          <w:marRight w:val="0"/>
          <w:marTop w:val="100"/>
          <w:marBottom w:val="100"/>
          <w:divBdr>
            <w:top w:val="none" w:sz="0" w:space="0" w:color="auto"/>
            <w:left w:val="none" w:sz="0" w:space="0" w:color="auto"/>
            <w:bottom w:val="none" w:sz="0" w:space="0" w:color="auto"/>
            <w:right w:val="none" w:sz="0" w:space="0" w:color="auto"/>
          </w:divBdr>
          <w:divsChild>
            <w:div w:id="1131368171">
              <w:marLeft w:val="0"/>
              <w:marRight w:val="0"/>
              <w:marTop w:val="0"/>
              <w:marBottom w:val="0"/>
              <w:divBdr>
                <w:top w:val="none" w:sz="0" w:space="0" w:color="auto"/>
                <w:left w:val="none" w:sz="0" w:space="0" w:color="auto"/>
                <w:bottom w:val="none" w:sz="0" w:space="0" w:color="auto"/>
                <w:right w:val="none" w:sz="0" w:space="0" w:color="auto"/>
              </w:divBdr>
              <w:divsChild>
                <w:div w:id="1553037452">
                  <w:marLeft w:val="0"/>
                  <w:marRight w:val="0"/>
                  <w:marTop w:val="0"/>
                  <w:marBottom w:val="0"/>
                  <w:divBdr>
                    <w:top w:val="none" w:sz="0" w:space="0" w:color="auto"/>
                    <w:left w:val="none" w:sz="0" w:space="0" w:color="auto"/>
                    <w:bottom w:val="none" w:sz="0" w:space="0" w:color="auto"/>
                    <w:right w:val="none" w:sz="0" w:space="0" w:color="auto"/>
                  </w:divBdr>
                  <w:divsChild>
                    <w:div w:id="1885630377">
                      <w:marLeft w:val="0"/>
                      <w:marRight w:val="0"/>
                      <w:marTop w:val="0"/>
                      <w:marBottom w:val="136"/>
                      <w:divBdr>
                        <w:top w:val="none" w:sz="0" w:space="0" w:color="auto"/>
                        <w:left w:val="none" w:sz="0" w:space="0" w:color="auto"/>
                        <w:bottom w:val="none" w:sz="0" w:space="0" w:color="auto"/>
                        <w:right w:val="single" w:sz="6" w:space="11" w:color="E5E5E5"/>
                      </w:divBdr>
                    </w:div>
                  </w:divsChild>
                </w:div>
              </w:divsChild>
            </w:div>
          </w:divsChild>
        </w:div>
      </w:divsChild>
    </w:div>
    <w:div w:id="2139713353">
      <w:bodyDiv w:val="1"/>
      <w:marLeft w:val="0"/>
      <w:marRight w:val="0"/>
      <w:marTop w:val="0"/>
      <w:marBottom w:val="0"/>
      <w:divBdr>
        <w:top w:val="none" w:sz="0" w:space="0" w:color="auto"/>
        <w:left w:val="none" w:sz="0" w:space="0" w:color="auto"/>
        <w:bottom w:val="none" w:sz="0" w:space="0" w:color="auto"/>
        <w:right w:val="none" w:sz="0" w:space="0" w:color="auto"/>
      </w:divBdr>
      <w:divsChild>
        <w:div w:id="350306689">
          <w:marLeft w:val="0"/>
          <w:marRight w:val="0"/>
          <w:marTop w:val="100"/>
          <w:marBottom w:val="100"/>
          <w:divBdr>
            <w:top w:val="none" w:sz="0" w:space="0" w:color="auto"/>
            <w:left w:val="none" w:sz="0" w:space="0" w:color="auto"/>
            <w:bottom w:val="none" w:sz="0" w:space="0" w:color="auto"/>
            <w:right w:val="none" w:sz="0" w:space="0" w:color="auto"/>
          </w:divBdr>
          <w:divsChild>
            <w:div w:id="1860848696">
              <w:marLeft w:val="0"/>
              <w:marRight w:val="0"/>
              <w:marTop w:val="0"/>
              <w:marBottom w:val="0"/>
              <w:divBdr>
                <w:top w:val="none" w:sz="0" w:space="0" w:color="auto"/>
                <w:left w:val="none" w:sz="0" w:space="0" w:color="auto"/>
                <w:bottom w:val="none" w:sz="0" w:space="0" w:color="auto"/>
                <w:right w:val="none" w:sz="0" w:space="0" w:color="auto"/>
              </w:divBdr>
              <w:divsChild>
                <w:div w:id="205266278">
                  <w:marLeft w:val="0"/>
                  <w:marRight w:val="0"/>
                  <w:marTop w:val="0"/>
                  <w:marBottom w:val="0"/>
                  <w:divBdr>
                    <w:top w:val="none" w:sz="0" w:space="0" w:color="auto"/>
                    <w:left w:val="none" w:sz="0" w:space="0" w:color="auto"/>
                    <w:bottom w:val="none" w:sz="0" w:space="0" w:color="auto"/>
                    <w:right w:val="none" w:sz="0" w:space="0" w:color="auto"/>
                  </w:divBdr>
                  <w:divsChild>
                    <w:div w:id="693190941">
                      <w:marLeft w:val="0"/>
                      <w:marRight w:val="0"/>
                      <w:marTop w:val="0"/>
                      <w:marBottom w:val="136"/>
                      <w:divBdr>
                        <w:top w:val="none" w:sz="0" w:space="0" w:color="auto"/>
                        <w:left w:val="none" w:sz="0" w:space="0" w:color="auto"/>
                        <w:bottom w:val="none" w:sz="0" w:space="0" w:color="auto"/>
                        <w:right w:val="single" w:sz="6" w:space="11" w:color="E5E5E5"/>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B1923-3B46-429D-AAE0-4DA8D496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3697</Words>
  <Characters>22187</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Nazwa i adres jednostki zamawiającej</vt:lpstr>
    </vt:vector>
  </TitlesOfParts>
  <Company>MRiRW</Company>
  <LinksUpToDate>false</LinksUpToDate>
  <CharactersWithSpaces>25833</CharactersWithSpaces>
  <SharedDoc>false</SharedDoc>
  <HLinks>
    <vt:vector size="18" baseType="variant">
      <vt:variant>
        <vt:i4>4456518</vt:i4>
      </vt:variant>
      <vt:variant>
        <vt:i4>6</vt:i4>
      </vt:variant>
      <vt:variant>
        <vt:i4>0</vt:i4>
      </vt:variant>
      <vt:variant>
        <vt:i4>5</vt:i4>
      </vt:variant>
      <vt:variant>
        <vt:lpwstr>http://www.minrol.gov.pl/</vt:lpwstr>
      </vt:variant>
      <vt:variant>
        <vt:lpwstr/>
      </vt:variant>
      <vt:variant>
        <vt:i4>4456518</vt:i4>
      </vt:variant>
      <vt:variant>
        <vt:i4>3</vt:i4>
      </vt:variant>
      <vt:variant>
        <vt:i4>0</vt:i4>
      </vt:variant>
      <vt:variant>
        <vt:i4>5</vt:i4>
      </vt:variant>
      <vt:variant>
        <vt:lpwstr>http://www.minrol.gov.pl/</vt:lpwstr>
      </vt:variant>
      <vt:variant>
        <vt:lpwstr/>
      </vt:variant>
      <vt:variant>
        <vt:i4>4456518</vt:i4>
      </vt:variant>
      <vt:variant>
        <vt:i4>0</vt:i4>
      </vt:variant>
      <vt:variant>
        <vt:i4>0</vt:i4>
      </vt:variant>
      <vt:variant>
        <vt:i4>5</vt:i4>
      </vt:variant>
      <vt:variant>
        <vt:lpwstr>http://www.minrol.gov.pl/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i adres jednostki zamawiającej</dc:title>
  <dc:subject/>
  <dc:creator>MR</dc:creator>
  <cp:keywords/>
  <dc:description/>
  <cp:lastModifiedBy>Piotr Bilczuk</cp:lastModifiedBy>
  <cp:revision>3</cp:revision>
  <cp:lastPrinted>2023-01-24T08:09:00Z</cp:lastPrinted>
  <dcterms:created xsi:type="dcterms:W3CDTF">2025-11-28T05:56:00Z</dcterms:created>
  <dcterms:modified xsi:type="dcterms:W3CDTF">2025-11-28T06:23:00Z</dcterms:modified>
</cp:coreProperties>
</file>